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C7CB4" w14:textId="42F30DA4"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t>
      </w:r>
      <w:r w:rsidR="006223EB">
        <w:rPr>
          <w:rFonts w:ascii="Arial" w:hAnsi="Arial" w:cs="Arial"/>
          <w:b w:val="0"/>
          <w:i/>
          <w:noProof/>
          <w:sz w:val="20"/>
        </w:rPr>
        <w:t>ZIT</w:t>
      </w:r>
      <w:r w:rsidR="00DD6491">
        <w:rPr>
          <w:rFonts w:ascii="Arial" w:hAnsi="Arial" w:cs="Arial"/>
          <w:b w:val="0"/>
          <w:i/>
          <w:noProof/>
          <w:sz w:val="20"/>
        </w:rPr>
        <w:t>/IIT</w:t>
      </w:r>
      <w:r w:rsidR="006223EB">
        <w:rPr>
          <w:rFonts w:ascii="Arial" w:hAnsi="Arial" w:cs="Arial"/>
          <w:b w:val="0"/>
          <w:i/>
          <w:noProof/>
          <w:sz w:val="20"/>
        </w:rPr>
        <w:t xml:space="preserve"> </w:t>
      </w:r>
      <w:r w:rsidR="00B35CD0" w:rsidRPr="00F003F6">
        <w:rPr>
          <w:rFonts w:ascii="Arial" w:hAnsi="Arial" w:cs="Arial"/>
          <w:b w:val="0"/>
          <w:i/>
          <w:noProof/>
          <w:sz w:val="20"/>
        </w:rPr>
        <w:t xml:space="preserve">wersja </w:t>
      </w:r>
      <w:r w:rsidR="009D5402">
        <w:rPr>
          <w:rFonts w:ascii="Arial" w:hAnsi="Arial" w:cs="Arial"/>
          <w:b w:val="0"/>
          <w:i/>
          <w:noProof/>
          <w:sz w:val="20"/>
        </w:rPr>
        <w:t>1.</w:t>
      </w:r>
      <w:r w:rsidR="00452E16">
        <w:rPr>
          <w:rFonts w:ascii="Arial" w:hAnsi="Arial" w:cs="Arial"/>
          <w:b w:val="0"/>
          <w:i/>
          <w:noProof/>
          <w:sz w:val="20"/>
        </w:rPr>
        <w:t>4</w:t>
      </w:r>
      <w:r w:rsidR="00452E16" w:rsidRPr="00F003F6">
        <w:rPr>
          <w:rFonts w:ascii="Arial" w:hAnsi="Arial" w:cs="Arial"/>
          <w:b w:val="0"/>
          <w:i/>
          <w:noProof/>
          <w:sz w:val="20"/>
        </w:rPr>
        <w:t xml:space="preserve"> </w:t>
      </w:r>
      <w:r w:rsidR="00E3740F" w:rsidRPr="00F003F6">
        <w:rPr>
          <w:rFonts w:ascii="Arial" w:hAnsi="Arial" w:cs="Arial"/>
          <w:b w:val="0"/>
          <w:i/>
          <w:noProof/>
          <w:sz w:val="20"/>
        </w:rPr>
        <w:t>(pełnokolorowa)</w:t>
      </w:r>
      <w:r w:rsidR="00DD6491">
        <w:rPr>
          <w:rFonts w:ascii="Arial" w:hAnsi="Arial" w:cs="Arial"/>
          <w:b w:val="0"/>
          <w:i/>
          <w:noProof/>
          <w:sz w:val="20"/>
        </w:rPr>
        <w:t xml:space="preserve"> </w:t>
      </w:r>
    </w:p>
    <w:p w14:paraId="3458F748" w14:textId="77777777" w:rsidR="009D490C" w:rsidRPr="002A4AA8" w:rsidRDefault="009D490C" w:rsidP="00107EE0">
      <w:pPr>
        <w:pStyle w:val="Tytu"/>
        <w:spacing w:after="240"/>
        <w:jc w:val="left"/>
        <w:rPr>
          <w:rFonts w:ascii="Arial" w:hAnsi="Arial" w:cs="Arial"/>
          <w:b w:val="0"/>
          <w:i/>
          <w:noProof/>
          <w:sz w:val="20"/>
        </w:rPr>
      </w:pPr>
    </w:p>
    <w:p w14:paraId="54136297"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06BA281B" w14:textId="77777777" w:rsidR="009D490C" w:rsidRPr="002A4AA8" w:rsidRDefault="009D490C" w:rsidP="00350F7A">
      <w:pPr>
        <w:pStyle w:val="Tytu"/>
        <w:spacing w:after="60"/>
        <w:jc w:val="both"/>
        <w:rPr>
          <w:rFonts w:ascii="Arial" w:hAnsi="Arial" w:cs="Arial"/>
          <w:sz w:val="20"/>
        </w:rPr>
      </w:pPr>
    </w:p>
    <w:p w14:paraId="2EA140D8"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7B41584F"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14E5D799"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508CB6AA"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4148666F"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118E7F87"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22BF114C"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 xml:space="preserve">Pan Andrzej Przewoda </w:t>
      </w:r>
      <w:r w:rsidR="00FF04CA" w:rsidRPr="002A4AA8">
        <w:rPr>
          <w:rFonts w:ascii="Arial" w:hAnsi="Arial" w:cs="Arial"/>
          <w:sz w:val="20"/>
          <w:szCs w:val="20"/>
        </w:rPr>
        <w:t>– Dyrektor Wojewódzkiego Urzędu Pracy w Szczecinie</w:t>
      </w:r>
    </w:p>
    <w:p w14:paraId="17074D61"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0E3041A2"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6C528A96"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359B992C"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2D50106A"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73928DC5"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5855A18C" w14:textId="096F83DD" w:rsidR="0074511E" w:rsidRPr="00123A19" w:rsidRDefault="00EC05C4" w:rsidP="009D3F46">
      <w:pPr>
        <w:numPr>
          <w:ilvl w:val="0"/>
          <w:numId w:val="35"/>
        </w:numPr>
        <w:spacing w:before="120" w:after="60"/>
        <w:ind w:left="357" w:hanging="357"/>
        <w:jc w:val="both"/>
        <w:rPr>
          <w:rFonts w:ascii="Arial" w:hAnsi="Arial" w:cs="Arial"/>
          <w:sz w:val="20"/>
          <w:szCs w:val="20"/>
        </w:rPr>
      </w:pPr>
      <w:bookmarkStart w:id="1" w:name="_Hlk120623760"/>
      <w:r w:rsidRPr="00862FB8">
        <w:rPr>
          <w:rFonts w:ascii="Arial" w:hAnsi="Arial" w:cs="Arial"/>
          <w:sz w:val="20"/>
          <w:szCs w:val="20"/>
        </w:rPr>
        <w:t>Rozporządzeni</w:t>
      </w:r>
      <w:r>
        <w:rPr>
          <w:rFonts w:ascii="Arial" w:hAnsi="Arial" w:cs="Arial"/>
          <w:sz w:val="20"/>
          <w:szCs w:val="20"/>
        </w:rPr>
        <w:t>a</w:t>
      </w:r>
      <w:r w:rsidRPr="00862FB8">
        <w:rPr>
          <w:rFonts w:ascii="Arial" w:hAnsi="Arial" w:cs="Arial"/>
          <w:sz w:val="20"/>
          <w:szCs w:val="20"/>
        </w:rPr>
        <w:t xml:space="preserve"> </w:t>
      </w:r>
      <w:r w:rsidR="00837F50" w:rsidRPr="00862FB8">
        <w:rPr>
          <w:rFonts w:ascii="Arial" w:hAnsi="Arial" w:cs="Arial"/>
          <w:sz w:val="20"/>
          <w:szCs w:val="20"/>
        </w:rPr>
        <w:t xml:space="preserve">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t xml:space="preserve"> </w:t>
      </w:r>
      <w:r w:rsidR="00F82F10" w:rsidRPr="00F82F10">
        <w:rPr>
          <w:rFonts w:ascii="Arial" w:hAnsi="Arial" w:cs="Arial"/>
          <w:sz w:val="20"/>
          <w:szCs w:val="20"/>
        </w:rPr>
        <w:t xml:space="preserve">z </w:t>
      </w:r>
      <w:proofErr w:type="spellStart"/>
      <w:r w:rsidR="00F82F10" w:rsidRPr="00F82F10">
        <w:rPr>
          <w:rFonts w:ascii="Arial" w:hAnsi="Arial" w:cs="Arial"/>
          <w:sz w:val="20"/>
          <w:szCs w:val="20"/>
        </w:rPr>
        <w:t>późn</w:t>
      </w:r>
      <w:proofErr w:type="spellEnd"/>
      <w:r w:rsidR="00F82F10" w:rsidRPr="00F82F10">
        <w:rPr>
          <w:rFonts w:ascii="Arial" w:hAnsi="Arial" w:cs="Arial"/>
          <w:sz w:val="20"/>
          <w:szCs w:val="20"/>
        </w:rPr>
        <w:t>. zm.</w:t>
      </w:r>
      <w:r w:rsidR="003E01E9">
        <w:rPr>
          <w:rFonts w:ascii="Arial" w:hAnsi="Arial" w:cs="Arial"/>
          <w:sz w:val="20"/>
          <w:szCs w:val="20"/>
        </w:rPr>
        <w:t>)</w:t>
      </w:r>
      <w:r w:rsidR="00984EDE" w:rsidRPr="00862FB8">
        <w:rPr>
          <w:rFonts w:ascii="Arial" w:hAnsi="Arial" w:cs="Arial"/>
          <w:sz w:val="20"/>
          <w:szCs w:val="20"/>
        </w:rPr>
        <w:t>, zwane dalej rozporządzeniem 2021/1060</w:t>
      </w:r>
      <w:bookmarkEnd w:id="1"/>
      <w:r w:rsidR="00DD6491">
        <w:rPr>
          <w:rFonts w:ascii="Arial" w:hAnsi="Arial" w:cs="Arial"/>
          <w:sz w:val="20"/>
          <w:szCs w:val="20"/>
        </w:rPr>
        <w:t>;</w:t>
      </w:r>
      <w:r w:rsidR="007B1B6F">
        <w:rPr>
          <w:rFonts w:ascii="Arial" w:hAnsi="Arial" w:cs="Arial"/>
          <w:sz w:val="20"/>
          <w:szCs w:val="20"/>
        </w:rPr>
        <w:t xml:space="preserve"> </w:t>
      </w:r>
    </w:p>
    <w:p w14:paraId="68234FC0" w14:textId="2AA9A74C" w:rsidR="00123A19" w:rsidRDefault="00EC05C4"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Pr>
          <w:rFonts w:ascii="Arial" w:hAnsi="Arial" w:cs="Arial"/>
          <w:sz w:val="20"/>
          <w:szCs w:val="20"/>
        </w:rPr>
        <w:t>a</w:t>
      </w:r>
      <w:r w:rsidRPr="007B1B6F">
        <w:rPr>
          <w:rFonts w:ascii="Arial" w:hAnsi="Arial" w:cs="Arial"/>
          <w:sz w:val="20"/>
          <w:szCs w:val="20"/>
        </w:rPr>
        <w:t xml:space="preserve"> </w:t>
      </w:r>
      <w:r w:rsidR="0074511E" w:rsidRPr="007B1B6F">
        <w:rPr>
          <w:rFonts w:ascii="Arial" w:hAnsi="Arial" w:cs="Arial"/>
          <w:sz w:val="20"/>
          <w:szCs w:val="20"/>
        </w:rPr>
        <w:t xml:space="preserve">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0074511E" w:rsidRPr="007B1B6F">
        <w:rPr>
          <w:rFonts w:ascii="Arial" w:hAnsi="Arial" w:cs="Arial"/>
          <w:sz w:val="20"/>
          <w:szCs w:val="20"/>
        </w:rPr>
        <w:t xml:space="preserve">231, str. 21, z </w:t>
      </w:r>
      <w:proofErr w:type="spellStart"/>
      <w:r w:rsidR="0074511E" w:rsidRPr="007B1B6F">
        <w:rPr>
          <w:rFonts w:ascii="Arial" w:hAnsi="Arial" w:cs="Arial"/>
          <w:sz w:val="20"/>
          <w:szCs w:val="20"/>
        </w:rPr>
        <w:t>późn</w:t>
      </w:r>
      <w:proofErr w:type="spellEnd"/>
      <w:r w:rsidR="0074511E" w:rsidRPr="007B1B6F">
        <w:rPr>
          <w:rFonts w:ascii="Arial" w:hAnsi="Arial" w:cs="Arial"/>
          <w:sz w:val="20"/>
          <w:szCs w:val="20"/>
        </w:rPr>
        <w:t>. zm.)</w:t>
      </w:r>
      <w:r w:rsidR="00DD6491">
        <w:rPr>
          <w:rFonts w:ascii="Arial" w:hAnsi="Arial" w:cs="Arial"/>
          <w:sz w:val="20"/>
          <w:szCs w:val="20"/>
        </w:rPr>
        <w:t>;</w:t>
      </w:r>
      <w:r w:rsidR="0074511E">
        <w:rPr>
          <w:rFonts w:ascii="Arial" w:hAnsi="Arial" w:cs="Arial"/>
          <w:sz w:val="20"/>
          <w:szCs w:val="20"/>
        </w:rPr>
        <w:t xml:space="preserve"> </w:t>
      </w:r>
    </w:p>
    <w:p w14:paraId="2DB75510" w14:textId="2680F1E1" w:rsidR="00D139F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1407/2013 z dnia 18 grudnia 2013 r. w sprawie stosowania art. 107 i 108 Traktatu o funkcjonowaniu Unii Europejskiej do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(Dz. Urz. UE L 352 </w:t>
      </w:r>
      <w:r w:rsidRPr="002A4AA8">
        <w:rPr>
          <w:rFonts w:ascii="Arial" w:hAnsi="Arial" w:cs="Arial"/>
          <w:sz w:val="20"/>
          <w:szCs w:val="20"/>
        </w:rPr>
        <w:br/>
        <w:t>z 2013, str. 1);</w:t>
      </w:r>
    </w:p>
    <w:p w14:paraId="3BCC1151" w14:textId="679FA78F" w:rsidR="00DD6491" w:rsidRPr="00DD6491" w:rsidRDefault="00DD6491" w:rsidP="00DD6491">
      <w:pPr>
        <w:pStyle w:val="Akapitzlist"/>
        <w:numPr>
          <w:ilvl w:val="0"/>
          <w:numId w:val="35"/>
        </w:numPr>
        <w:rPr>
          <w:rFonts w:ascii="Arial" w:eastAsiaTheme="minorHAnsi" w:hAnsi="Arial" w:cs="Arial"/>
          <w:sz w:val="20"/>
          <w:szCs w:val="20"/>
        </w:rPr>
      </w:pPr>
      <w:r w:rsidRPr="00DD6491">
        <w:rPr>
          <w:rFonts w:ascii="Arial" w:eastAsiaTheme="minorHAnsi" w:hAnsi="Arial" w:cs="Arial"/>
          <w:sz w:val="20"/>
          <w:szCs w:val="20"/>
        </w:rPr>
        <w:t>Rozporządzeni</w:t>
      </w:r>
      <w:r w:rsidR="00EC05C4">
        <w:rPr>
          <w:rFonts w:ascii="Arial" w:eastAsiaTheme="minorHAnsi" w:hAnsi="Arial" w:cs="Arial"/>
          <w:sz w:val="20"/>
          <w:szCs w:val="20"/>
        </w:rPr>
        <w:t>a</w:t>
      </w:r>
      <w:r w:rsidRPr="00DD6491">
        <w:rPr>
          <w:rFonts w:ascii="Arial" w:eastAsiaTheme="minorHAnsi" w:hAnsi="Arial" w:cs="Arial"/>
          <w:sz w:val="20"/>
          <w:szCs w:val="20"/>
        </w:rPr>
        <w:t xml:space="preserve"> Komisji (UE) 2023/2831 z dnia 13 grudnia 2023 r. w sprawie stosowania art. 107 i 108 Traktatu o funkcjonowaniu Unii Europejskiej do pomocy de </w:t>
      </w:r>
      <w:proofErr w:type="spellStart"/>
      <w:r w:rsidRPr="00DD6491">
        <w:rPr>
          <w:rFonts w:ascii="Arial" w:eastAsiaTheme="minorHAnsi" w:hAnsi="Arial" w:cs="Arial"/>
          <w:sz w:val="20"/>
          <w:szCs w:val="20"/>
        </w:rPr>
        <w:t>minimis</w:t>
      </w:r>
      <w:proofErr w:type="spellEnd"/>
      <w:r w:rsidRPr="00DD6491">
        <w:rPr>
          <w:rFonts w:ascii="Arial" w:eastAsiaTheme="minorHAnsi" w:hAnsi="Arial" w:cs="Arial"/>
          <w:sz w:val="20"/>
          <w:szCs w:val="20"/>
        </w:rPr>
        <w:t xml:space="preserve"> (Dz. Urz. UE L 295, str. 2831);</w:t>
      </w:r>
    </w:p>
    <w:p w14:paraId="6D471842"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2A4AA8">
        <w:rPr>
          <w:rFonts w:ascii="Arial" w:hAnsi="Arial" w:cs="Arial"/>
          <w:sz w:val="20"/>
          <w:szCs w:val="20"/>
        </w:rPr>
        <w:t xml:space="preserve"> z 2014, str. 1 z </w:t>
      </w:r>
      <w:proofErr w:type="spellStart"/>
      <w:r w:rsidR="005F7144" w:rsidRPr="002A4AA8">
        <w:rPr>
          <w:rFonts w:ascii="Arial" w:hAnsi="Arial" w:cs="Arial"/>
          <w:sz w:val="20"/>
          <w:szCs w:val="20"/>
        </w:rPr>
        <w:t>późn</w:t>
      </w:r>
      <w:proofErr w:type="spellEnd"/>
      <w:r w:rsidR="005F7144" w:rsidRPr="002A4AA8">
        <w:rPr>
          <w:rFonts w:ascii="Arial" w:hAnsi="Arial" w:cs="Arial"/>
          <w:sz w:val="20"/>
          <w:szCs w:val="20"/>
        </w:rPr>
        <w:t>. zm.</w:t>
      </w:r>
      <w:r w:rsidRPr="002A4AA8">
        <w:rPr>
          <w:rFonts w:ascii="Arial" w:hAnsi="Arial" w:cs="Arial"/>
          <w:sz w:val="20"/>
          <w:szCs w:val="20"/>
        </w:rPr>
        <w:t>);</w:t>
      </w:r>
    </w:p>
    <w:p w14:paraId="5B7A86D3" w14:textId="027B8146" w:rsidR="005F7144" w:rsidRDefault="005F7144"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Parlamentu Europejskiego i Rady (UE, </w:t>
      </w:r>
      <w:proofErr w:type="spellStart"/>
      <w:r w:rsidRPr="002A4AA8">
        <w:rPr>
          <w:rFonts w:ascii="Arial" w:hAnsi="Arial" w:cs="Arial"/>
          <w:sz w:val="20"/>
          <w:szCs w:val="20"/>
        </w:rPr>
        <w:t>Euratom</w:t>
      </w:r>
      <w:proofErr w:type="spellEnd"/>
      <w:r w:rsidRPr="002A4AA8">
        <w:rPr>
          <w:rFonts w:ascii="Arial" w:hAnsi="Arial" w:cs="Arial"/>
          <w:sz w:val="20"/>
          <w:szCs w:val="20"/>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2A4AA8">
        <w:rPr>
          <w:rFonts w:ascii="Arial" w:hAnsi="Arial" w:cs="Arial"/>
          <w:sz w:val="20"/>
          <w:szCs w:val="20"/>
        </w:rPr>
        <w:t>Euratom</w:t>
      </w:r>
      <w:proofErr w:type="spellEnd"/>
      <w:r w:rsidRPr="002A4AA8">
        <w:rPr>
          <w:rFonts w:ascii="Arial" w:hAnsi="Arial" w:cs="Arial"/>
          <w:sz w:val="20"/>
          <w:szCs w:val="20"/>
        </w:rPr>
        <w:t>) nr 966/2012 (Dz. U</w:t>
      </w:r>
      <w:r w:rsidR="00943FBA" w:rsidRPr="002A4AA8">
        <w:rPr>
          <w:rFonts w:ascii="Arial" w:hAnsi="Arial" w:cs="Arial"/>
          <w:sz w:val="20"/>
          <w:szCs w:val="20"/>
        </w:rPr>
        <w:t>rz</w:t>
      </w:r>
      <w:r w:rsidRPr="002A4AA8">
        <w:rPr>
          <w:rFonts w:ascii="Arial" w:hAnsi="Arial" w:cs="Arial"/>
          <w:sz w:val="20"/>
          <w:szCs w:val="20"/>
        </w:rPr>
        <w:t xml:space="preserve">. UE L </w:t>
      </w:r>
      <w:r w:rsidR="00943FBA" w:rsidRPr="002A4AA8">
        <w:rPr>
          <w:rFonts w:ascii="Arial" w:hAnsi="Arial" w:cs="Arial"/>
          <w:sz w:val="20"/>
          <w:szCs w:val="20"/>
        </w:rPr>
        <w:t xml:space="preserve">193 </w:t>
      </w:r>
      <w:r w:rsidRPr="002A4AA8">
        <w:rPr>
          <w:rFonts w:ascii="Arial" w:hAnsi="Arial" w:cs="Arial"/>
          <w:sz w:val="20"/>
          <w:szCs w:val="20"/>
        </w:rPr>
        <w:t>z 2018 r., str. 1</w:t>
      </w:r>
      <w:r w:rsidR="008E590F" w:rsidRPr="002A4AA8">
        <w:rPr>
          <w:rFonts w:ascii="Arial" w:hAnsi="Arial" w:cs="Arial"/>
          <w:sz w:val="20"/>
          <w:szCs w:val="20"/>
        </w:rPr>
        <w:t>)</w:t>
      </w:r>
      <w:r w:rsidR="008E590F">
        <w:rPr>
          <w:rFonts w:ascii="Arial" w:hAnsi="Arial" w:cs="Arial"/>
          <w:sz w:val="20"/>
          <w:szCs w:val="20"/>
        </w:rPr>
        <w:t>;</w:t>
      </w:r>
    </w:p>
    <w:p w14:paraId="06932765" w14:textId="571B18D8" w:rsidR="006E3FAA" w:rsidRPr="006E3FAA" w:rsidRDefault="00EC05C4" w:rsidP="009D3F46">
      <w:pPr>
        <w:numPr>
          <w:ilvl w:val="0"/>
          <w:numId w:val="35"/>
        </w:numPr>
        <w:spacing w:before="120" w:after="60"/>
        <w:jc w:val="both"/>
        <w:rPr>
          <w:rFonts w:ascii="Arial" w:hAnsi="Arial" w:cs="Arial"/>
          <w:sz w:val="20"/>
          <w:szCs w:val="20"/>
        </w:rPr>
      </w:pPr>
      <w:r w:rsidRPr="006E3FAA">
        <w:rPr>
          <w:rFonts w:ascii="Arial" w:hAnsi="Arial" w:cs="Arial"/>
          <w:sz w:val="20"/>
          <w:szCs w:val="20"/>
        </w:rPr>
        <w:t>Rozporządzeni</w:t>
      </w:r>
      <w:r>
        <w:rPr>
          <w:rFonts w:ascii="Arial" w:hAnsi="Arial" w:cs="Arial"/>
          <w:sz w:val="20"/>
          <w:szCs w:val="20"/>
        </w:rPr>
        <w:t xml:space="preserve">a </w:t>
      </w:r>
      <w:r w:rsidR="006E3FAA" w:rsidRPr="006E3FAA">
        <w:rPr>
          <w:rFonts w:ascii="Arial" w:hAnsi="Arial" w:cs="Arial"/>
          <w:sz w:val="20"/>
          <w:szCs w:val="20"/>
        </w:rPr>
        <w:t xml:space="preserve">Ministra Funduszy </w:t>
      </w:r>
      <w:r w:rsidR="00647938">
        <w:rPr>
          <w:rFonts w:ascii="Arial" w:hAnsi="Arial" w:cs="Arial"/>
          <w:sz w:val="20"/>
          <w:szCs w:val="20"/>
        </w:rPr>
        <w:t>i</w:t>
      </w:r>
      <w:r w:rsidR="006E3FAA" w:rsidRPr="006E3FAA">
        <w:rPr>
          <w:rFonts w:ascii="Arial" w:hAnsi="Arial" w:cs="Arial"/>
          <w:sz w:val="20"/>
          <w:szCs w:val="20"/>
        </w:rPr>
        <w:t xml:space="preserve"> Polityki Regionalnej z dnia 20 grudnia 2022 r. w sprawie </w:t>
      </w:r>
      <w:r w:rsidR="00647938">
        <w:rPr>
          <w:rFonts w:ascii="Arial" w:hAnsi="Arial" w:cs="Arial"/>
          <w:sz w:val="20"/>
          <w:szCs w:val="20"/>
        </w:rPr>
        <w:t>u</w:t>
      </w:r>
      <w:r w:rsidR="006E3FAA" w:rsidRPr="006E3FAA">
        <w:rPr>
          <w:rFonts w:ascii="Arial" w:hAnsi="Arial" w:cs="Arial"/>
          <w:sz w:val="20"/>
          <w:szCs w:val="20"/>
        </w:rPr>
        <w:t xml:space="preserve">dzielania pomocy de </w:t>
      </w:r>
      <w:proofErr w:type="spellStart"/>
      <w:r w:rsidR="006E3FAA" w:rsidRPr="006E3FAA">
        <w:rPr>
          <w:rFonts w:ascii="Arial" w:hAnsi="Arial" w:cs="Arial"/>
          <w:sz w:val="20"/>
          <w:szCs w:val="20"/>
        </w:rPr>
        <w:t>minimis</w:t>
      </w:r>
      <w:proofErr w:type="spellEnd"/>
      <w:r w:rsidR="006E3FAA" w:rsidRPr="006E3FAA">
        <w:rPr>
          <w:rFonts w:ascii="Arial" w:hAnsi="Arial" w:cs="Arial"/>
          <w:sz w:val="20"/>
          <w:szCs w:val="20"/>
        </w:rPr>
        <w:t xml:space="preserve"> oraz pomocy publicznej w ramach programów finansowanych z Europejskiego Funduszu Społecznego Plus (EFS+) na lata 2021-2027</w:t>
      </w:r>
      <w:r w:rsidR="00647938">
        <w:rPr>
          <w:rFonts w:ascii="Arial" w:hAnsi="Arial" w:cs="Arial"/>
          <w:sz w:val="20"/>
          <w:szCs w:val="20"/>
        </w:rPr>
        <w:t xml:space="preserve"> (Dz.U z 2022 r. poz. 2782 z </w:t>
      </w:r>
      <w:proofErr w:type="spellStart"/>
      <w:r w:rsidR="00647938">
        <w:rPr>
          <w:rFonts w:ascii="Arial" w:hAnsi="Arial" w:cs="Arial"/>
          <w:sz w:val="20"/>
          <w:szCs w:val="20"/>
        </w:rPr>
        <w:t>pó</w:t>
      </w:r>
      <w:r w:rsidR="00FF0F6D">
        <w:rPr>
          <w:rFonts w:ascii="Arial" w:hAnsi="Arial" w:cs="Arial"/>
          <w:sz w:val="20"/>
          <w:szCs w:val="20"/>
        </w:rPr>
        <w:t>ź</w:t>
      </w:r>
      <w:r w:rsidR="00647938">
        <w:rPr>
          <w:rFonts w:ascii="Arial" w:hAnsi="Arial" w:cs="Arial"/>
          <w:sz w:val="20"/>
          <w:szCs w:val="20"/>
        </w:rPr>
        <w:t>n</w:t>
      </w:r>
      <w:proofErr w:type="spellEnd"/>
      <w:r w:rsidR="00647938">
        <w:rPr>
          <w:rFonts w:ascii="Arial" w:hAnsi="Arial" w:cs="Arial"/>
          <w:sz w:val="20"/>
          <w:szCs w:val="20"/>
        </w:rPr>
        <w:t xml:space="preserve">. </w:t>
      </w:r>
      <w:r w:rsidR="00FF0F6D">
        <w:rPr>
          <w:rFonts w:ascii="Arial" w:hAnsi="Arial" w:cs="Arial"/>
          <w:sz w:val="20"/>
          <w:szCs w:val="20"/>
        </w:rPr>
        <w:t>z</w:t>
      </w:r>
      <w:r w:rsidR="00647938">
        <w:rPr>
          <w:rFonts w:ascii="Arial" w:hAnsi="Arial" w:cs="Arial"/>
          <w:sz w:val="20"/>
          <w:szCs w:val="20"/>
        </w:rPr>
        <w:t>m</w:t>
      </w:r>
      <w:r w:rsidR="008E590F">
        <w:rPr>
          <w:rFonts w:ascii="Arial" w:hAnsi="Arial" w:cs="Arial"/>
          <w:sz w:val="20"/>
          <w:szCs w:val="20"/>
        </w:rPr>
        <w:t>.);</w:t>
      </w:r>
    </w:p>
    <w:p w14:paraId="565AFFE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2" w:name="_Hlk120530276"/>
      <w:bookmarkStart w:id="3"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2"/>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3"/>
    <w:p w14:paraId="7C17C27D" w14:textId="1A0D133C"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452E16" w:rsidRPr="006B005D">
        <w:rPr>
          <w:rFonts w:ascii="Arial" w:hAnsi="Arial" w:cs="Arial"/>
          <w:sz w:val="20"/>
          <w:szCs w:val="20"/>
        </w:rPr>
        <w:t>20</w:t>
      </w:r>
      <w:r w:rsidR="00452E16">
        <w:rPr>
          <w:rFonts w:ascii="Arial" w:hAnsi="Arial" w:cs="Arial"/>
          <w:sz w:val="20"/>
          <w:szCs w:val="20"/>
        </w:rPr>
        <w:t>24</w:t>
      </w:r>
      <w:r w:rsidR="00452E16" w:rsidRPr="006B005D">
        <w:rPr>
          <w:rFonts w:ascii="Arial" w:hAnsi="Arial" w:cs="Arial"/>
          <w:sz w:val="20"/>
          <w:szCs w:val="20"/>
        </w:rPr>
        <w:t xml:space="preserve"> </w:t>
      </w:r>
      <w:r w:rsidR="006B005D" w:rsidRPr="006B005D">
        <w:rPr>
          <w:rFonts w:ascii="Arial" w:hAnsi="Arial" w:cs="Arial"/>
          <w:sz w:val="20"/>
          <w:szCs w:val="20"/>
        </w:rPr>
        <w:t xml:space="preserve">r. poz. </w:t>
      </w:r>
      <w:r w:rsidR="00452E16">
        <w:rPr>
          <w:rFonts w:ascii="Arial" w:hAnsi="Arial" w:cs="Arial"/>
          <w:sz w:val="20"/>
          <w:szCs w:val="20"/>
        </w:rPr>
        <w:t>1061</w:t>
      </w:r>
      <w:r w:rsidR="006B005D" w:rsidRPr="006B005D">
        <w:rPr>
          <w:rFonts w:ascii="Arial" w:hAnsi="Arial" w:cs="Arial"/>
          <w:sz w:val="20"/>
          <w:szCs w:val="20"/>
        </w:rPr>
        <w:t xml:space="preserve">, 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2A4AA8">
        <w:rPr>
          <w:rFonts w:ascii="Arial" w:hAnsi="Arial" w:cs="Arial"/>
          <w:sz w:val="20"/>
          <w:szCs w:val="20"/>
        </w:rPr>
        <w:t>;</w:t>
      </w:r>
    </w:p>
    <w:p w14:paraId="368D2E7F"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4" w:name="_Hlk119658105"/>
      <w:r w:rsidR="006B005D" w:rsidRPr="006B005D">
        <w:rPr>
          <w:rFonts w:ascii="Arial" w:hAnsi="Arial" w:cs="Arial"/>
          <w:sz w:val="20"/>
          <w:szCs w:val="20"/>
        </w:rPr>
        <w:t xml:space="preserve">Dz. U. z </w:t>
      </w:r>
      <w:r w:rsidR="00A54B77" w:rsidRPr="006B005D">
        <w:rPr>
          <w:rFonts w:ascii="Arial" w:hAnsi="Arial" w:cs="Arial"/>
          <w:sz w:val="20"/>
          <w:szCs w:val="20"/>
        </w:rPr>
        <w:t>202</w:t>
      </w:r>
      <w:r w:rsidR="00A54B77">
        <w:rPr>
          <w:rFonts w:ascii="Arial" w:hAnsi="Arial" w:cs="Arial"/>
          <w:sz w:val="20"/>
          <w:szCs w:val="20"/>
        </w:rPr>
        <w:t>3</w:t>
      </w:r>
      <w:r w:rsidR="00A54B77" w:rsidRPr="006B005D">
        <w:rPr>
          <w:rFonts w:ascii="Arial" w:hAnsi="Arial" w:cs="Arial"/>
          <w:sz w:val="20"/>
          <w:szCs w:val="20"/>
        </w:rPr>
        <w:t xml:space="preserve"> </w:t>
      </w:r>
      <w:r w:rsidR="006B005D" w:rsidRPr="006B005D">
        <w:rPr>
          <w:rFonts w:ascii="Arial" w:hAnsi="Arial" w:cs="Arial"/>
          <w:sz w:val="20"/>
          <w:szCs w:val="20"/>
        </w:rPr>
        <w:t xml:space="preserve">r. poz. </w:t>
      </w:r>
      <w:r w:rsidR="00A54B77">
        <w:rPr>
          <w:rFonts w:ascii="Arial" w:hAnsi="Arial" w:cs="Arial"/>
          <w:sz w:val="20"/>
          <w:szCs w:val="20"/>
        </w:rPr>
        <w:t>1270</w:t>
      </w:r>
      <w:r w:rsidR="00A54B77" w:rsidRPr="006B005D">
        <w:rPr>
          <w:rFonts w:ascii="Arial" w:hAnsi="Arial" w:cs="Arial"/>
          <w:sz w:val="20"/>
          <w:szCs w:val="20"/>
        </w:rPr>
        <w:t xml:space="preserve"> </w:t>
      </w:r>
      <w:r w:rsidR="006B005D" w:rsidRPr="006B005D">
        <w:rPr>
          <w:rFonts w:ascii="Arial" w:hAnsi="Arial" w:cs="Arial"/>
          <w:sz w:val="20"/>
          <w:szCs w:val="20"/>
        </w:rPr>
        <w:t xml:space="preserve">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bookmarkEnd w:id="4"/>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613D85FE"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2A4AA8">
        <w:rPr>
          <w:rFonts w:ascii="Arial" w:hAnsi="Arial" w:cs="Arial"/>
          <w:sz w:val="20"/>
          <w:szCs w:val="20"/>
        </w:rPr>
        <w:t>;</w:t>
      </w:r>
    </w:p>
    <w:p w14:paraId="104A4289" w14:textId="692C0FF5"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EC05C4" w:rsidRPr="006B005D">
        <w:rPr>
          <w:rFonts w:ascii="Arial" w:hAnsi="Arial" w:cs="Arial"/>
          <w:sz w:val="20"/>
          <w:szCs w:val="20"/>
        </w:rPr>
        <w:t>202</w:t>
      </w:r>
      <w:r w:rsidR="00EC05C4">
        <w:rPr>
          <w:rFonts w:ascii="Arial" w:hAnsi="Arial" w:cs="Arial"/>
          <w:sz w:val="20"/>
          <w:szCs w:val="20"/>
        </w:rPr>
        <w:t xml:space="preserve">3 </w:t>
      </w:r>
      <w:r w:rsidR="00EC05C4" w:rsidRPr="006B005D">
        <w:rPr>
          <w:rFonts w:ascii="Arial" w:hAnsi="Arial" w:cs="Arial"/>
          <w:sz w:val="20"/>
          <w:szCs w:val="20"/>
        </w:rPr>
        <w:t>r</w:t>
      </w:r>
      <w:r w:rsidR="006B005D" w:rsidRPr="006B005D">
        <w:rPr>
          <w:rFonts w:ascii="Arial" w:hAnsi="Arial" w:cs="Arial"/>
          <w:sz w:val="20"/>
          <w:szCs w:val="20"/>
        </w:rPr>
        <w:t xml:space="preserve">. poz. </w:t>
      </w:r>
      <w:r w:rsidR="00EC05C4" w:rsidRPr="00EC05C4">
        <w:rPr>
          <w:rFonts w:ascii="Arial" w:hAnsi="Arial" w:cs="Arial"/>
          <w:sz w:val="20"/>
          <w:szCs w:val="20"/>
        </w:rPr>
        <w:t>1605</w:t>
      </w:r>
      <w:r w:rsidR="006B005D" w:rsidRPr="006B005D">
        <w:rPr>
          <w:rFonts w:ascii="Arial" w:hAnsi="Arial" w:cs="Arial"/>
          <w:sz w:val="20"/>
          <w:szCs w:val="20"/>
        </w:rPr>
        <w:t xml:space="preserve"> 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75143A">
        <w:rPr>
          <w:rFonts w:ascii="Arial" w:hAnsi="Arial" w:cs="Arial"/>
          <w:sz w:val="20"/>
          <w:szCs w:val="20"/>
        </w:rPr>
        <w:t>;</w:t>
      </w:r>
    </w:p>
    <w:p w14:paraId="0BE72C68" w14:textId="1A85C60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EC05C4" w:rsidRPr="006B005D">
        <w:rPr>
          <w:rFonts w:ascii="Arial" w:hAnsi="Arial" w:cs="Arial"/>
          <w:sz w:val="20"/>
          <w:szCs w:val="20"/>
        </w:rPr>
        <w:t>202</w:t>
      </w:r>
      <w:r w:rsidR="00EC05C4">
        <w:rPr>
          <w:rFonts w:ascii="Arial" w:hAnsi="Arial" w:cs="Arial"/>
          <w:sz w:val="20"/>
          <w:szCs w:val="20"/>
        </w:rPr>
        <w:t>3</w:t>
      </w:r>
      <w:r w:rsidR="00EC05C4" w:rsidRPr="006B005D">
        <w:rPr>
          <w:rFonts w:ascii="Arial" w:hAnsi="Arial" w:cs="Arial"/>
          <w:sz w:val="20"/>
          <w:szCs w:val="20"/>
        </w:rPr>
        <w:t xml:space="preserve"> </w:t>
      </w:r>
      <w:r w:rsidR="006B005D" w:rsidRPr="006B005D">
        <w:rPr>
          <w:rFonts w:ascii="Arial" w:hAnsi="Arial" w:cs="Arial"/>
          <w:sz w:val="20"/>
          <w:szCs w:val="20"/>
        </w:rPr>
        <w:t xml:space="preserve">r. poz. </w:t>
      </w:r>
      <w:r w:rsidR="00EC05C4" w:rsidRPr="00EC05C4">
        <w:rPr>
          <w:rFonts w:ascii="Arial" w:hAnsi="Arial" w:cs="Arial"/>
          <w:sz w:val="20"/>
          <w:szCs w:val="20"/>
        </w:rPr>
        <w:t>2383</w:t>
      </w:r>
      <w:r w:rsidR="006B005D" w:rsidRPr="006B005D">
        <w:rPr>
          <w:rFonts w:ascii="Arial" w:hAnsi="Arial" w:cs="Arial"/>
          <w:sz w:val="20"/>
          <w:szCs w:val="20"/>
        </w:rPr>
        <w:t xml:space="preserve"> z </w:t>
      </w:r>
      <w:proofErr w:type="spellStart"/>
      <w:r w:rsidR="006B005D" w:rsidRPr="006B005D">
        <w:rPr>
          <w:rFonts w:ascii="Arial" w:hAnsi="Arial" w:cs="Arial"/>
          <w:sz w:val="20"/>
          <w:szCs w:val="20"/>
        </w:rPr>
        <w:t>późn</w:t>
      </w:r>
      <w:proofErr w:type="spellEnd"/>
      <w:r w:rsidR="006B005D" w:rsidRPr="006B005D">
        <w:rPr>
          <w:rFonts w:ascii="Arial" w:hAnsi="Arial" w:cs="Arial"/>
          <w:sz w:val="20"/>
          <w:szCs w:val="20"/>
        </w:rPr>
        <w:t>. zm.)</w:t>
      </w:r>
      <w:r w:rsidRPr="002A4AA8">
        <w:rPr>
          <w:rFonts w:ascii="Arial" w:hAnsi="Arial" w:cs="Arial"/>
          <w:sz w:val="20"/>
          <w:szCs w:val="20"/>
        </w:rPr>
        <w:t>;</w:t>
      </w:r>
    </w:p>
    <w:p w14:paraId="3E9F52D2" w14:textId="77777777"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(Dz. U. z 202</w:t>
      </w:r>
      <w:r w:rsidR="001C1C05">
        <w:rPr>
          <w:rFonts w:ascii="Arial" w:hAnsi="Arial" w:cs="Arial"/>
          <w:sz w:val="20"/>
          <w:szCs w:val="20"/>
        </w:rPr>
        <w:t>3</w:t>
      </w:r>
      <w:r w:rsidR="006B005D" w:rsidRPr="006B005D">
        <w:rPr>
          <w:rFonts w:ascii="Arial" w:hAnsi="Arial" w:cs="Arial"/>
          <w:sz w:val="20"/>
          <w:szCs w:val="20"/>
        </w:rPr>
        <w:t xml:space="preserve"> r. poz. </w:t>
      </w:r>
      <w:r w:rsidR="001C1C05">
        <w:rPr>
          <w:rFonts w:ascii="Arial" w:hAnsi="Arial" w:cs="Arial"/>
          <w:sz w:val="20"/>
          <w:szCs w:val="20"/>
        </w:rPr>
        <w:t>702</w:t>
      </w:r>
      <w:r w:rsidRPr="006B005D">
        <w:rPr>
          <w:rFonts w:ascii="Arial" w:hAnsi="Arial" w:cs="Arial"/>
          <w:sz w:val="20"/>
          <w:szCs w:val="20"/>
        </w:rPr>
        <w:t>);</w:t>
      </w:r>
    </w:p>
    <w:p w14:paraId="01390F3F" w14:textId="7A276B3E"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FC4B54" w:rsidRPr="006B005D">
        <w:rPr>
          <w:rFonts w:ascii="Arial" w:hAnsi="Arial" w:cs="Arial"/>
          <w:sz w:val="20"/>
          <w:szCs w:val="20"/>
        </w:rPr>
        <w:t>20</w:t>
      </w:r>
      <w:r w:rsidR="00FC4B54">
        <w:rPr>
          <w:rFonts w:ascii="Arial" w:hAnsi="Arial" w:cs="Arial"/>
          <w:sz w:val="20"/>
          <w:szCs w:val="20"/>
        </w:rPr>
        <w:t>24</w:t>
      </w:r>
      <w:r w:rsidR="00FC4B54" w:rsidRPr="006B005D">
        <w:rPr>
          <w:rFonts w:ascii="Arial" w:hAnsi="Arial" w:cs="Arial"/>
          <w:sz w:val="20"/>
          <w:szCs w:val="20"/>
        </w:rPr>
        <w:t xml:space="preserve"> </w:t>
      </w:r>
      <w:r w:rsidR="006B005D" w:rsidRPr="006B005D">
        <w:rPr>
          <w:rFonts w:ascii="Arial" w:hAnsi="Arial" w:cs="Arial"/>
          <w:sz w:val="20"/>
          <w:szCs w:val="20"/>
        </w:rPr>
        <w:t xml:space="preserve">r. poz. </w:t>
      </w:r>
      <w:r w:rsidR="00FC4B54">
        <w:rPr>
          <w:rFonts w:ascii="Arial" w:hAnsi="Arial" w:cs="Arial"/>
          <w:sz w:val="20"/>
          <w:szCs w:val="20"/>
        </w:rPr>
        <w:t xml:space="preserve">566 </w:t>
      </w:r>
      <w:r w:rsidR="00493BAB">
        <w:rPr>
          <w:rFonts w:ascii="Arial" w:hAnsi="Arial" w:cs="Arial"/>
          <w:sz w:val="20"/>
          <w:szCs w:val="20"/>
        </w:rPr>
        <w:t xml:space="preserve">z </w:t>
      </w:r>
      <w:proofErr w:type="spellStart"/>
      <w:r w:rsidR="00493BAB">
        <w:rPr>
          <w:rFonts w:ascii="Arial" w:hAnsi="Arial" w:cs="Arial"/>
          <w:sz w:val="20"/>
          <w:szCs w:val="20"/>
        </w:rPr>
        <w:t>późn</w:t>
      </w:r>
      <w:proofErr w:type="spellEnd"/>
      <w:r w:rsidR="00493BAB">
        <w:rPr>
          <w:rFonts w:ascii="Arial" w:hAnsi="Arial" w:cs="Arial"/>
          <w:sz w:val="20"/>
          <w:szCs w:val="20"/>
        </w:rPr>
        <w:t>. zm.</w:t>
      </w:r>
      <w:r w:rsidRPr="002A4AA8">
        <w:rPr>
          <w:rFonts w:ascii="Arial" w:hAnsi="Arial" w:cs="Arial"/>
          <w:sz w:val="20"/>
          <w:szCs w:val="20"/>
        </w:rPr>
        <w:t>);</w:t>
      </w:r>
    </w:p>
    <w:p w14:paraId="050A85E8" w14:textId="02A79E0C" w:rsidR="00D139F8" w:rsidRPr="00B06F0F" w:rsidRDefault="00086A89" w:rsidP="009D3F46">
      <w:pPr>
        <w:numPr>
          <w:ilvl w:val="0"/>
          <w:numId w:val="35"/>
        </w:numPr>
        <w:spacing w:before="120" w:after="60"/>
        <w:ind w:left="357" w:hanging="357"/>
        <w:rPr>
          <w:rFonts w:ascii="Arial" w:hAnsi="Arial" w:cs="Arial"/>
          <w:sz w:val="20"/>
          <w:szCs w:val="20"/>
        </w:rPr>
      </w:pPr>
      <w:r w:rsidRPr="00C763BB">
        <w:rPr>
          <w:rFonts w:ascii="Arial" w:hAnsi="Arial" w:cs="Arial"/>
          <w:bCs/>
          <w:sz w:val="20"/>
          <w:szCs w:val="20"/>
        </w:rPr>
        <w:t>Rozporządzeni</w:t>
      </w:r>
      <w:r>
        <w:rPr>
          <w:rFonts w:ascii="Arial" w:hAnsi="Arial" w:cs="Arial"/>
          <w:bCs/>
          <w:sz w:val="20"/>
          <w:szCs w:val="20"/>
        </w:rPr>
        <w:t>a</w:t>
      </w:r>
      <w:r w:rsidRPr="00C763BB">
        <w:rPr>
          <w:rFonts w:ascii="Arial" w:hAnsi="Arial" w:cs="Arial"/>
          <w:bCs/>
          <w:sz w:val="20"/>
          <w:szCs w:val="20"/>
        </w:rPr>
        <w:t xml:space="preserve"> </w:t>
      </w:r>
      <w:r w:rsidR="00F132F8" w:rsidRPr="00C763BB">
        <w:rPr>
          <w:rFonts w:ascii="Arial" w:hAnsi="Arial" w:cs="Arial"/>
          <w:bCs/>
          <w:sz w:val="20"/>
          <w:szCs w:val="20"/>
        </w:rPr>
        <w:t>Ministra Funduszy i Polityki Regionalnej z dnia 21 września 2022 r. w sprawie zaliczek w ramach programów finansowanych z udziałem środków europejskich (Dz.U. z 2022 r. poz. 2055 z poźn.zm)</w:t>
      </w:r>
      <w:r w:rsidR="00B06F0F">
        <w:rPr>
          <w:rFonts w:ascii="Arial" w:hAnsi="Arial" w:cs="Arial"/>
          <w:bCs/>
          <w:sz w:val="20"/>
          <w:szCs w:val="20"/>
        </w:rPr>
        <w:t>;</w:t>
      </w:r>
      <w:r w:rsidR="00C169C8" w:rsidRPr="002A4AA8">
        <w:rPr>
          <w:rFonts w:ascii="Arial" w:hAnsi="Arial" w:cs="Arial"/>
          <w:sz w:val="20"/>
          <w:szCs w:val="20"/>
        </w:rPr>
        <w:t xml:space="preserve"> </w:t>
      </w:r>
    </w:p>
    <w:p w14:paraId="7FBFDA96"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E31B8DD"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 xml:space="preserve">Dz. Urz. UE L 119 z 2016 r., str. 1 z </w:t>
      </w:r>
      <w:proofErr w:type="spellStart"/>
      <w:r w:rsidR="00A11255" w:rsidRPr="002A4AA8">
        <w:rPr>
          <w:rFonts w:ascii="Arial" w:hAnsi="Arial" w:cs="Arial"/>
          <w:sz w:val="20"/>
          <w:szCs w:val="20"/>
        </w:rPr>
        <w:t>późn</w:t>
      </w:r>
      <w:proofErr w:type="spellEnd"/>
      <w:r w:rsidR="00A11255" w:rsidRPr="002A4AA8">
        <w:rPr>
          <w:rFonts w:ascii="Arial" w:hAnsi="Arial" w:cs="Arial"/>
          <w:sz w:val="20"/>
          <w:szCs w:val="20"/>
        </w:rPr>
        <w:t>. zm.</w:t>
      </w:r>
      <w:r w:rsidRPr="002A4AA8">
        <w:rPr>
          <w:rFonts w:ascii="Arial" w:hAnsi="Arial" w:cs="Arial"/>
          <w:sz w:val="20"/>
          <w:szCs w:val="20"/>
        </w:rPr>
        <w:t>);</w:t>
      </w:r>
    </w:p>
    <w:p w14:paraId="548DE75A"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 xml:space="preserve"> z </w:t>
      </w:r>
      <w:proofErr w:type="spellStart"/>
      <w:r w:rsidR="00095756">
        <w:rPr>
          <w:rFonts w:ascii="Arial" w:hAnsi="Arial" w:cs="Arial"/>
          <w:sz w:val="20"/>
          <w:szCs w:val="20"/>
        </w:rPr>
        <w:t>późn</w:t>
      </w:r>
      <w:proofErr w:type="spellEnd"/>
      <w:r w:rsidR="00095756">
        <w:rPr>
          <w:rFonts w:ascii="Arial" w:hAnsi="Arial" w:cs="Arial"/>
          <w:sz w:val="20"/>
          <w:szCs w:val="20"/>
        </w:rPr>
        <w:t xml:space="preserve">. </w:t>
      </w:r>
      <w:r w:rsidR="00B06F0F">
        <w:rPr>
          <w:rFonts w:ascii="Arial" w:hAnsi="Arial" w:cs="Arial"/>
          <w:sz w:val="20"/>
          <w:szCs w:val="20"/>
        </w:rPr>
        <w:t>z</w:t>
      </w:r>
      <w:r w:rsidR="00095756">
        <w:rPr>
          <w:rFonts w:ascii="Arial" w:hAnsi="Arial" w:cs="Arial"/>
          <w:sz w:val="20"/>
          <w:szCs w:val="20"/>
        </w:rPr>
        <w:t>m.</w:t>
      </w:r>
      <w:r w:rsidRPr="002A4AA8">
        <w:rPr>
          <w:rFonts w:ascii="Arial" w:hAnsi="Arial" w:cs="Arial"/>
          <w:sz w:val="20"/>
          <w:szCs w:val="20"/>
        </w:rPr>
        <w:t>);</w:t>
      </w:r>
    </w:p>
    <w:p w14:paraId="62F14547" w14:textId="77777777" w:rsidR="009D490C" w:rsidRDefault="009D490C" w:rsidP="00350F7A">
      <w:pPr>
        <w:pStyle w:val="Tekstpodstawowy"/>
        <w:spacing w:after="60"/>
        <w:rPr>
          <w:rFonts w:ascii="Arial" w:hAnsi="Arial" w:cs="Arial"/>
          <w:b/>
          <w:sz w:val="20"/>
          <w:szCs w:val="20"/>
        </w:rPr>
      </w:pPr>
    </w:p>
    <w:p w14:paraId="5CFBAFF9" w14:textId="77777777" w:rsidR="000A741C" w:rsidRDefault="000A741C" w:rsidP="00350F7A">
      <w:pPr>
        <w:pStyle w:val="Tekstpodstawowy"/>
        <w:spacing w:after="60"/>
        <w:rPr>
          <w:rFonts w:ascii="Arial" w:hAnsi="Arial" w:cs="Arial"/>
          <w:b/>
          <w:sz w:val="20"/>
          <w:szCs w:val="20"/>
        </w:rPr>
      </w:pPr>
    </w:p>
    <w:p w14:paraId="3E9AD4F9" w14:textId="77777777" w:rsidR="000A741C" w:rsidRPr="002A4AA8" w:rsidRDefault="000A741C" w:rsidP="00350F7A">
      <w:pPr>
        <w:pStyle w:val="Tekstpodstawowy"/>
        <w:spacing w:after="60"/>
        <w:rPr>
          <w:rFonts w:ascii="Arial" w:hAnsi="Arial" w:cs="Arial"/>
          <w:b/>
          <w:sz w:val="20"/>
          <w:szCs w:val="20"/>
        </w:rPr>
      </w:pPr>
    </w:p>
    <w:p w14:paraId="54E9356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t>Strony umowy uzgadniają co następuje:</w:t>
      </w:r>
    </w:p>
    <w:p w14:paraId="11B2FF00"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1AED4E29"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1CDC465A"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49839ACD" w14:textId="4AF101C1"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1ADD31F1" w14:textId="190A1AB6" w:rsidR="0012154C" w:rsidRPr="0012154C" w:rsidRDefault="00EC05C4" w:rsidP="00EC05C4">
      <w:pPr>
        <w:pStyle w:val="Akapitzlist"/>
        <w:numPr>
          <w:ilvl w:val="0"/>
          <w:numId w:val="6"/>
        </w:numPr>
        <w:jc w:val="both"/>
        <w:rPr>
          <w:rFonts w:ascii="Arial" w:hAnsi="Arial" w:cs="Arial"/>
          <w:sz w:val="20"/>
          <w:szCs w:val="20"/>
        </w:rPr>
      </w:pPr>
      <w:r>
        <w:rPr>
          <w:rFonts w:ascii="Arial" w:hAnsi="Arial" w:cs="Arial"/>
          <w:sz w:val="20"/>
          <w:szCs w:val="20"/>
        </w:rPr>
        <w:t>„b</w:t>
      </w:r>
      <w:r w:rsidR="0012154C" w:rsidRPr="0012154C">
        <w:rPr>
          <w:rFonts w:ascii="Arial" w:hAnsi="Arial" w:cs="Arial"/>
          <w:sz w:val="20"/>
          <w:szCs w:val="20"/>
        </w:rPr>
        <w:t>udżecie środków europejskich</w:t>
      </w:r>
      <w:r>
        <w:rPr>
          <w:rFonts w:ascii="Arial" w:hAnsi="Arial" w:cs="Arial"/>
          <w:sz w:val="20"/>
          <w:szCs w:val="20"/>
        </w:rPr>
        <w:t>”</w:t>
      </w:r>
      <w:r w:rsidR="0012154C" w:rsidRPr="0012154C">
        <w:rPr>
          <w:rFonts w:ascii="Arial" w:hAnsi="Arial" w:cs="Arial"/>
          <w:sz w:val="20"/>
          <w:szCs w:val="20"/>
        </w:rPr>
        <w:t xml:space="preserve">  - należy przez to rozumieć budżet, o którym mowa w art. 117 UFP</w:t>
      </w:r>
      <w:r w:rsidR="0012154C">
        <w:rPr>
          <w:rFonts w:ascii="Arial" w:hAnsi="Arial" w:cs="Arial"/>
          <w:sz w:val="20"/>
          <w:szCs w:val="20"/>
        </w:rPr>
        <w:t>;</w:t>
      </w:r>
    </w:p>
    <w:p w14:paraId="58D6757A"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„cross-</w:t>
      </w:r>
      <w:proofErr w:type="spellStart"/>
      <w:r>
        <w:rPr>
          <w:rFonts w:ascii="Arial" w:hAnsi="Arial" w:cs="Arial"/>
          <w:sz w:val="20"/>
          <w:szCs w:val="20"/>
        </w:rPr>
        <w:t>financingu</w:t>
      </w:r>
      <w:proofErr w:type="spellEnd"/>
      <w:r>
        <w:rPr>
          <w:rFonts w:ascii="Arial" w:hAnsi="Arial" w:cs="Arial"/>
          <w:sz w:val="20"/>
          <w:szCs w:val="20"/>
        </w:rPr>
        <w:t xml:space="preserve">”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36659C57" w14:textId="77777777"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 </w:t>
      </w:r>
      <w:r>
        <w:rPr>
          <w:rStyle w:val="Odwoanieprzypisudolnego"/>
          <w:rFonts w:ascii="Arial" w:hAnsi="Arial" w:cs="Arial"/>
          <w:sz w:val="20"/>
          <w:szCs w:val="20"/>
        </w:rPr>
        <w:footnoteReference w:id="8"/>
      </w:r>
      <w:r w:rsidRPr="002E6AC5">
        <w:rPr>
          <w:rFonts w:ascii="Arial" w:hAnsi="Arial" w:cs="Arial"/>
          <w:sz w:val="20"/>
          <w:szCs w:val="20"/>
        </w:rPr>
        <w:t xml:space="preserve"> </w:t>
      </w:r>
    </w:p>
    <w:p w14:paraId="732B9955"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5"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5"/>
    </w:p>
    <w:p w14:paraId="6AA64903"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084BF11A" w14:textId="2D9BA405"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46F02A82" w14:textId="1CF9A61E" w:rsidR="00EC05C4" w:rsidRPr="002A4AA8" w:rsidRDefault="00EC05C4" w:rsidP="00350F7A">
      <w:pPr>
        <w:numPr>
          <w:ilvl w:val="0"/>
          <w:numId w:val="6"/>
        </w:numPr>
        <w:spacing w:after="60"/>
        <w:jc w:val="both"/>
        <w:rPr>
          <w:rFonts w:ascii="Arial" w:hAnsi="Arial" w:cs="Arial"/>
          <w:sz w:val="20"/>
          <w:szCs w:val="20"/>
        </w:rPr>
      </w:pPr>
      <w:r>
        <w:rPr>
          <w:rFonts w:ascii="Arial" w:hAnsi="Arial" w:cs="Arial"/>
          <w:sz w:val="20"/>
          <w:szCs w:val="20"/>
        </w:rPr>
        <w:t>„d</w:t>
      </w:r>
      <w:r w:rsidRPr="00EC05C4">
        <w:rPr>
          <w:rFonts w:ascii="Arial" w:hAnsi="Arial" w:cs="Arial"/>
          <w:sz w:val="20"/>
          <w:szCs w:val="20"/>
        </w:rPr>
        <w:t>otacji celowej</w:t>
      </w:r>
      <w:r>
        <w:rPr>
          <w:rFonts w:ascii="Arial" w:hAnsi="Arial" w:cs="Arial"/>
          <w:sz w:val="20"/>
          <w:szCs w:val="20"/>
        </w:rPr>
        <w:t>”</w:t>
      </w:r>
      <w:r w:rsidRPr="00EC05C4">
        <w:rPr>
          <w:rFonts w:ascii="Arial" w:hAnsi="Arial" w:cs="Arial"/>
          <w:sz w:val="20"/>
          <w:szCs w:val="20"/>
        </w:rPr>
        <w:t xml:space="preserve">  - należy przez to rozumieć dotację celową, o której mowa w art. 127</w:t>
      </w:r>
      <w:r>
        <w:rPr>
          <w:rFonts w:ascii="Arial" w:hAnsi="Arial" w:cs="Arial"/>
          <w:sz w:val="20"/>
          <w:szCs w:val="20"/>
        </w:rPr>
        <w:t xml:space="preserve"> ust. 2</w:t>
      </w:r>
      <w:r w:rsidRPr="00EC05C4">
        <w:t xml:space="preserve"> </w:t>
      </w:r>
      <w:r w:rsidRPr="00EC05C4">
        <w:rPr>
          <w:rFonts w:ascii="Arial" w:hAnsi="Arial" w:cs="Arial"/>
          <w:sz w:val="20"/>
          <w:szCs w:val="20"/>
        </w:rPr>
        <w:t>UFP</w:t>
      </w:r>
      <w:r>
        <w:rPr>
          <w:rFonts w:ascii="Arial" w:hAnsi="Arial" w:cs="Arial"/>
          <w:sz w:val="20"/>
          <w:szCs w:val="20"/>
        </w:rPr>
        <w:t xml:space="preserve">; </w:t>
      </w:r>
    </w:p>
    <w:p w14:paraId="646D3355" w14:textId="09623DC8" w:rsidR="00F928A6"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4C572942" w14:textId="6E16ED4B" w:rsidR="00F928A6" w:rsidRPr="002A4AA8" w:rsidRDefault="00F928A6" w:rsidP="00F928A6">
      <w:pPr>
        <w:numPr>
          <w:ilvl w:val="0"/>
          <w:numId w:val="6"/>
        </w:numPr>
        <w:spacing w:after="60"/>
        <w:jc w:val="both"/>
        <w:rPr>
          <w:rFonts w:ascii="Arial" w:hAnsi="Arial" w:cs="Arial"/>
          <w:i/>
          <w:sz w:val="20"/>
          <w:szCs w:val="20"/>
        </w:rPr>
      </w:pPr>
      <w:r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Pr="002A4AA8">
        <w:rPr>
          <w:rFonts w:ascii="Arial" w:hAnsi="Arial" w:cs="Arial"/>
          <w:sz w:val="20"/>
          <w:szCs w:val="20"/>
        </w:rPr>
        <w:t>zwaną dalej IP;</w:t>
      </w:r>
    </w:p>
    <w:p w14:paraId="46D69999"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31CF6D82" w14:textId="77777777"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nr 2018/1046 z dnia 18 lipca 2018 r. w sprawie zasad finansowych mających zastosowanie do budżetu ogólnego (…) oraz w art. 24 Dyrektywy Parlamentu Europejskiego i Rady 2014/24/UE z dnia 26 lutego 2014 r. w sprawie zamówień publicznych, uchylająca dyrektywę 2004/18/WE;</w:t>
      </w:r>
    </w:p>
    <w:p w14:paraId="7DA8CF6B"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502A28BE"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 xml:space="preserve">w przypadku instrumentów finansowych, pomocy technicznej oraz projektów realizowanych w ramach mechanizmu RLKS stawki nie mają </w:t>
      </w:r>
      <w:r w:rsidR="005F0516" w:rsidRPr="005F0516">
        <w:rPr>
          <w:rFonts w:ascii="Arial" w:hAnsi="Arial" w:cs="Arial"/>
          <w:sz w:val="20"/>
          <w:szCs w:val="20"/>
        </w:rPr>
        <w:lastRenderedPageBreak/>
        <w:t>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7C69D803"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0390E6E0" w14:textId="7777777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68F5D58C"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3A0E4236"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500EF01A"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681DF128" w14:textId="47B3A282" w:rsidR="002A63B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516E3CA0" w14:textId="0AA2A80F" w:rsidR="00DD6491" w:rsidRPr="00DD6491" w:rsidRDefault="00DD6491" w:rsidP="00DD6491">
      <w:pPr>
        <w:pStyle w:val="Akapitzlist"/>
        <w:numPr>
          <w:ilvl w:val="0"/>
          <w:numId w:val="6"/>
        </w:numPr>
        <w:jc w:val="both"/>
        <w:rPr>
          <w:rFonts w:ascii="Arial" w:eastAsiaTheme="minorHAnsi" w:hAnsi="Arial" w:cs="Arial"/>
          <w:sz w:val="20"/>
          <w:szCs w:val="20"/>
        </w:rPr>
      </w:pPr>
      <w:r w:rsidRPr="00DD6491">
        <w:rPr>
          <w:rFonts w:ascii="Arial" w:eastAsiaTheme="minorHAnsi" w:hAnsi="Arial" w:cs="Arial"/>
          <w:sz w:val="20"/>
          <w:szCs w:val="20"/>
        </w:rPr>
        <w:t xml:space="preserve">„rachunku IP” należy przez to rozumieć rachunek </w:t>
      </w:r>
      <w:r w:rsidR="00B26C86">
        <w:rPr>
          <w:rFonts w:ascii="Arial" w:eastAsiaTheme="minorHAnsi" w:hAnsi="Arial" w:cs="Arial"/>
          <w:sz w:val="20"/>
          <w:szCs w:val="20"/>
        </w:rPr>
        <w:t xml:space="preserve">bankowy </w:t>
      </w:r>
      <w:r w:rsidRPr="00DD6491">
        <w:rPr>
          <w:rFonts w:ascii="Arial" w:eastAsiaTheme="minorHAnsi" w:hAnsi="Arial" w:cs="Arial"/>
          <w:sz w:val="20"/>
          <w:szCs w:val="20"/>
        </w:rPr>
        <w:t>służący do zwrotu środków</w:t>
      </w:r>
      <w:r w:rsidR="0012154C">
        <w:rPr>
          <w:rFonts w:ascii="Arial" w:eastAsiaTheme="minorHAnsi" w:hAnsi="Arial" w:cs="Arial"/>
          <w:sz w:val="20"/>
          <w:szCs w:val="20"/>
        </w:rPr>
        <w:t xml:space="preserve"> </w:t>
      </w:r>
      <w:r w:rsidR="004571C5">
        <w:rPr>
          <w:rFonts w:ascii="Arial" w:eastAsiaTheme="minorHAnsi" w:hAnsi="Arial" w:cs="Arial"/>
          <w:sz w:val="20"/>
          <w:szCs w:val="20"/>
        </w:rPr>
        <w:t xml:space="preserve">w ramach </w:t>
      </w:r>
      <w:r w:rsidR="0012154C">
        <w:rPr>
          <w:rFonts w:ascii="Arial" w:eastAsiaTheme="minorHAnsi" w:hAnsi="Arial" w:cs="Arial"/>
          <w:sz w:val="20"/>
          <w:szCs w:val="20"/>
        </w:rPr>
        <w:t>dotacji celowej oraz budżetu środków europejskich</w:t>
      </w:r>
      <w:r w:rsidR="004571C5">
        <w:rPr>
          <w:rFonts w:ascii="Arial" w:eastAsiaTheme="minorHAnsi" w:hAnsi="Arial" w:cs="Arial"/>
          <w:sz w:val="20"/>
          <w:szCs w:val="20"/>
        </w:rPr>
        <w:t>;</w:t>
      </w:r>
    </w:p>
    <w:p w14:paraId="5FB971F5" w14:textId="01659B10" w:rsidR="00446A67"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„rachunku </w:t>
      </w:r>
      <w:r w:rsidR="00FF3A2F" w:rsidRPr="002A4AA8">
        <w:rPr>
          <w:rFonts w:ascii="Arial" w:hAnsi="Arial" w:cs="Arial"/>
          <w:sz w:val="20"/>
          <w:szCs w:val="20"/>
        </w:rPr>
        <w:t xml:space="preserve">płatniczym </w:t>
      </w:r>
      <w:r w:rsidRPr="002A4AA8">
        <w:rPr>
          <w:rFonts w:ascii="Arial" w:hAnsi="Arial" w:cs="Arial"/>
          <w:sz w:val="20"/>
          <w:szCs w:val="20"/>
        </w:rPr>
        <w:t xml:space="preserve">transferowym” należy przez to rozumieć </w:t>
      </w:r>
      <w:r w:rsidR="004571C5" w:rsidRPr="004571C5">
        <w:rPr>
          <w:rFonts w:ascii="Arial" w:hAnsi="Arial" w:cs="Arial"/>
          <w:sz w:val="20"/>
          <w:szCs w:val="20"/>
        </w:rPr>
        <w:t>wyodrębniony przez Beneficjenta zgodnie z zasadami przyjętymi przez dany podmiot,</w:t>
      </w:r>
      <w:r w:rsidR="004571C5">
        <w:rPr>
          <w:rFonts w:ascii="Arial" w:hAnsi="Arial" w:cs="Arial"/>
          <w:sz w:val="20"/>
          <w:szCs w:val="20"/>
        </w:rPr>
        <w:t xml:space="preserve"> </w:t>
      </w:r>
      <w:r w:rsidRPr="002A4AA8">
        <w:rPr>
          <w:rFonts w:ascii="Arial" w:hAnsi="Arial" w:cs="Arial"/>
          <w:sz w:val="20"/>
          <w:szCs w:val="20"/>
        </w:rPr>
        <w:t xml:space="preserve">rachunek </w:t>
      </w:r>
      <w:r w:rsidR="004571C5">
        <w:rPr>
          <w:rFonts w:ascii="Arial" w:hAnsi="Arial" w:cs="Arial"/>
          <w:sz w:val="20"/>
          <w:szCs w:val="20"/>
        </w:rPr>
        <w:t xml:space="preserve">bankowy </w:t>
      </w:r>
      <w:r w:rsidRPr="002A4AA8">
        <w:rPr>
          <w:rFonts w:ascii="Arial" w:hAnsi="Arial" w:cs="Arial"/>
          <w:sz w:val="20"/>
          <w:szCs w:val="20"/>
        </w:rPr>
        <w:t xml:space="preserve">, na który trafia kwota </w:t>
      </w:r>
      <w:r w:rsidR="004571C5">
        <w:rPr>
          <w:rFonts w:ascii="Arial" w:hAnsi="Arial" w:cs="Arial"/>
          <w:sz w:val="20"/>
          <w:szCs w:val="20"/>
        </w:rPr>
        <w:t xml:space="preserve">przeznaczona na </w:t>
      </w:r>
      <w:r w:rsidR="004571C5" w:rsidRPr="002A4AA8">
        <w:rPr>
          <w:rFonts w:ascii="Arial" w:hAnsi="Arial" w:cs="Arial"/>
          <w:sz w:val="20"/>
          <w:szCs w:val="20"/>
        </w:rPr>
        <w:t>dofinansowani</w:t>
      </w:r>
      <w:r w:rsidR="004571C5">
        <w:rPr>
          <w:rFonts w:ascii="Arial" w:hAnsi="Arial" w:cs="Arial"/>
          <w:sz w:val="20"/>
          <w:szCs w:val="20"/>
        </w:rPr>
        <w:t>e</w:t>
      </w:r>
      <w:r w:rsidR="004571C5" w:rsidRPr="002A4AA8">
        <w:rPr>
          <w:rFonts w:ascii="Arial" w:hAnsi="Arial" w:cs="Arial"/>
          <w:sz w:val="20"/>
          <w:szCs w:val="20"/>
        </w:rPr>
        <w:t xml:space="preserve"> </w:t>
      </w:r>
      <w:r w:rsidRPr="002A4AA8">
        <w:rPr>
          <w:rFonts w:ascii="Arial" w:hAnsi="Arial" w:cs="Arial"/>
          <w:sz w:val="20"/>
          <w:szCs w:val="20"/>
        </w:rPr>
        <w:t>projektu;</w:t>
      </w:r>
    </w:p>
    <w:p w14:paraId="0C971911" w14:textId="25EA5773" w:rsidR="00DD6491" w:rsidRDefault="00DD6491" w:rsidP="00DD6491">
      <w:pPr>
        <w:pStyle w:val="Akapitzlist"/>
        <w:numPr>
          <w:ilvl w:val="0"/>
          <w:numId w:val="6"/>
        </w:numPr>
        <w:jc w:val="both"/>
        <w:rPr>
          <w:rFonts w:ascii="Arial" w:hAnsi="Arial" w:cs="Arial"/>
          <w:sz w:val="20"/>
          <w:szCs w:val="20"/>
        </w:rPr>
      </w:pPr>
      <w:r w:rsidRPr="00DD6491">
        <w:rPr>
          <w:rFonts w:ascii="Arial" w:hAnsi="Arial" w:cs="Arial"/>
          <w:sz w:val="20"/>
          <w:szCs w:val="20"/>
        </w:rPr>
        <w:t xml:space="preserve">„rachunku </w:t>
      </w:r>
      <w:r w:rsidR="004571C5" w:rsidRPr="004571C5">
        <w:rPr>
          <w:rFonts w:ascii="Arial" w:hAnsi="Arial" w:cs="Arial"/>
          <w:sz w:val="20"/>
          <w:szCs w:val="20"/>
        </w:rPr>
        <w:t>płatniczym Beneficjenta” należy przez to rozumieć rachunek bankowy, na który trafia, bezpośrednio lub za pośrednictwem wyodrębnionego przez Beneficjenta rachunku płatniczego transferowego, kwota przeznaczona na realizację projektu, służący jednocześnie do ponoszenia wydatków w ramach realizacji projektu</w:t>
      </w:r>
      <w:r w:rsidR="004571C5">
        <w:rPr>
          <w:rFonts w:ascii="Arial" w:hAnsi="Arial" w:cs="Arial"/>
          <w:sz w:val="20"/>
          <w:szCs w:val="20"/>
        </w:rPr>
        <w:t>;</w:t>
      </w:r>
    </w:p>
    <w:p w14:paraId="2A29993E" w14:textId="568A8AA4" w:rsidR="004608D4" w:rsidRPr="00DD6491" w:rsidRDefault="004608D4" w:rsidP="00DD6491">
      <w:pPr>
        <w:pStyle w:val="Akapitzlist"/>
        <w:numPr>
          <w:ilvl w:val="0"/>
          <w:numId w:val="6"/>
        </w:numPr>
        <w:jc w:val="both"/>
        <w:rPr>
          <w:rFonts w:ascii="Arial" w:hAnsi="Arial" w:cs="Arial"/>
          <w:sz w:val="20"/>
          <w:szCs w:val="20"/>
        </w:rPr>
      </w:pPr>
      <w:r w:rsidRPr="004608D4">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4608D4">
        <w:rPr>
          <w:rFonts w:ascii="Arial" w:hAnsi="Arial" w:cs="Arial"/>
          <w:sz w:val="20"/>
          <w:szCs w:val="20"/>
        </w:rPr>
        <w:t xml:space="preserve"> a realizatorem</w:t>
      </w:r>
      <w:r>
        <w:rPr>
          <w:rFonts w:ascii="Arial" w:hAnsi="Arial" w:cs="Arial"/>
          <w:sz w:val="20"/>
          <w:szCs w:val="20"/>
        </w:rPr>
        <w:t>;</w:t>
      </w:r>
    </w:p>
    <w:p w14:paraId="6855A974"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3952C519"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37601085"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B66A03F"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2B1E7A3D"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4B44389F" w14:textId="530C465A"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„stronie internetowej Instytucji Pośredniczącej” oznacza to stronę internetową pod adresem:</w:t>
      </w:r>
      <w:r w:rsidR="00DD6491">
        <w:rPr>
          <w:rFonts w:ascii="Arial" w:hAnsi="Arial" w:cs="Arial"/>
          <w:sz w:val="20"/>
          <w:szCs w:val="20"/>
        </w:rPr>
        <w:t xml:space="preserve"> </w:t>
      </w:r>
      <w:r w:rsidR="00DD6491" w:rsidRPr="00DD6491">
        <w:rPr>
          <w:rFonts w:ascii="Arial" w:hAnsi="Arial" w:cs="Arial"/>
          <w:sz w:val="20"/>
          <w:szCs w:val="20"/>
        </w:rPr>
        <w:t>https://funduszeue.wzp.pl.</w:t>
      </w:r>
    </w:p>
    <w:p w14:paraId="133D0A06" w14:textId="77777777" w:rsidR="00601B89" w:rsidRPr="00095756"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r w:rsidR="00601B89"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00601B89" w:rsidRPr="00095756">
        <w:rPr>
          <w:rFonts w:ascii="Arial" w:hAnsi="Arial" w:cs="Arial"/>
          <w:sz w:val="20"/>
          <w:szCs w:val="20"/>
        </w:rPr>
        <w:t xml:space="preserve"> o ochronie danych osobowych” oznacza ustawę z dnia 10 maja 2018 r. o ochronie danych osobowych </w:t>
      </w:r>
      <w:bookmarkStart w:id="6" w:name="_Hlk122348448"/>
      <w:r w:rsidR="00601B89"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6"/>
      <w:r w:rsidR="00B94993">
        <w:rPr>
          <w:rFonts w:ascii="Arial" w:hAnsi="Arial" w:cs="Arial"/>
          <w:sz w:val="20"/>
          <w:szCs w:val="20"/>
        </w:rPr>
        <w:t xml:space="preserve">1781 z </w:t>
      </w:r>
      <w:proofErr w:type="spellStart"/>
      <w:r w:rsidR="00B94993">
        <w:rPr>
          <w:rFonts w:ascii="Arial" w:hAnsi="Arial" w:cs="Arial"/>
          <w:sz w:val="20"/>
          <w:szCs w:val="20"/>
        </w:rPr>
        <w:t>późn</w:t>
      </w:r>
      <w:proofErr w:type="spellEnd"/>
      <w:r w:rsidR="00B94993">
        <w:rPr>
          <w:rFonts w:ascii="Arial" w:hAnsi="Arial" w:cs="Arial"/>
          <w:sz w:val="20"/>
          <w:szCs w:val="20"/>
        </w:rPr>
        <w:t>. zm.</w:t>
      </w:r>
      <w:r w:rsidR="00601B89" w:rsidRPr="00095756">
        <w:rPr>
          <w:rFonts w:ascii="Arial" w:hAnsi="Arial" w:cs="Arial"/>
          <w:sz w:val="20"/>
          <w:szCs w:val="20"/>
        </w:rPr>
        <w:t>);</w:t>
      </w:r>
    </w:p>
    <w:p w14:paraId="27B64EFD" w14:textId="02B5F90C"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(Dz. U. z 202</w:t>
      </w:r>
      <w:r w:rsidR="000005B2">
        <w:rPr>
          <w:rFonts w:ascii="Arial" w:hAnsi="Arial" w:cs="Arial"/>
          <w:sz w:val="20"/>
          <w:szCs w:val="20"/>
        </w:rPr>
        <w:t>3</w:t>
      </w:r>
      <w:r w:rsidR="00FC4B54">
        <w:rPr>
          <w:rFonts w:ascii="Arial" w:hAnsi="Arial" w:cs="Arial"/>
          <w:sz w:val="20"/>
          <w:szCs w:val="20"/>
        </w:rPr>
        <w:t xml:space="preserve"> </w:t>
      </w:r>
      <w:r w:rsidR="00A54B77" w:rsidRPr="00A54B77">
        <w:rPr>
          <w:rFonts w:ascii="Arial" w:hAnsi="Arial" w:cs="Arial"/>
          <w:sz w:val="20"/>
          <w:szCs w:val="20"/>
        </w:rPr>
        <w:t xml:space="preserve">r. poz. </w:t>
      </w:r>
      <w:r w:rsidR="000005B2">
        <w:rPr>
          <w:rFonts w:ascii="Arial" w:hAnsi="Arial" w:cs="Arial"/>
          <w:sz w:val="20"/>
          <w:szCs w:val="20"/>
        </w:rPr>
        <w:t xml:space="preserve">1605 </w:t>
      </w:r>
      <w:r w:rsidR="00A54B77" w:rsidRPr="00A54B77">
        <w:rPr>
          <w:rFonts w:ascii="Arial" w:hAnsi="Arial" w:cs="Arial"/>
          <w:sz w:val="20"/>
          <w:szCs w:val="20"/>
        </w:rPr>
        <w:t xml:space="preserve">z </w:t>
      </w:r>
      <w:proofErr w:type="spellStart"/>
      <w:r w:rsidR="00A54B77" w:rsidRPr="00A54B77">
        <w:rPr>
          <w:rFonts w:ascii="Arial" w:hAnsi="Arial" w:cs="Arial"/>
          <w:sz w:val="20"/>
          <w:szCs w:val="20"/>
        </w:rPr>
        <w:t>późn</w:t>
      </w:r>
      <w:proofErr w:type="spellEnd"/>
      <w:r w:rsidR="00A54B77" w:rsidRPr="00A54B77">
        <w:rPr>
          <w:rFonts w:ascii="Arial" w:hAnsi="Arial" w:cs="Arial"/>
          <w:sz w:val="20"/>
          <w:szCs w:val="20"/>
        </w:rPr>
        <w:t>. zm.)</w:t>
      </w:r>
      <w:r w:rsidRPr="00E467AA">
        <w:rPr>
          <w:rFonts w:ascii="Arial" w:hAnsi="Arial" w:cs="Arial"/>
          <w:sz w:val="20"/>
          <w:szCs w:val="20"/>
        </w:rPr>
        <w:t>;</w:t>
      </w:r>
    </w:p>
    <w:p w14:paraId="18010C57" w14:textId="77777777"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A54B77" w:rsidRPr="00E467AA">
        <w:rPr>
          <w:rFonts w:ascii="Arial" w:hAnsi="Arial" w:cs="Arial"/>
          <w:sz w:val="20"/>
          <w:szCs w:val="20"/>
        </w:rPr>
        <w:t>202</w:t>
      </w:r>
      <w:r w:rsidR="00A54B77">
        <w:rPr>
          <w:rFonts w:ascii="Arial" w:hAnsi="Arial" w:cs="Arial"/>
          <w:sz w:val="20"/>
          <w:szCs w:val="20"/>
        </w:rPr>
        <w:t>3</w:t>
      </w:r>
      <w:r w:rsidR="00A54B77" w:rsidRPr="00E467AA">
        <w:rPr>
          <w:rFonts w:ascii="Arial" w:hAnsi="Arial" w:cs="Arial"/>
          <w:sz w:val="20"/>
          <w:szCs w:val="20"/>
        </w:rPr>
        <w:t xml:space="preserve"> </w:t>
      </w:r>
      <w:r w:rsidR="00095756" w:rsidRPr="00E467AA">
        <w:rPr>
          <w:rFonts w:ascii="Arial" w:hAnsi="Arial" w:cs="Arial"/>
          <w:sz w:val="20"/>
          <w:szCs w:val="20"/>
        </w:rPr>
        <w:t xml:space="preserve">r. poz. </w:t>
      </w:r>
      <w:r w:rsidR="00A54B77">
        <w:rPr>
          <w:rFonts w:ascii="Arial" w:hAnsi="Arial" w:cs="Arial"/>
          <w:sz w:val="20"/>
          <w:szCs w:val="20"/>
        </w:rPr>
        <w:t>1270</w:t>
      </w:r>
      <w:r w:rsidR="00A54B77" w:rsidRPr="00E467AA">
        <w:rPr>
          <w:rFonts w:ascii="Arial" w:hAnsi="Arial" w:cs="Arial"/>
          <w:sz w:val="20"/>
          <w:szCs w:val="20"/>
        </w:rPr>
        <w:t xml:space="preserve"> </w:t>
      </w:r>
      <w:r w:rsidR="00095756" w:rsidRPr="00E467AA">
        <w:rPr>
          <w:rFonts w:ascii="Arial" w:hAnsi="Arial" w:cs="Arial"/>
          <w:sz w:val="20"/>
          <w:szCs w:val="20"/>
        </w:rPr>
        <w:t xml:space="preserve">z </w:t>
      </w:r>
      <w:proofErr w:type="spellStart"/>
      <w:r w:rsidR="00095756" w:rsidRPr="00E467AA">
        <w:rPr>
          <w:rFonts w:ascii="Arial" w:hAnsi="Arial" w:cs="Arial"/>
          <w:sz w:val="20"/>
          <w:szCs w:val="20"/>
        </w:rPr>
        <w:t>późn</w:t>
      </w:r>
      <w:proofErr w:type="spellEnd"/>
      <w:r w:rsidR="00095756" w:rsidRPr="00E467AA">
        <w:rPr>
          <w:rFonts w:ascii="Arial" w:hAnsi="Arial" w:cs="Arial"/>
          <w:sz w:val="20"/>
          <w:szCs w:val="20"/>
        </w:rPr>
        <w:t>. zm.</w:t>
      </w:r>
      <w:r w:rsidR="003C3635" w:rsidRPr="00E467AA">
        <w:rPr>
          <w:rFonts w:ascii="Arial" w:hAnsi="Arial" w:cs="Arial"/>
          <w:sz w:val="20"/>
          <w:szCs w:val="20"/>
        </w:rPr>
        <w:t>);</w:t>
      </w:r>
    </w:p>
    <w:p w14:paraId="7B432391"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59B87A32"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534A835"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2025BD24"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7"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7"/>
      <w:r w:rsidR="000F2CBA" w:rsidRPr="002A4AA8">
        <w:rPr>
          <w:rFonts w:ascii="Arial" w:hAnsi="Arial" w:cs="Arial"/>
          <w:i/>
          <w:sz w:val="20"/>
          <w:szCs w:val="20"/>
        </w:rPr>
        <w:t>;</w:t>
      </w:r>
    </w:p>
    <w:p w14:paraId="62D5D748"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40B0D0C1"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5A454FA8"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8" w:name="_Hlk132791213"/>
      <w:r w:rsidRPr="00B85F0B">
        <w:rPr>
          <w:rFonts w:ascii="Arial" w:hAnsi="Arial" w:cs="Arial"/>
          <w:sz w:val="20"/>
          <w:szCs w:val="20"/>
        </w:rPr>
        <w:t>wydatków na lata 2021-2027</w:t>
      </w:r>
      <w:bookmarkEnd w:id="8"/>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300DCE2D"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1CAB6EA4"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77C03855"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243DFBE8"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78F5C3D3"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07667FF9"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024832ED"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6D65BC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088CC00A"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9"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1AAFEDB7" w14:textId="77777777" w:rsidR="003D6705" w:rsidRPr="002A4AA8"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z następujących źródeł</w:t>
      </w:r>
      <w:r w:rsidR="003D6705" w:rsidRPr="002A4AA8">
        <w:rPr>
          <w:rFonts w:ascii="Arial" w:hAnsi="Arial" w:cs="Arial"/>
          <w:sz w:val="20"/>
          <w:szCs w:val="20"/>
        </w:rPr>
        <w:t>:</w:t>
      </w:r>
    </w:p>
    <w:p w14:paraId="6A3F5427" w14:textId="0B6CE8AD" w:rsidR="003D6705" w:rsidRPr="005621F1"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w:t>
      </w:r>
      <w:r w:rsidR="009F31F7" w:rsidRPr="002A4AA8">
        <w:rPr>
          <w:rFonts w:ascii="Arial" w:hAnsi="Arial" w:cs="Arial"/>
          <w:sz w:val="20"/>
          <w:szCs w:val="20"/>
        </w:rPr>
        <w:t xml:space="preserve">europejskich </w:t>
      </w:r>
      <w:r w:rsidRPr="002A4AA8">
        <w:rPr>
          <w:rFonts w:ascii="Arial" w:hAnsi="Arial" w:cs="Arial"/>
          <w:iCs/>
          <w:sz w:val="20"/>
          <w:szCs w:val="20"/>
        </w:rPr>
        <w:t>w kwocie … zł (</w:t>
      </w:r>
      <w:r w:rsidRPr="005621F1">
        <w:rPr>
          <w:rFonts w:ascii="Arial" w:hAnsi="Arial" w:cs="Arial"/>
          <w:iCs/>
          <w:sz w:val="20"/>
          <w:szCs w:val="20"/>
        </w:rPr>
        <w:t>słownie: …), co stanowi</w:t>
      </w:r>
      <w:r w:rsidR="00FD2C37" w:rsidRPr="005621F1">
        <w:rPr>
          <w:rFonts w:ascii="Arial" w:hAnsi="Arial" w:cs="Arial"/>
          <w:iCs/>
          <w:sz w:val="20"/>
          <w:szCs w:val="20"/>
        </w:rPr>
        <w:t xml:space="preserve"> </w:t>
      </w:r>
      <w:r w:rsidR="00E96DE7" w:rsidRPr="005621F1">
        <w:rPr>
          <w:rFonts w:ascii="Arial" w:hAnsi="Arial" w:cs="Arial"/>
          <w:iCs/>
          <w:sz w:val="20"/>
          <w:szCs w:val="20"/>
        </w:rPr>
        <w:t>maksymalnie</w:t>
      </w:r>
      <w:r w:rsidRPr="005621F1">
        <w:rPr>
          <w:rFonts w:ascii="Arial" w:hAnsi="Arial" w:cs="Arial"/>
          <w:iCs/>
          <w:sz w:val="20"/>
          <w:szCs w:val="20"/>
        </w:rPr>
        <w:t xml:space="preserve">  </w:t>
      </w:r>
      <w:r w:rsidR="00881AEE">
        <w:rPr>
          <w:rFonts w:ascii="Arial" w:hAnsi="Arial" w:cs="Arial"/>
          <w:iCs/>
          <w:sz w:val="20"/>
          <w:szCs w:val="20"/>
        </w:rPr>
        <w:t>85,00</w:t>
      </w:r>
      <w:r w:rsidR="00881AEE" w:rsidRPr="005621F1">
        <w:rPr>
          <w:rFonts w:ascii="Arial" w:hAnsi="Arial" w:cs="Arial"/>
          <w:iCs/>
          <w:sz w:val="20"/>
          <w:szCs w:val="20"/>
        </w:rPr>
        <w:t xml:space="preserve"> </w:t>
      </w:r>
      <w:r w:rsidRPr="005621F1">
        <w:rPr>
          <w:rFonts w:ascii="Arial" w:hAnsi="Arial" w:cs="Arial"/>
          <w:iCs/>
          <w:sz w:val="20"/>
          <w:szCs w:val="20"/>
        </w:rPr>
        <w:t>%</w:t>
      </w:r>
      <w:r w:rsidR="00E96DE7" w:rsidRPr="005621F1">
        <w:rPr>
          <w:rStyle w:val="Odwoanieprzypisudolnego"/>
          <w:rFonts w:ascii="Arial" w:hAnsi="Arial" w:cs="Arial"/>
          <w:iCs/>
          <w:sz w:val="20"/>
          <w:szCs w:val="20"/>
        </w:rPr>
        <w:footnoteReference w:id="11"/>
      </w:r>
      <w:r w:rsidRPr="005621F1">
        <w:rPr>
          <w:rFonts w:ascii="Arial" w:hAnsi="Arial" w:cs="Arial"/>
          <w:iCs/>
          <w:sz w:val="20"/>
          <w:szCs w:val="20"/>
        </w:rPr>
        <w:t xml:space="preserve"> wydatków kwalifikowalnych Projektu,</w:t>
      </w:r>
    </w:p>
    <w:p w14:paraId="1A8C51BC" w14:textId="77777777" w:rsidR="003D6705" w:rsidRPr="005621F1" w:rsidRDefault="003D6705" w:rsidP="009D3F46">
      <w:pPr>
        <w:pStyle w:val="Tekstpodstawowy"/>
        <w:numPr>
          <w:ilvl w:val="1"/>
          <w:numId w:val="32"/>
        </w:numPr>
        <w:tabs>
          <w:tab w:val="clear" w:pos="900"/>
        </w:tabs>
        <w:spacing w:after="60"/>
        <w:rPr>
          <w:rFonts w:ascii="Arial" w:hAnsi="Arial" w:cs="Arial"/>
          <w:sz w:val="20"/>
          <w:szCs w:val="20"/>
        </w:rPr>
      </w:pPr>
      <w:r w:rsidRPr="005621F1">
        <w:rPr>
          <w:rFonts w:ascii="Arial" w:hAnsi="Arial" w:cs="Arial"/>
          <w:sz w:val="20"/>
          <w:szCs w:val="20"/>
        </w:rPr>
        <w:t xml:space="preserve">ze środków dotacji celowej </w:t>
      </w:r>
      <w:r w:rsidRPr="005621F1">
        <w:rPr>
          <w:rFonts w:ascii="Arial" w:hAnsi="Arial" w:cs="Arial"/>
          <w:iCs/>
          <w:sz w:val="20"/>
          <w:szCs w:val="20"/>
        </w:rPr>
        <w:t>w kwocie … zł (słownie: …)</w:t>
      </w:r>
      <w:r w:rsidRPr="005621F1">
        <w:rPr>
          <w:rFonts w:ascii="Arial" w:hAnsi="Arial" w:cs="Arial"/>
          <w:sz w:val="20"/>
          <w:szCs w:val="20"/>
        </w:rPr>
        <w:t>;</w:t>
      </w:r>
    </w:p>
    <w:p w14:paraId="14284C8D" w14:textId="554A2AA0" w:rsidR="003D6705" w:rsidRPr="005621F1" w:rsidRDefault="003D6705" w:rsidP="009D3F46">
      <w:pPr>
        <w:pStyle w:val="Tekstpodstawowy"/>
        <w:numPr>
          <w:ilvl w:val="0"/>
          <w:numId w:val="23"/>
        </w:numPr>
        <w:spacing w:after="60"/>
        <w:rPr>
          <w:rFonts w:ascii="Arial" w:hAnsi="Arial" w:cs="Arial"/>
          <w:sz w:val="20"/>
          <w:szCs w:val="20"/>
        </w:rPr>
      </w:pPr>
      <w:r w:rsidRPr="005621F1">
        <w:rPr>
          <w:rFonts w:ascii="Arial" w:hAnsi="Arial" w:cs="Arial"/>
          <w:sz w:val="20"/>
          <w:szCs w:val="20"/>
        </w:rPr>
        <w:lastRenderedPageBreak/>
        <w:t>wkład własny w kwocie … zł (słownie …)</w:t>
      </w:r>
      <w:r w:rsidRPr="005621F1">
        <w:rPr>
          <w:rFonts w:ascii="Arial" w:hAnsi="Arial" w:cs="Arial"/>
          <w:iCs/>
          <w:sz w:val="20"/>
          <w:szCs w:val="20"/>
        </w:rPr>
        <w:t xml:space="preserve">, </w:t>
      </w:r>
      <w:r w:rsidR="000445EB" w:rsidRPr="005621F1">
        <w:rPr>
          <w:rFonts w:ascii="Arial" w:hAnsi="Arial" w:cs="Arial"/>
          <w:iCs/>
          <w:sz w:val="20"/>
          <w:szCs w:val="20"/>
        </w:rPr>
        <w:t xml:space="preserve">który stanowi </w:t>
      </w:r>
      <w:r w:rsidR="00881AEE" w:rsidRPr="00881AEE">
        <w:t xml:space="preserve"> </w:t>
      </w:r>
      <w:r w:rsidR="00881AEE" w:rsidRPr="00881AEE">
        <w:rPr>
          <w:rFonts w:ascii="Arial" w:hAnsi="Arial" w:cs="Arial"/>
          <w:iCs/>
          <w:sz w:val="20"/>
          <w:szCs w:val="20"/>
        </w:rPr>
        <w:t>nie mniej niż</w:t>
      </w:r>
      <w:r w:rsidR="008D0841" w:rsidRPr="005621F1">
        <w:rPr>
          <w:rFonts w:ascii="Arial" w:hAnsi="Arial" w:cs="Arial"/>
          <w:iCs/>
          <w:sz w:val="20"/>
          <w:szCs w:val="20"/>
        </w:rPr>
        <w:t xml:space="preserve"> </w:t>
      </w:r>
      <w:r w:rsidR="000445EB" w:rsidRPr="005621F1">
        <w:rPr>
          <w:rFonts w:ascii="Arial" w:hAnsi="Arial" w:cs="Arial"/>
          <w:iCs/>
          <w:sz w:val="20"/>
          <w:szCs w:val="20"/>
        </w:rPr>
        <w:t>... %</w:t>
      </w:r>
      <w:r w:rsidR="00E96DE7" w:rsidRPr="005621F1">
        <w:rPr>
          <w:rStyle w:val="Odwoanieprzypisudolnego"/>
          <w:rFonts w:ascii="Arial" w:hAnsi="Arial" w:cs="Arial"/>
          <w:iCs/>
          <w:sz w:val="20"/>
          <w:szCs w:val="20"/>
        </w:rPr>
        <w:footnoteReference w:id="12"/>
      </w:r>
      <w:r w:rsidR="000445EB" w:rsidRPr="005621F1">
        <w:rPr>
          <w:rFonts w:ascii="Arial" w:hAnsi="Arial" w:cs="Arial"/>
          <w:iCs/>
          <w:sz w:val="20"/>
          <w:szCs w:val="20"/>
        </w:rPr>
        <w:t xml:space="preserve"> wydatków kwalifikowalnych Projektu, </w:t>
      </w:r>
      <w:r w:rsidRPr="005621F1">
        <w:rPr>
          <w:rFonts w:ascii="Arial" w:hAnsi="Arial" w:cs="Arial"/>
          <w:iCs/>
          <w:sz w:val="20"/>
          <w:szCs w:val="20"/>
        </w:rPr>
        <w:t>z następujących źródeł</w:t>
      </w:r>
      <w:r w:rsidR="000F6793" w:rsidRPr="005621F1">
        <w:rPr>
          <w:rStyle w:val="Odwoanieprzypisudolnego"/>
          <w:rFonts w:ascii="Arial" w:hAnsi="Arial" w:cs="Arial"/>
          <w:iCs/>
          <w:sz w:val="20"/>
          <w:szCs w:val="20"/>
        </w:rPr>
        <w:footnoteReference w:id="13"/>
      </w:r>
      <w:r w:rsidRPr="005621F1">
        <w:rPr>
          <w:rFonts w:ascii="Arial" w:hAnsi="Arial" w:cs="Arial"/>
          <w:sz w:val="20"/>
          <w:szCs w:val="20"/>
        </w:rPr>
        <w:t>:</w:t>
      </w:r>
    </w:p>
    <w:p w14:paraId="690D79FD" w14:textId="77777777" w:rsidR="003D6705" w:rsidRPr="005621F1" w:rsidRDefault="003D6705" w:rsidP="009D3F46">
      <w:pPr>
        <w:pStyle w:val="Tekstpodstawowy"/>
        <w:numPr>
          <w:ilvl w:val="0"/>
          <w:numId w:val="33"/>
        </w:numPr>
        <w:tabs>
          <w:tab w:val="clear" w:pos="900"/>
        </w:tabs>
        <w:spacing w:after="60"/>
        <w:rPr>
          <w:rFonts w:ascii="Arial" w:hAnsi="Arial" w:cs="Arial"/>
          <w:sz w:val="20"/>
          <w:szCs w:val="20"/>
        </w:rPr>
      </w:pPr>
      <w:r w:rsidRPr="005621F1">
        <w:rPr>
          <w:rFonts w:ascii="Arial" w:hAnsi="Arial" w:cs="Arial"/>
          <w:sz w:val="20"/>
          <w:szCs w:val="20"/>
        </w:rPr>
        <w:t>ze środków …… w kwocie … zł (słownie …),</w:t>
      </w:r>
    </w:p>
    <w:p w14:paraId="450DC4AA" w14:textId="77777777" w:rsidR="003D6705" w:rsidRPr="005621F1" w:rsidRDefault="003D6705" w:rsidP="009D3F46">
      <w:pPr>
        <w:pStyle w:val="Tekstpodstawowy"/>
        <w:numPr>
          <w:ilvl w:val="0"/>
          <w:numId w:val="33"/>
        </w:numPr>
        <w:tabs>
          <w:tab w:val="clear" w:pos="900"/>
        </w:tabs>
        <w:spacing w:after="60"/>
        <w:rPr>
          <w:rFonts w:ascii="Arial" w:hAnsi="Arial" w:cs="Arial"/>
          <w:sz w:val="20"/>
          <w:szCs w:val="20"/>
        </w:rPr>
      </w:pPr>
      <w:r w:rsidRPr="005621F1">
        <w:rPr>
          <w:rFonts w:ascii="Arial" w:hAnsi="Arial" w:cs="Arial"/>
          <w:sz w:val="20"/>
          <w:szCs w:val="20"/>
        </w:rPr>
        <w:t>ze środków …… w kwocie … zł (słownie …).</w:t>
      </w:r>
    </w:p>
    <w:bookmarkEnd w:id="9"/>
    <w:p w14:paraId="3C3E7ADC" w14:textId="77777777" w:rsidR="003E0F1C" w:rsidRPr="002A4AA8"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2A4AA8">
        <w:rPr>
          <w:rFonts w:ascii="Arial" w:hAnsi="Arial" w:cs="Arial"/>
          <w:sz w:val="20"/>
          <w:szCs w:val="20"/>
        </w:rPr>
        <w:t>D</w:t>
      </w:r>
      <w:r w:rsidR="009D490C" w:rsidRPr="002A4AA8">
        <w:rPr>
          <w:rFonts w:ascii="Arial" w:hAnsi="Arial" w:cs="Arial"/>
          <w:sz w:val="20"/>
          <w:szCs w:val="20"/>
        </w:rPr>
        <w:t>ofinansowanie</w:t>
      </w:r>
      <w:r w:rsidRPr="002A4AA8">
        <w:rPr>
          <w:rFonts w:ascii="Arial" w:hAnsi="Arial" w:cs="Arial"/>
          <w:sz w:val="20"/>
          <w:szCs w:val="20"/>
        </w:rPr>
        <w:t xml:space="preserve">, o którym mowa w ust. </w:t>
      </w:r>
      <w:r w:rsidR="008752C0" w:rsidRPr="002A4AA8">
        <w:rPr>
          <w:rFonts w:ascii="Arial" w:hAnsi="Arial" w:cs="Arial"/>
          <w:sz w:val="20"/>
          <w:szCs w:val="20"/>
        </w:rPr>
        <w:t xml:space="preserve">2 pkt </w:t>
      </w:r>
      <w:r w:rsidR="0081354D" w:rsidRPr="002A4AA8">
        <w:rPr>
          <w:rFonts w:ascii="Arial" w:hAnsi="Arial" w:cs="Arial"/>
          <w:sz w:val="20"/>
          <w:szCs w:val="20"/>
        </w:rPr>
        <w:t>1</w:t>
      </w:r>
      <w:r w:rsidR="001E6817" w:rsidRPr="002A4AA8">
        <w:rPr>
          <w:rFonts w:ascii="Arial" w:hAnsi="Arial" w:cs="Arial"/>
          <w:sz w:val="20"/>
          <w:szCs w:val="20"/>
        </w:rPr>
        <w:t>,</w:t>
      </w:r>
      <w:r w:rsidR="00DF6FE3" w:rsidRPr="002A4AA8">
        <w:rPr>
          <w:rFonts w:ascii="Arial" w:hAnsi="Arial" w:cs="Arial"/>
          <w:sz w:val="20"/>
          <w:szCs w:val="20"/>
        </w:rPr>
        <w:t xml:space="preserve"> </w:t>
      </w:r>
      <w:r w:rsidRPr="002A4AA8">
        <w:rPr>
          <w:rFonts w:ascii="Arial" w:hAnsi="Arial" w:cs="Arial"/>
          <w:sz w:val="20"/>
          <w:szCs w:val="20"/>
        </w:rPr>
        <w:t xml:space="preserve">jest przeznaczone na </w:t>
      </w:r>
      <w:r w:rsidR="00833677" w:rsidRPr="002A4AA8">
        <w:rPr>
          <w:rFonts w:ascii="Arial" w:hAnsi="Arial" w:cs="Arial"/>
          <w:sz w:val="20"/>
          <w:szCs w:val="20"/>
        </w:rPr>
        <w:t xml:space="preserve">pokrycie wydatków </w:t>
      </w:r>
      <w:r w:rsidR="00017C1A" w:rsidRPr="002A4AA8">
        <w:rPr>
          <w:rFonts w:ascii="Arial" w:hAnsi="Arial" w:cs="Arial"/>
          <w:sz w:val="20"/>
          <w:szCs w:val="20"/>
        </w:rPr>
        <w:t xml:space="preserve">kwalifikowalnych </w:t>
      </w:r>
      <w:r w:rsidRPr="002A4AA8">
        <w:rPr>
          <w:rFonts w:ascii="Arial" w:hAnsi="Arial" w:cs="Arial"/>
          <w:sz w:val="20"/>
          <w:szCs w:val="20"/>
        </w:rPr>
        <w:t xml:space="preserve">ponoszonych przez Beneficjenta </w:t>
      </w:r>
      <w:r w:rsidR="001D3F2F" w:rsidRPr="00BE5AE7">
        <w:rPr>
          <w:rFonts w:ascii="Arial" w:hAnsi="Arial" w:cs="Arial"/>
          <w:i/>
          <w:iCs/>
          <w:sz w:val="20"/>
          <w:szCs w:val="20"/>
        </w:rPr>
        <w:t>i Partnerów</w:t>
      </w:r>
      <w:r w:rsidR="00017C1A" w:rsidRPr="002A4AA8">
        <w:rPr>
          <w:rStyle w:val="Odwoanieprzypisudolnego"/>
          <w:rFonts w:ascii="Arial" w:hAnsi="Arial" w:cs="Arial"/>
          <w:sz w:val="20"/>
          <w:szCs w:val="20"/>
        </w:rPr>
        <w:footnoteReference w:id="14"/>
      </w:r>
      <w:r w:rsidR="001D3F2F" w:rsidRPr="002A4AA8">
        <w:rPr>
          <w:rFonts w:ascii="Arial" w:hAnsi="Arial" w:cs="Arial"/>
          <w:sz w:val="20"/>
          <w:szCs w:val="20"/>
        </w:rPr>
        <w:t xml:space="preserve"> </w:t>
      </w:r>
      <w:r w:rsidRPr="002A4AA8">
        <w:rPr>
          <w:rFonts w:ascii="Arial" w:hAnsi="Arial" w:cs="Arial"/>
          <w:sz w:val="20"/>
          <w:szCs w:val="20"/>
        </w:rPr>
        <w:t>w związku z realizacją Projektu</w:t>
      </w:r>
      <w:r w:rsidR="009F06D4" w:rsidRPr="002A4AA8">
        <w:rPr>
          <w:rFonts w:ascii="Arial" w:hAnsi="Arial" w:cs="Arial"/>
          <w:sz w:val="20"/>
          <w:szCs w:val="20"/>
        </w:rPr>
        <w:t>.</w:t>
      </w:r>
      <w:r w:rsidR="00312BB2" w:rsidRPr="002A4AA8">
        <w:rPr>
          <w:rFonts w:ascii="Arial" w:hAnsi="Arial" w:cs="Arial"/>
          <w:sz w:val="20"/>
          <w:szCs w:val="20"/>
        </w:rPr>
        <w:t xml:space="preserve"> </w:t>
      </w:r>
    </w:p>
    <w:p w14:paraId="43FC203D"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2A4AA8">
        <w:rPr>
          <w:rFonts w:ascii="Arial" w:hAnsi="Arial" w:cs="Arial"/>
          <w:iCs/>
          <w:sz w:val="20"/>
          <w:szCs w:val="20"/>
        </w:rPr>
        <w:t xml:space="preserve">W przypadku niewniesienia </w:t>
      </w:r>
      <w:r w:rsidR="008752C0" w:rsidRPr="002A4AA8">
        <w:rPr>
          <w:rFonts w:ascii="Arial" w:hAnsi="Arial" w:cs="Arial"/>
          <w:iCs/>
          <w:sz w:val="20"/>
          <w:szCs w:val="20"/>
        </w:rPr>
        <w:t xml:space="preserve">przez Beneficjenta </w:t>
      </w:r>
      <w:r w:rsidR="008752C0" w:rsidRPr="00BE5AE7">
        <w:rPr>
          <w:rFonts w:ascii="Arial" w:hAnsi="Arial" w:cs="Arial"/>
          <w:i/>
          <w:sz w:val="20"/>
          <w:szCs w:val="20"/>
        </w:rPr>
        <w:t>i Partnerów</w:t>
      </w:r>
      <w:r w:rsidR="00EC365A" w:rsidRPr="002A4AA8">
        <w:rPr>
          <w:rStyle w:val="Odwoanieprzypisudolnego"/>
          <w:rFonts w:ascii="Arial" w:hAnsi="Arial" w:cs="Arial"/>
          <w:iCs/>
          <w:sz w:val="20"/>
          <w:szCs w:val="20"/>
        </w:rPr>
        <w:footnoteReference w:id="15"/>
      </w:r>
      <w:r w:rsidR="008752C0" w:rsidRPr="002A4AA8">
        <w:rPr>
          <w:rFonts w:ascii="Arial" w:hAnsi="Arial" w:cs="Arial"/>
          <w:iCs/>
          <w:sz w:val="20"/>
          <w:szCs w:val="20"/>
        </w:rPr>
        <w:t xml:space="preserve"> </w:t>
      </w:r>
      <w:r w:rsidRPr="002A4AA8">
        <w:rPr>
          <w:rFonts w:ascii="Arial" w:hAnsi="Arial" w:cs="Arial"/>
          <w:iCs/>
          <w:sz w:val="20"/>
          <w:szCs w:val="20"/>
        </w:rPr>
        <w:t>wkładu własnego w kwocie</w:t>
      </w:r>
      <w:r w:rsidR="008752C0" w:rsidRPr="002A4AA8">
        <w:rPr>
          <w:rFonts w:ascii="Arial" w:hAnsi="Arial" w:cs="Arial"/>
          <w:iCs/>
          <w:sz w:val="20"/>
          <w:szCs w:val="20"/>
        </w:rPr>
        <w:t>,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A6DA797"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1BC3271F" w14:textId="7AA8DC63"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ku, gdy Beneficjent zaplanował w ramach projektu wydatki w ramach cross-</w:t>
      </w:r>
      <w:proofErr w:type="spellStart"/>
      <w:r w:rsidRPr="002A4AA8">
        <w:rPr>
          <w:rFonts w:ascii="Arial" w:hAnsi="Arial" w:cs="Arial"/>
          <w:sz w:val="20"/>
          <w:szCs w:val="20"/>
        </w:rPr>
        <w:t>financingu</w:t>
      </w:r>
      <w:proofErr w:type="spellEnd"/>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00D72B7C" w:rsidRPr="005621F1">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3B1BB13C" w14:textId="77777777" w:rsidR="005621F1" w:rsidRPr="002A4AA8" w:rsidRDefault="005621F1" w:rsidP="005621F1">
      <w:pPr>
        <w:pStyle w:val="Tekstpodstawowy"/>
        <w:tabs>
          <w:tab w:val="clear" w:pos="900"/>
        </w:tabs>
        <w:autoSpaceDE w:val="0"/>
        <w:autoSpaceDN w:val="0"/>
        <w:spacing w:after="60"/>
        <w:ind w:left="360"/>
        <w:rPr>
          <w:rFonts w:ascii="Arial" w:hAnsi="Arial" w:cs="Arial"/>
          <w:sz w:val="20"/>
          <w:szCs w:val="20"/>
        </w:rPr>
      </w:pPr>
    </w:p>
    <w:p w14:paraId="28C08CE1" w14:textId="77777777" w:rsidR="00B86C41" w:rsidRPr="002A4AA8" w:rsidRDefault="00B86C41" w:rsidP="00350F7A">
      <w:pPr>
        <w:pStyle w:val="Tekstpodstawowy"/>
        <w:spacing w:after="60"/>
        <w:ind w:left="360"/>
        <w:rPr>
          <w:rFonts w:ascii="Arial" w:hAnsi="Arial" w:cs="Arial"/>
          <w:sz w:val="20"/>
          <w:szCs w:val="20"/>
        </w:rPr>
      </w:pPr>
    </w:p>
    <w:p w14:paraId="7DE96B8D"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7ECFFBED"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0C00AF1C"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114A69F7"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6ECFE352"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3850C2A4" w14:textId="77777777" w:rsidR="004E28E0" w:rsidRPr="002A4AA8" w:rsidRDefault="004E28E0" w:rsidP="00350F7A">
      <w:pPr>
        <w:pStyle w:val="Tekstpodstawowy"/>
        <w:spacing w:after="60"/>
        <w:jc w:val="center"/>
        <w:rPr>
          <w:rFonts w:ascii="Arial" w:hAnsi="Arial" w:cs="Arial"/>
          <w:sz w:val="20"/>
          <w:szCs w:val="20"/>
        </w:rPr>
      </w:pPr>
    </w:p>
    <w:p w14:paraId="0D47DF2E"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194993C5"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36B6BEEA"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BC6E263"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37E7BF77" w14:textId="77777777"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xml:space="preserve">, w tym przekazanie danych koordynatora do Instytucji Pośredniczącej </w:t>
      </w:r>
      <w:r w:rsidR="00034675" w:rsidRPr="00E467AA">
        <w:rPr>
          <w:rFonts w:ascii="Arial" w:hAnsi="Arial" w:cs="Arial"/>
          <w:sz w:val="20"/>
          <w:szCs w:val="20"/>
        </w:rPr>
        <w:t xml:space="preserve">            </w:t>
      </w:r>
      <w:r w:rsidR="005A22E1" w:rsidRPr="00E467AA">
        <w:rPr>
          <w:rFonts w:ascii="Arial" w:hAnsi="Arial" w:cs="Arial"/>
          <w:sz w:val="20"/>
          <w:szCs w:val="20"/>
        </w:rPr>
        <w:t>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50A9075B"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7F8C00B3" w14:textId="77777777" w:rsidR="00813596" w:rsidRPr="002A4AA8" w:rsidRDefault="004450E0"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zbierani</w:t>
      </w:r>
      <w:r w:rsidR="00673A43" w:rsidRPr="002A4AA8">
        <w:rPr>
          <w:rFonts w:ascii="Arial" w:hAnsi="Arial" w:cs="Arial"/>
          <w:sz w:val="20"/>
          <w:szCs w:val="20"/>
        </w:rPr>
        <w:t>e</w:t>
      </w:r>
      <w:r w:rsidRPr="002A4AA8">
        <w:rPr>
          <w:rFonts w:ascii="Arial" w:hAnsi="Arial" w:cs="Arial"/>
          <w:sz w:val="20"/>
          <w:szCs w:val="20"/>
        </w:rPr>
        <w:t xml:space="preserve"> danych </w:t>
      </w:r>
      <w:r w:rsidR="002C4BA6" w:rsidRPr="002A4AA8">
        <w:rPr>
          <w:rFonts w:ascii="Arial" w:hAnsi="Arial" w:cs="Arial"/>
          <w:sz w:val="20"/>
          <w:szCs w:val="20"/>
        </w:rPr>
        <w:t xml:space="preserve">osobowych </w:t>
      </w:r>
      <w:r w:rsidRPr="002A4AA8">
        <w:rPr>
          <w:rFonts w:ascii="Arial" w:hAnsi="Arial" w:cs="Arial"/>
          <w:sz w:val="20"/>
          <w:szCs w:val="20"/>
        </w:rPr>
        <w:t xml:space="preserve">uczestników </w:t>
      </w:r>
      <w:r w:rsidR="002A7DB9" w:rsidRPr="002A4AA8">
        <w:rPr>
          <w:rFonts w:ascii="Arial" w:hAnsi="Arial" w:cs="Arial"/>
          <w:sz w:val="20"/>
          <w:szCs w:val="20"/>
        </w:rPr>
        <w:t>P</w:t>
      </w:r>
      <w:r w:rsidRPr="002A4AA8">
        <w:rPr>
          <w:rFonts w:ascii="Arial" w:hAnsi="Arial" w:cs="Arial"/>
          <w:sz w:val="20"/>
          <w:szCs w:val="20"/>
        </w:rPr>
        <w:t xml:space="preserve">rojektu zgodnie z </w:t>
      </w:r>
      <w:r w:rsidR="00B16985" w:rsidRPr="002A4AA8">
        <w:rPr>
          <w:rFonts w:ascii="Arial" w:hAnsi="Arial" w:cs="Arial"/>
          <w:i/>
          <w:sz w:val="20"/>
          <w:szCs w:val="20"/>
        </w:rPr>
        <w:t>W</w:t>
      </w:r>
      <w:r w:rsidRPr="002A4AA8">
        <w:rPr>
          <w:rFonts w:ascii="Arial" w:hAnsi="Arial" w:cs="Arial"/>
          <w:i/>
          <w:sz w:val="20"/>
          <w:szCs w:val="20"/>
        </w:rPr>
        <w:t>ytyczny</w:t>
      </w:r>
      <w:r w:rsidR="002A7DB9" w:rsidRPr="002A4AA8">
        <w:rPr>
          <w:rFonts w:ascii="Arial" w:hAnsi="Arial" w:cs="Arial"/>
          <w:i/>
          <w:sz w:val="20"/>
          <w:szCs w:val="20"/>
        </w:rPr>
        <w:t>mi</w:t>
      </w:r>
      <w:r w:rsidR="00B16985" w:rsidRPr="002A4AA8">
        <w:rPr>
          <w:rFonts w:ascii="Arial" w:hAnsi="Arial" w:cs="Arial"/>
          <w:i/>
          <w:sz w:val="20"/>
          <w:szCs w:val="20"/>
        </w:rPr>
        <w:t xml:space="preserve"> </w:t>
      </w:r>
      <w:r w:rsidR="00E74C2A">
        <w:rPr>
          <w:rFonts w:ascii="Arial" w:hAnsi="Arial" w:cs="Arial"/>
          <w:i/>
          <w:sz w:val="20"/>
          <w:szCs w:val="20"/>
        </w:rPr>
        <w:t>dotyczącym</w:t>
      </w:r>
      <w:r w:rsidR="00941E56">
        <w:rPr>
          <w:rFonts w:ascii="Arial" w:hAnsi="Arial" w:cs="Arial"/>
          <w:i/>
          <w:sz w:val="20"/>
          <w:szCs w:val="20"/>
        </w:rPr>
        <w:t>i</w:t>
      </w:r>
      <w:r w:rsidR="00B16985" w:rsidRPr="002A4AA8">
        <w:rPr>
          <w:rFonts w:ascii="Arial" w:hAnsi="Arial" w:cs="Arial"/>
          <w:i/>
          <w:sz w:val="20"/>
          <w:szCs w:val="20"/>
        </w:rPr>
        <w:t xml:space="preserve"> monitorowania</w:t>
      </w:r>
      <w:r w:rsidR="00813596" w:rsidRPr="002A4AA8">
        <w:rPr>
          <w:rFonts w:ascii="Arial" w:hAnsi="Arial" w:cs="Arial"/>
          <w:sz w:val="20"/>
          <w:szCs w:val="20"/>
        </w:rPr>
        <w:t>;</w:t>
      </w:r>
    </w:p>
    <w:p w14:paraId="3903E0A4"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4CDD91B"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480EBF5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78D05BD3"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6C5FB65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2EE24D9E"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w:t>
      </w:r>
      <w:proofErr w:type="spellStart"/>
      <w:r w:rsidRPr="00C25D48">
        <w:rPr>
          <w:rFonts w:ascii="Arial" w:hAnsi="Arial" w:cs="Arial"/>
          <w:sz w:val="20"/>
          <w:szCs w:val="20"/>
        </w:rPr>
        <w:t>Significant</w:t>
      </w:r>
      <w:proofErr w:type="spellEnd"/>
      <w:r w:rsidRPr="00C25D48">
        <w:rPr>
          <w:rFonts w:ascii="Arial" w:hAnsi="Arial" w:cs="Arial"/>
          <w:sz w:val="20"/>
          <w:szCs w:val="20"/>
        </w:rPr>
        <w:t xml:space="preserve"> </w:t>
      </w:r>
      <w:proofErr w:type="spellStart"/>
      <w:r w:rsidRPr="00C25D48">
        <w:rPr>
          <w:rFonts w:ascii="Arial" w:hAnsi="Arial" w:cs="Arial"/>
          <w:sz w:val="20"/>
          <w:szCs w:val="20"/>
        </w:rPr>
        <w:t>Harm</w:t>
      </w:r>
      <w:proofErr w:type="spellEnd"/>
      <w:r w:rsidRPr="00C25D48">
        <w:rPr>
          <w:rFonts w:ascii="Arial" w:hAnsi="Arial" w:cs="Arial"/>
          <w:sz w:val="20"/>
          <w:szCs w:val="20"/>
        </w:rPr>
        <w:t xml:space="preserve">) </w:t>
      </w:r>
    </w:p>
    <w:p w14:paraId="3AC87A8B"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3811FFA9" w14:textId="77777777"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2022 r. poz. 2782 z </w:t>
      </w:r>
      <w:proofErr w:type="spellStart"/>
      <w:r w:rsidR="00B04252" w:rsidRPr="00BB5189">
        <w:rPr>
          <w:rFonts w:ascii="Arial" w:hAnsi="Arial" w:cs="Arial"/>
          <w:i/>
          <w:sz w:val="20"/>
          <w:szCs w:val="20"/>
        </w:rPr>
        <w:t>późn</w:t>
      </w:r>
      <w:proofErr w:type="spellEnd"/>
      <w:r w:rsidR="00B04252" w:rsidRPr="00BB5189">
        <w:rPr>
          <w:rFonts w:ascii="Arial" w:hAnsi="Arial" w:cs="Arial"/>
          <w:i/>
          <w:sz w:val="20"/>
          <w:szCs w:val="20"/>
        </w:rPr>
        <w:t>. zm.)</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2589D614"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33E69562"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2FFD9B75"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 xml:space="preserve">w Wytycznych dotyczących realizacji projektów z udziałem </w:t>
      </w:r>
      <w:r w:rsidR="00817A9A" w:rsidRPr="00BB5189">
        <w:rPr>
          <w:rFonts w:ascii="Arial" w:hAnsi="Arial" w:cs="Arial"/>
          <w:i/>
          <w:sz w:val="20"/>
          <w:szCs w:val="20"/>
        </w:rPr>
        <w:lastRenderedPageBreak/>
        <w:t>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2F419C97"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03211278"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26CE2F41"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4EF7AA2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0E478D56"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6A05D6AF"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7D09EB7C"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009BF42E"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79F32D3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0119E8FB"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A0B8FF7"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2"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089EEC13"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13" w:name="_Hlk5345834"/>
      <w:bookmarkStart w:id="14"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3"/>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2"/>
    <w:bookmarkEnd w:id="14"/>
    <w:p w14:paraId="53D33EB6"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15" w:name="_Hlk5345882"/>
      <w:r w:rsidRPr="002A4AA8">
        <w:rPr>
          <w:rFonts w:ascii="Arial" w:hAnsi="Arial" w:cs="Arial"/>
          <w:sz w:val="20"/>
          <w:szCs w:val="20"/>
        </w:rPr>
        <w:t xml:space="preserve">za pośrednictwem </w:t>
      </w:r>
      <w:bookmarkEnd w:id="15"/>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6A19B397"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770BA223"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4580357"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 xml:space="preserve">posiadaniu zajętych wierzytelności, w terminie do 3 dni od dnia wystąpienia powyższych </w:t>
      </w:r>
      <w:r w:rsidRPr="008A7C6D">
        <w:rPr>
          <w:rFonts w:ascii="Arial" w:hAnsi="Arial" w:cs="Arial"/>
          <w:sz w:val="20"/>
          <w:szCs w:val="20"/>
        </w:rPr>
        <w:lastRenderedPageBreak/>
        <w:t>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0F84E65E"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78865BBE" w14:textId="77777777" w:rsidR="00117C8D" w:rsidRPr="00903CED" w:rsidRDefault="00903CED" w:rsidP="0093709A">
      <w:pPr>
        <w:pStyle w:val="Akapitzlist"/>
        <w:numPr>
          <w:ilvl w:val="0"/>
          <w:numId w:val="26"/>
        </w:numPr>
        <w:jc w:val="both"/>
        <w:rPr>
          <w:rFonts w:ascii="Arial" w:hAnsi="Arial" w:cs="Arial"/>
          <w:sz w:val="20"/>
          <w:szCs w:val="20"/>
        </w:rPr>
      </w:pPr>
      <w:bookmarkStart w:id="16"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16"/>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557A7FAF"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7"/>
      </w:r>
    </w:p>
    <w:p w14:paraId="5781398F"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17"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138A0CC0" w14:textId="77777777" w:rsidR="00884811" w:rsidRPr="00E467AA" w:rsidRDefault="00884811" w:rsidP="00596006">
      <w:pPr>
        <w:pStyle w:val="Akapitzlist"/>
        <w:numPr>
          <w:ilvl w:val="0"/>
          <w:numId w:val="26"/>
        </w:numPr>
        <w:jc w:val="both"/>
        <w:rPr>
          <w:rFonts w:ascii="Arial" w:hAnsi="Arial" w:cs="Arial"/>
          <w:sz w:val="20"/>
          <w:szCs w:val="20"/>
        </w:rPr>
      </w:pPr>
      <w:bookmarkStart w:id="18" w:name="_Hlk136332130"/>
      <w:bookmarkEnd w:id="17"/>
      <w:r w:rsidRPr="00E467AA">
        <w:rPr>
          <w:rFonts w:ascii="Arial" w:hAnsi="Arial" w:cs="Arial"/>
          <w:sz w:val="20"/>
          <w:szCs w:val="20"/>
        </w:rPr>
        <w:t>Beneficjent jest zobowiązany do bieżącego aktualizowania informacji zawartych w harmonogramie, o którym mowa w ust. 15. Niedopełnienie tego obowiązku może skutkować obniżeniem stawki kosztów pośrednich, zgodnie z § 5 ust. 2.</w:t>
      </w:r>
    </w:p>
    <w:p w14:paraId="3217E782" w14:textId="77777777" w:rsidR="00884811" w:rsidRPr="00E467AA" w:rsidRDefault="00884811" w:rsidP="00596006">
      <w:pPr>
        <w:pStyle w:val="Akapitzlist"/>
        <w:numPr>
          <w:ilvl w:val="0"/>
          <w:numId w:val="26"/>
        </w:numPr>
        <w:jc w:val="both"/>
        <w:rPr>
          <w:rFonts w:ascii="Arial" w:hAnsi="Arial" w:cs="Arial"/>
          <w:sz w:val="20"/>
          <w:szCs w:val="20"/>
        </w:rPr>
      </w:pPr>
      <w:bookmarkStart w:id="19" w:name="_Hlk136332138"/>
      <w:bookmarkEnd w:id="18"/>
      <w:r w:rsidRPr="00E467AA">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5A19442F"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1659B6BD"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w:t>
      </w:r>
      <w:r w:rsidRPr="00482713">
        <w:rPr>
          <w:rFonts w:ascii="Arial" w:hAnsi="Arial" w:cs="Arial"/>
          <w:sz w:val="20"/>
          <w:szCs w:val="20"/>
        </w:rPr>
        <w:lastRenderedPageBreak/>
        <w:t xml:space="preserve">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19"/>
    <w:p w14:paraId="0AC42736" w14:textId="77777777" w:rsidR="00415E04" w:rsidRDefault="00415E04" w:rsidP="00350F7A">
      <w:pPr>
        <w:pStyle w:val="Tekstpodstawowy"/>
        <w:spacing w:after="60"/>
        <w:jc w:val="center"/>
        <w:rPr>
          <w:rFonts w:ascii="Arial" w:hAnsi="Arial" w:cs="Arial"/>
          <w:i/>
          <w:sz w:val="20"/>
          <w:szCs w:val="20"/>
        </w:rPr>
      </w:pPr>
    </w:p>
    <w:p w14:paraId="66E6B8DF" w14:textId="77777777" w:rsidR="000A741C" w:rsidRDefault="000A741C" w:rsidP="00350F7A">
      <w:pPr>
        <w:pStyle w:val="Tekstpodstawowy"/>
        <w:spacing w:after="60"/>
        <w:jc w:val="center"/>
        <w:rPr>
          <w:rFonts w:ascii="Arial" w:hAnsi="Arial" w:cs="Arial"/>
          <w:i/>
          <w:sz w:val="20"/>
          <w:szCs w:val="20"/>
        </w:rPr>
      </w:pPr>
    </w:p>
    <w:p w14:paraId="3C4F2099"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42A26267"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6AA5D492"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8"/>
      </w:r>
      <w:r w:rsidRPr="00464EE9">
        <w:rPr>
          <w:rFonts w:ascii="Arial" w:hAnsi="Arial" w:cs="Arial"/>
          <w:i/>
          <w:sz w:val="20"/>
          <w:szCs w:val="20"/>
        </w:rPr>
        <w:t>.</w:t>
      </w:r>
    </w:p>
    <w:p w14:paraId="76D8C5FE" w14:textId="77777777" w:rsidR="00464EE9" w:rsidRPr="00FE0866" w:rsidRDefault="00464EE9" w:rsidP="00350F7A">
      <w:pPr>
        <w:pStyle w:val="Tekstpodstawowy"/>
        <w:spacing w:after="60"/>
        <w:jc w:val="center"/>
        <w:rPr>
          <w:rFonts w:ascii="Arial" w:hAnsi="Arial" w:cs="Arial"/>
          <w:sz w:val="20"/>
          <w:szCs w:val="20"/>
        </w:rPr>
      </w:pPr>
    </w:p>
    <w:p w14:paraId="7530A31F" w14:textId="77777777" w:rsidR="009D490C" w:rsidRPr="002A4AA8" w:rsidRDefault="003E0F1C" w:rsidP="00780E37">
      <w:pPr>
        <w:pStyle w:val="Tekstpodstawowy"/>
        <w:spacing w:after="60" w:line="360" w:lineRule="auto"/>
        <w:jc w:val="center"/>
        <w:rPr>
          <w:rFonts w:ascii="Arial" w:hAnsi="Arial" w:cs="Arial"/>
          <w:sz w:val="20"/>
          <w:szCs w:val="20"/>
        </w:rPr>
      </w:pPr>
      <w:bookmarkStart w:id="20"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0"/>
    <w:p w14:paraId="65EED438"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16506135"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24ADE135"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3DA57583"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0F99F277"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1FF78AD6"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7695F1C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1696EC7"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74CBC280"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47F18C3B" w14:textId="77777777"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15</w:t>
      </w:r>
      <w:r w:rsidR="00E1471B" w:rsidRPr="002A4AA8">
        <w:rPr>
          <w:rFonts w:ascii="Arial" w:hAnsi="Arial" w:cs="Arial"/>
          <w:sz w:val="20"/>
          <w:szCs w:val="20"/>
        </w:rPr>
        <w:t>;</w:t>
      </w:r>
    </w:p>
    <w:p w14:paraId="189D8449" w14:textId="5A134A3B"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6DE8979E" w14:textId="59449C3C"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3D7E5C">
        <w:rPr>
          <w:rFonts w:ascii="Arial" w:hAnsi="Arial" w:cs="Arial"/>
          <w:sz w:val="20"/>
          <w:szCs w:val="20"/>
        </w:rPr>
        <w:t>4</w:t>
      </w:r>
      <w:r>
        <w:rPr>
          <w:rFonts w:ascii="Arial" w:hAnsi="Arial" w:cs="Arial"/>
          <w:sz w:val="20"/>
          <w:szCs w:val="20"/>
        </w:rPr>
        <w:t>.</w:t>
      </w:r>
    </w:p>
    <w:p w14:paraId="0F0D83F5"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148C15B7" w14:textId="77777777" w:rsidR="009D490C" w:rsidRPr="002A4AA8" w:rsidRDefault="009D490C" w:rsidP="00350F7A">
      <w:pPr>
        <w:pStyle w:val="xl33"/>
        <w:autoSpaceDE/>
        <w:autoSpaceDN/>
        <w:spacing w:before="0" w:after="60"/>
        <w:rPr>
          <w:rFonts w:ascii="Arial" w:hAnsi="Arial" w:cs="Arial"/>
          <w:szCs w:val="20"/>
        </w:rPr>
      </w:pPr>
    </w:p>
    <w:p w14:paraId="5D29BA70"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24E233EE"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w:t>
      </w:r>
      <w:r w:rsidR="00F253E9" w:rsidRPr="005E2AA1">
        <w:rPr>
          <w:rFonts w:ascii="Arial" w:hAnsi="Arial" w:cs="Arial"/>
          <w:i/>
          <w:iCs/>
          <w:sz w:val="20"/>
          <w:szCs w:val="20"/>
        </w:rPr>
        <w:lastRenderedPageBreak/>
        <w:t>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39"/>
      </w:r>
    </w:p>
    <w:p w14:paraId="14EEF1C1"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0"/>
      </w:r>
    </w:p>
    <w:p w14:paraId="2DBD26BF"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1"/>
      </w:r>
    </w:p>
    <w:p w14:paraId="4C84389D"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2"/>
      </w:r>
      <w:r w:rsidRPr="005E2AA1">
        <w:rPr>
          <w:rFonts w:ascii="Arial" w:hAnsi="Arial" w:cs="Arial"/>
          <w:i/>
          <w:iCs/>
          <w:sz w:val="20"/>
          <w:szCs w:val="20"/>
        </w:rPr>
        <w:t>.</w:t>
      </w:r>
    </w:p>
    <w:p w14:paraId="077CC6F7"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3"/>
      </w:r>
    </w:p>
    <w:p w14:paraId="58E9A2BB" w14:textId="77777777" w:rsidR="009D490C" w:rsidRPr="002A4AA8" w:rsidRDefault="009D490C" w:rsidP="00350F7A">
      <w:pPr>
        <w:spacing w:after="60"/>
        <w:rPr>
          <w:rFonts w:ascii="Arial" w:hAnsi="Arial" w:cs="Arial"/>
          <w:sz w:val="20"/>
          <w:szCs w:val="20"/>
        </w:rPr>
      </w:pPr>
    </w:p>
    <w:p w14:paraId="1614D832"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38B6BE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55A786F1"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4"/>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16F0BECB" w14:textId="77777777" w:rsidR="00A53CB8" w:rsidRPr="002A4AA8" w:rsidRDefault="00A53CB8" w:rsidP="00350F7A">
      <w:pPr>
        <w:numPr>
          <w:ilvl w:val="0"/>
          <w:numId w:val="15"/>
        </w:numPr>
        <w:spacing w:after="60"/>
        <w:jc w:val="both"/>
        <w:rPr>
          <w:rFonts w:ascii="Arial" w:hAnsi="Arial" w:cs="Arial"/>
          <w:sz w:val="20"/>
          <w:szCs w:val="20"/>
        </w:rPr>
      </w:pPr>
      <w:bookmarkStart w:id="21"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1"/>
    <w:p w14:paraId="2CD43329"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5"/>
      </w:r>
      <w:r w:rsidRPr="00F253E9">
        <w:rPr>
          <w:rFonts w:ascii="Arial" w:hAnsi="Arial" w:cs="Arial"/>
          <w:i/>
          <w:sz w:val="20"/>
          <w:szCs w:val="20"/>
        </w:rPr>
        <w:t>.</w:t>
      </w:r>
    </w:p>
    <w:p w14:paraId="63BB7553" w14:textId="77777777" w:rsidR="009D490C" w:rsidRPr="002A4AA8" w:rsidRDefault="009D490C" w:rsidP="00350F7A">
      <w:pPr>
        <w:spacing w:after="60"/>
        <w:jc w:val="center"/>
        <w:rPr>
          <w:rFonts w:ascii="Arial" w:hAnsi="Arial" w:cs="Arial"/>
          <w:sz w:val="20"/>
          <w:szCs w:val="20"/>
        </w:rPr>
      </w:pPr>
    </w:p>
    <w:p w14:paraId="2990CB4B"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32D3C36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6"/>
      </w:r>
      <w:r w:rsidRPr="002A4AA8">
        <w:rPr>
          <w:rFonts w:ascii="Arial" w:hAnsi="Arial" w:cs="Arial"/>
          <w:sz w:val="20"/>
          <w:szCs w:val="20"/>
        </w:rPr>
        <w:t>.</w:t>
      </w:r>
    </w:p>
    <w:p w14:paraId="00FD1BDF" w14:textId="5AF8F6A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0922E360" w14:textId="77777777"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7"/>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1A79978B"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xml:space="preserve">, chyba że z przyczyn technicznych nie jest to możliwe. W takim przypadku </w:t>
      </w:r>
      <w:r w:rsidRPr="002A4AA8">
        <w:rPr>
          <w:rFonts w:ascii="Arial" w:hAnsi="Arial" w:cs="Arial"/>
          <w:sz w:val="20"/>
          <w:szCs w:val="20"/>
        </w:rPr>
        <w:lastRenderedPageBreak/>
        <w:t>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45B78148" w14:textId="1C1AFA1A"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2BE777D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69EC6830"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2D65DC6B"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37C5CCB0" w14:textId="6A1BABB5"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są przekazywane na następujący wyodrębniony dla projektu </w:t>
      </w:r>
      <w:bookmarkStart w:id="23" w:name="_Hlk126936286"/>
      <w:r w:rsidRPr="002A4AA8">
        <w:rPr>
          <w:rFonts w:ascii="Arial" w:hAnsi="Arial" w:cs="Arial"/>
          <w:sz w:val="20"/>
          <w:szCs w:val="20"/>
        </w:rPr>
        <w:t xml:space="preserve">rachunek </w:t>
      </w:r>
      <w:r w:rsidR="00FF3A2F" w:rsidRPr="002A4AA8">
        <w:t>płatniczy</w:t>
      </w:r>
      <w:r w:rsidR="00FF3A2F" w:rsidRPr="002A4AA8" w:rsidDel="00FF3A2F">
        <w:rPr>
          <w:rFonts w:ascii="Arial" w:hAnsi="Arial" w:cs="Arial"/>
          <w:sz w:val="20"/>
          <w:szCs w:val="20"/>
        </w:rPr>
        <w:t xml:space="preserve"> </w:t>
      </w:r>
      <w:r w:rsidRPr="002A4AA8">
        <w:rPr>
          <w:rFonts w:ascii="Arial" w:hAnsi="Arial" w:cs="Arial"/>
          <w:sz w:val="20"/>
          <w:szCs w:val="20"/>
        </w:rPr>
        <w:t>Beneficjenta</w:t>
      </w:r>
      <w:bookmarkEnd w:id="23"/>
      <w:r w:rsidRPr="002A4AA8">
        <w:rPr>
          <w:rFonts w:ascii="Arial" w:hAnsi="Arial" w:cs="Arial"/>
          <w:sz w:val="20"/>
          <w:szCs w:val="20"/>
        </w:rPr>
        <w:t>:</w:t>
      </w:r>
      <w:r w:rsidRPr="002A4AA8">
        <w:rPr>
          <w:rFonts w:ascii="Arial" w:hAnsi="Arial" w:cs="Arial"/>
          <w:sz w:val="20"/>
          <w:szCs w:val="20"/>
          <w:vertAlign w:val="superscript"/>
        </w:rPr>
        <w:footnoteReference w:id="49"/>
      </w:r>
    </w:p>
    <w:p w14:paraId="3A4A5148" w14:textId="192D9391"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9B3975" w:rsidRPr="009B3975">
        <w:t xml:space="preserve"> </w:t>
      </w:r>
      <w:bookmarkStart w:id="24" w:name="_Hlk158992984"/>
      <w:r w:rsidR="009B3975" w:rsidRPr="009B3975">
        <w:rPr>
          <w:rFonts w:ascii="Arial" w:hAnsi="Arial" w:cs="Arial"/>
          <w:sz w:val="20"/>
          <w:szCs w:val="20"/>
        </w:rPr>
        <w:t>Beneficjenta</w:t>
      </w:r>
      <w:bookmarkEnd w:id="24"/>
      <w:r w:rsidRPr="002A4AA8">
        <w:rPr>
          <w:rFonts w:ascii="Arial" w:hAnsi="Arial" w:cs="Arial"/>
          <w:sz w:val="20"/>
          <w:szCs w:val="20"/>
        </w:rPr>
        <w:t xml:space="preserve">: ………………………… </w:t>
      </w:r>
    </w:p>
    <w:p w14:paraId="501D0CB9" w14:textId="57048DDF"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Beneficjenta</w:t>
      </w:r>
      <w:r w:rsidRPr="002A4AA8">
        <w:rPr>
          <w:rFonts w:ascii="Arial" w:hAnsi="Arial" w:cs="Arial"/>
          <w:sz w:val="20"/>
          <w:szCs w:val="20"/>
        </w:rPr>
        <w:t xml:space="preserve">: …………………………….. </w:t>
      </w:r>
    </w:p>
    <w:p w14:paraId="057DFFAF" w14:textId="77777777" w:rsidR="003123ED" w:rsidRPr="002A4AA8" w:rsidRDefault="003123ED" w:rsidP="009D3F46">
      <w:pPr>
        <w:numPr>
          <w:ilvl w:val="0"/>
          <w:numId w:val="47"/>
        </w:numPr>
        <w:spacing w:before="120" w:after="60"/>
        <w:ind w:left="1071" w:hanging="357"/>
        <w:jc w:val="both"/>
        <w:rPr>
          <w:rFonts w:ascii="Arial" w:hAnsi="Arial" w:cs="Arial"/>
          <w:sz w:val="20"/>
          <w:szCs w:val="20"/>
        </w:rPr>
      </w:pPr>
      <w:r w:rsidRPr="002A4AA8">
        <w:rPr>
          <w:rFonts w:ascii="Arial" w:hAnsi="Arial" w:cs="Arial"/>
          <w:sz w:val="20"/>
          <w:szCs w:val="20"/>
        </w:rPr>
        <w:t xml:space="preserve">za pośrednictwem rachunku </w:t>
      </w:r>
      <w:r w:rsidR="00FF3A2F" w:rsidRPr="002A4AA8">
        <w:rPr>
          <w:rFonts w:ascii="Arial" w:hAnsi="Arial" w:cs="Arial"/>
          <w:sz w:val="20"/>
          <w:szCs w:val="20"/>
        </w:rPr>
        <w:t xml:space="preserve">płatniczego </w:t>
      </w:r>
      <w:r w:rsidRPr="002A4AA8">
        <w:rPr>
          <w:rFonts w:ascii="Arial" w:hAnsi="Arial" w:cs="Arial"/>
          <w:sz w:val="20"/>
          <w:szCs w:val="20"/>
        </w:rPr>
        <w:t>transferowego:</w:t>
      </w:r>
    </w:p>
    <w:p w14:paraId="4DC69452" w14:textId="74843DC6"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transferowego</w:t>
      </w:r>
      <w:r w:rsidRPr="002A4AA8">
        <w:rPr>
          <w:rFonts w:ascii="Arial" w:hAnsi="Arial" w:cs="Arial"/>
          <w:sz w:val="20"/>
          <w:szCs w:val="20"/>
        </w:rPr>
        <w:t xml:space="preserve">: ………………………………………. </w:t>
      </w:r>
    </w:p>
    <w:p w14:paraId="5634ED06" w14:textId="3E347783"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transferowego</w:t>
      </w:r>
      <w:r w:rsidRPr="002A4AA8">
        <w:rPr>
          <w:rFonts w:ascii="Arial" w:hAnsi="Arial" w:cs="Arial"/>
          <w:sz w:val="20"/>
          <w:szCs w:val="20"/>
        </w:rPr>
        <w:t xml:space="preserve">: …………………………………………… </w:t>
      </w:r>
    </w:p>
    <w:p w14:paraId="4775D3D9" w14:textId="70920AF7" w:rsidR="003123ED" w:rsidRPr="006A0757" w:rsidRDefault="003123ED" w:rsidP="009D3F46">
      <w:pPr>
        <w:numPr>
          <w:ilvl w:val="0"/>
          <w:numId w:val="47"/>
        </w:numPr>
        <w:spacing w:before="120" w:after="60"/>
        <w:ind w:left="1071" w:hanging="357"/>
        <w:jc w:val="both"/>
        <w:rPr>
          <w:rFonts w:ascii="Arial" w:hAnsi="Arial" w:cs="Arial"/>
          <w:sz w:val="20"/>
          <w:szCs w:val="20"/>
        </w:rPr>
      </w:pPr>
      <w:r w:rsidRPr="006A0757">
        <w:rPr>
          <w:rFonts w:ascii="Arial" w:hAnsi="Arial" w:cs="Arial"/>
          <w:sz w:val="20"/>
          <w:szCs w:val="20"/>
        </w:rPr>
        <w:t>dane rachunku wyodrębnionego przez realizatora projektu</w:t>
      </w:r>
      <w:r w:rsidR="00B47CFE" w:rsidRPr="006A0757">
        <w:rPr>
          <w:rStyle w:val="Odwoanieprzypisudolnego"/>
          <w:rFonts w:ascii="Arial" w:hAnsi="Arial" w:cs="Arial"/>
          <w:sz w:val="20"/>
          <w:szCs w:val="20"/>
        </w:rPr>
        <w:footnoteReference w:id="50"/>
      </w:r>
      <w:r w:rsidRPr="006A0757">
        <w:rPr>
          <w:rFonts w:ascii="Arial" w:hAnsi="Arial" w:cs="Arial"/>
          <w:sz w:val="20"/>
          <w:szCs w:val="20"/>
        </w:rPr>
        <w:t>:</w:t>
      </w:r>
    </w:p>
    <w:p w14:paraId="0E4D0F6A" w14:textId="0F41BCF5"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Nazwa właściciela rachunku: ……………………………………………….</w:t>
      </w:r>
    </w:p>
    <w:p w14:paraId="3D551858" w14:textId="1B595A47"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Nr rachunku: …………………………………………..</w:t>
      </w:r>
    </w:p>
    <w:p w14:paraId="0493C2B6" w14:textId="3829B9A7" w:rsidR="003F4D16"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o których mowa w § </w:t>
      </w:r>
      <w:r w:rsidR="007F134F" w:rsidRPr="002A4AA8">
        <w:rPr>
          <w:rFonts w:ascii="Arial" w:hAnsi="Arial" w:cs="Arial"/>
          <w:sz w:val="20"/>
          <w:szCs w:val="20"/>
        </w:rPr>
        <w:t>9</w:t>
      </w:r>
      <w:r w:rsidRPr="002A4AA8">
        <w:rPr>
          <w:rFonts w:ascii="Arial" w:hAnsi="Arial" w:cs="Arial"/>
          <w:sz w:val="20"/>
          <w:szCs w:val="20"/>
        </w:rPr>
        <w:t xml:space="preserve"> ust. 1 umowy, z rachunku </w:t>
      </w:r>
      <w:r w:rsidR="00FF3A2F" w:rsidRPr="002A4AA8">
        <w:rPr>
          <w:rFonts w:ascii="Arial" w:hAnsi="Arial" w:cs="Arial"/>
          <w:sz w:val="20"/>
          <w:szCs w:val="20"/>
        </w:rPr>
        <w:t xml:space="preserve">płatniczego </w:t>
      </w:r>
      <w:r w:rsidRPr="002A4AA8">
        <w:rPr>
          <w:rFonts w:ascii="Arial" w:hAnsi="Arial" w:cs="Arial"/>
          <w:sz w:val="20"/>
          <w:szCs w:val="20"/>
        </w:rPr>
        <w:t xml:space="preserve">transferowego, o którym mowa w ust. </w:t>
      </w:r>
      <w:r w:rsidR="00FB6A30">
        <w:rPr>
          <w:rFonts w:ascii="Arial" w:hAnsi="Arial" w:cs="Arial"/>
          <w:sz w:val="20"/>
          <w:szCs w:val="20"/>
        </w:rPr>
        <w:t>9</w:t>
      </w:r>
      <w:r w:rsidRPr="002A4AA8">
        <w:rPr>
          <w:rFonts w:ascii="Arial" w:hAnsi="Arial" w:cs="Arial"/>
          <w:sz w:val="20"/>
          <w:szCs w:val="20"/>
        </w:rPr>
        <w:t xml:space="preserve"> są przekazywane bez zbędnej zwłoki na wyodrębniony dla projektu rachunek </w:t>
      </w:r>
      <w:r w:rsidR="00FF3A2F" w:rsidRPr="00226F59">
        <w:rPr>
          <w:rFonts w:ascii="Arial" w:hAnsi="Arial" w:cs="Arial"/>
          <w:sz w:val="20"/>
          <w:szCs w:val="20"/>
        </w:rPr>
        <w:t>płatniczy</w:t>
      </w:r>
      <w:r w:rsidR="009B3975" w:rsidRPr="009B3975">
        <w:t xml:space="preserve"> </w:t>
      </w:r>
      <w:r w:rsidR="009B3975" w:rsidRPr="009B3975">
        <w:rPr>
          <w:rFonts w:ascii="Arial" w:hAnsi="Arial" w:cs="Arial"/>
          <w:sz w:val="20"/>
          <w:szCs w:val="20"/>
        </w:rPr>
        <w:t>Beneficjenta</w:t>
      </w:r>
      <w:r w:rsidRPr="002A4AA8">
        <w:rPr>
          <w:rFonts w:ascii="Arial" w:hAnsi="Arial" w:cs="Arial"/>
          <w:sz w:val="20"/>
          <w:szCs w:val="20"/>
        </w:rPr>
        <w:t>.</w:t>
      </w:r>
      <w:r w:rsidRPr="002A4AA8">
        <w:rPr>
          <w:rFonts w:ascii="Arial" w:hAnsi="Arial" w:cs="Arial"/>
          <w:sz w:val="20"/>
          <w:szCs w:val="20"/>
          <w:vertAlign w:val="superscript"/>
        </w:rPr>
        <w:footnoteReference w:id="51"/>
      </w:r>
    </w:p>
    <w:p w14:paraId="33A17252" w14:textId="31997E1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9B3975" w:rsidRPr="009B3975">
        <w:t xml:space="preserve"> </w:t>
      </w:r>
      <w:r w:rsidR="009B3975" w:rsidRPr="009B397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9B397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53AB8217" w14:textId="7D1743BC"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2F9931F9" w14:textId="2421BE1D" w:rsidR="009B3975" w:rsidRPr="002A4AA8" w:rsidRDefault="009B3975" w:rsidP="009D3F46">
      <w:pPr>
        <w:numPr>
          <w:ilvl w:val="2"/>
          <w:numId w:val="46"/>
        </w:numPr>
        <w:spacing w:before="120" w:after="60"/>
        <w:ind w:left="357" w:hanging="357"/>
        <w:jc w:val="both"/>
        <w:rPr>
          <w:rFonts w:ascii="Arial" w:hAnsi="Arial" w:cs="Arial"/>
          <w:sz w:val="20"/>
          <w:szCs w:val="20"/>
        </w:rPr>
      </w:pPr>
      <w:r w:rsidRPr="009B3975">
        <w:rPr>
          <w:rFonts w:ascii="Arial" w:hAnsi="Arial" w:cs="Arial"/>
          <w:sz w:val="20"/>
          <w:szCs w:val="20"/>
        </w:rPr>
        <w:t>Zwroty środków w ramach dotacji celowej oraz budżetu środków europejskich dokonywane są na rachunek IP o numerze … [</w:t>
      </w:r>
      <w:r w:rsidRPr="009B3975">
        <w:rPr>
          <w:rFonts w:ascii="Arial" w:hAnsi="Arial" w:cs="Arial"/>
          <w:i/>
          <w:sz w:val="20"/>
          <w:szCs w:val="20"/>
        </w:rPr>
        <w:t>uzupełnić zgodnie z rachunkiem depozytowym dla danego Działania</w:t>
      </w:r>
      <w:r>
        <w:rPr>
          <w:rFonts w:ascii="Arial" w:hAnsi="Arial" w:cs="Arial"/>
          <w:i/>
          <w:sz w:val="20"/>
          <w:szCs w:val="20"/>
        </w:rPr>
        <w:t>];</w:t>
      </w:r>
    </w:p>
    <w:p w14:paraId="75AA7F13" w14:textId="1C6CB840"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26" w:name="_Hlk135307937"/>
      <w:r w:rsidRPr="00A22E4B">
        <w:rPr>
          <w:rFonts w:ascii="Arial" w:hAnsi="Arial" w:cs="Arial"/>
          <w:sz w:val="20"/>
          <w:szCs w:val="20"/>
        </w:rPr>
        <w:t>Odsetki bankowe od przekazanych Beneficjentowi transz dofinansowania podlegają zwrotowi</w:t>
      </w:r>
      <w:r w:rsidR="00A50E4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w:t>
      </w:r>
      <w:r w:rsidRPr="00A22E4B">
        <w:rPr>
          <w:rFonts w:ascii="Arial" w:hAnsi="Arial" w:cs="Arial"/>
          <w:sz w:val="20"/>
          <w:szCs w:val="20"/>
        </w:rPr>
        <w:lastRenderedPageBreak/>
        <w:t>upływem 30 dni kalendarzowych od dnia zakończenia okresu realizacji projektu, o ile przepisy odrębne nie stanowią inaczej</w:t>
      </w:r>
      <w:r w:rsidR="00A50E49">
        <w:rPr>
          <w:rFonts w:ascii="Arial" w:hAnsi="Arial" w:cs="Arial"/>
          <w:sz w:val="20"/>
          <w:szCs w:val="20"/>
        </w:rPr>
        <w:t xml:space="preserve"> </w:t>
      </w:r>
      <w:r w:rsidR="00A50E49">
        <w:rPr>
          <w:rStyle w:val="Odwoanieprzypisudolnego"/>
          <w:rFonts w:ascii="Arial" w:hAnsi="Arial" w:cs="Arial"/>
          <w:sz w:val="20"/>
          <w:szCs w:val="20"/>
        </w:rPr>
        <w:footnoteReference w:id="53"/>
      </w:r>
      <w:r w:rsidR="00B263F5" w:rsidRPr="00A22E4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26"/>
    <w:p w14:paraId="28D9EA20" w14:textId="7436562D"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C27945" w:rsidRPr="002A4AA8">
        <w:rPr>
          <w:rFonts w:ascii="Arial" w:hAnsi="Arial" w:cs="Arial"/>
          <w:sz w:val="20"/>
          <w:szCs w:val="20"/>
        </w:rPr>
        <w:t>1</w:t>
      </w:r>
      <w:r w:rsidR="00C27945">
        <w:rPr>
          <w:rFonts w:ascii="Arial" w:hAnsi="Arial" w:cs="Arial"/>
          <w:sz w:val="20"/>
          <w:szCs w:val="20"/>
        </w:rPr>
        <w:t>4</w:t>
      </w:r>
      <w:r w:rsidR="00C27945"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4AF78898"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15400730"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27"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7"/>
      </w:r>
    </w:p>
    <w:bookmarkEnd w:id="27"/>
    <w:p w14:paraId="5460795A" w14:textId="77777777" w:rsidR="009D490C" w:rsidRPr="00E467AA" w:rsidRDefault="009D490C" w:rsidP="00350F7A">
      <w:pPr>
        <w:spacing w:after="60"/>
        <w:jc w:val="center"/>
        <w:rPr>
          <w:rFonts w:ascii="Arial" w:hAnsi="Arial" w:cs="Arial"/>
          <w:sz w:val="20"/>
          <w:szCs w:val="20"/>
        </w:rPr>
      </w:pPr>
    </w:p>
    <w:p w14:paraId="141C6563"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206A4BD4"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28EBB4B9"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8"/>
      </w:r>
      <w:r w:rsidR="00913B80" w:rsidRPr="00E467AA">
        <w:rPr>
          <w:rFonts w:ascii="Arial" w:hAnsi="Arial" w:cs="Arial"/>
          <w:sz w:val="20"/>
          <w:szCs w:val="20"/>
        </w:rPr>
        <w:t>;</w:t>
      </w:r>
    </w:p>
    <w:p w14:paraId="7580D33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6A3456D9"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74F4A98E"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6919ADE9"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9"/>
      </w:r>
      <w:r w:rsidRPr="002A4AA8">
        <w:rPr>
          <w:rFonts w:ascii="Arial" w:hAnsi="Arial" w:cs="Arial"/>
          <w:sz w:val="20"/>
          <w:szCs w:val="20"/>
        </w:rPr>
        <w:t>;</w:t>
      </w:r>
    </w:p>
    <w:p w14:paraId="1931B14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0"/>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226A4D94"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632EF25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1B14E48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0B90DE5A"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4FAED01A"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00725223" w14:textId="77777777"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lastRenderedPageBreak/>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proofErr w:type="spellStart"/>
      <w:r w:rsidR="00CC081D" w:rsidRPr="00761C38">
        <w:rPr>
          <w:rFonts w:ascii="Arial" w:hAnsi="Arial" w:cs="Arial"/>
          <w:sz w:val="20"/>
          <w:szCs w:val="20"/>
        </w:rPr>
        <w:t>t.j</w:t>
      </w:r>
      <w:proofErr w:type="spellEnd"/>
      <w:r w:rsidR="00CC081D" w:rsidRPr="00761C38">
        <w:rPr>
          <w:rFonts w:ascii="Arial" w:hAnsi="Arial" w:cs="Arial"/>
          <w:sz w:val="20"/>
          <w:szCs w:val="20"/>
        </w:rPr>
        <w:t>. Dz.U. z 2021 r., poz. 2081</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3CC5B047"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07086A0A"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68D8C331"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EC52C87" w14:textId="7AEAA3F2"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CF3B53" w:rsidRPr="002A4AA8">
        <w:rPr>
          <w:rFonts w:ascii="Arial" w:hAnsi="Arial" w:cs="Arial"/>
          <w:sz w:val="20"/>
          <w:szCs w:val="20"/>
        </w:rPr>
        <w:t>1</w:t>
      </w:r>
      <w:r w:rsidR="00CF3B53">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4D4A2F4D" w14:textId="2F5FB270" w:rsidR="00B1485B" w:rsidRPr="00A17F27" w:rsidRDefault="00AF44BE" w:rsidP="0074383D">
      <w:pPr>
        <w:pStyle w:val="Akapitzlist"/>
        <w:numPr>
          <w:ilvl w:val="1"/>
          <w:numId w:val="16"/>
        </w:numPr>
        <w:jc w:val="both"/>
        <w:rPr>
          <w:rFonts w:ascii="Arial" w:hAnsi="Arial" w:cs="Arial"/>
          <w:sz w:val="20"/>
          <w:szCs w:val="20"/>
        </w:rPr>
      </w:pPr>
      <w:r w:rsidRPr="00A17F27">
        <w:rPr>
          <w:rFonts w:ascii="Arial" w:hAnsi="Arial" w:cs="Arial"/>
          <w:sz w:val="20"/>
          <w:szCs w:val="20"/>
        </w:rPr>
        <w:t>informacj</w:t>
      </w:r>
      <w:r w:rsidR="00A83761" w:rsidRPr="00A17F27">
        <w:rPr>
          <w:rFonts w:ascii="Arial" w:hAnsi="Arial" w:cs="Arial"/>
          <w:sz w:val="20"/>
          <w:szCs w:val="20"/>
        </w:rPr>
        <w:t>a</w:t>
      </w:r>
      <w:r w:rsidRPr="00A17F27">
        <w:rPr>
          <w:rFonts w:ascii="Arial" w:hAnsi="Arial" w:cs="Arial"/>
          <w:sz w:val="20"/>
          <w:szCs w:val="20"/>
        </w:rPr>
        <w:t xml:space="preserve"> o wszystkich uczestnikach Projektu na warunkach określonych w </w:t>
      </w:r>
      <w:r w:rsidRPr="00A17F27">
        <w:rPr>
          <w:rFonts w:ascii="Arial" w:hAnsi="Arial" w:cs="Arial"/>
          <w:i/>
          <w:sz w:val="20"/>
          <w:szCs w:val="20"/>
        </w:rPr>
        <w:t>Wytycznych</w:t>
      </w:r>
      <w:r w:rsidRPr="00A17F27">
        <w:rPr>
          <w:rFonts w:ascii="Arial" w:hAnsi="Arial" w:cs="Arial"/>
          <w:sz w:val="20"/>
          <w:szCs w:val="20"/>
        </w:rPr>
        <w:t xml:space="preserve">, o których mowa w § 1 </w:t>
      </w:r>
      <w:r w:rsidR="00A727EF" w:rsidRPr="00A17F27">
        <w:rPr>
          <w:rFonts w:ascii="Arial" w:hAnsi="Arial" w:cs="Arial"/>
          <w:sz w:val="20"/>
          <w:szCs w:val="20"/>
        </w:rPr>
        <w:t xml:space="preserve">ust. 1 </w:t>
      </w:r>
      <w:r w:rsidRPr="00A17F27">
        <w:rPr>
          <w:rFonts w:ascii="Arial" w:hAnsi="Arial" w:cs="Arial"/>
          <w:sz w:val="20"/>
          <w:szCs w:val="20"/>
        </w:rPr>
        <w:t xml:space="preserve">pkt </w:t>
      </w:r>
      <w:r w:rsidR="0067718A" w:rsidRPr="00A17F27">
        <w:rPr>
          <w:rFonts w:ascii="Arial" w:hAnsi="Arial" w:cs="Arial"/>
          <w:sz w:val="20"/>
          <w:szCs w:val="20"/>
        </w:rPr>
        <w:t>3</w:t>
      </w:r>
      <w:r w:rsidR="004608D4">
        <w:rPr>
          <w:rFonts w:ascii="Arial" w:hAnsi="Arial" w:cs="Arial"/>
          <w:sz w:val="20"/>
          <w:szCs w:val="20"/>
        </w:rPr>
        <w:t>7</w:t>
      </w:r>
      <w:r w:rsidR="0067718A" w:rsidRPr="00A17F27">
        <w:rPr>
          <w:rFonts w:ascii="Arial" w:hAnsi="Arial" w:cs="Arial"/>
          <w:sz w:val="20"/>
          <w:szCs w:val="20"/>
        </w:rPr>
        <w:t xml:space="preserve"> </w:t>
      </w:r>
      <w:r w:rsidRPr="00A17F27">
        <w:rPr>
          <w:rFonts w:ascii="Arial" w:hAnsi="Arial" w:cs="Arial"/>
          <w:sz w:val="20"/>
          <w:szCs w:val="20"/>
        </w:rPr>
        <w:t>lit. c</w:t>
      </w:r>
      <w:r w:rsidR="000E20D9" w:rsidRPr="00A17F27">
        <w:rPr>
          <w:rFonts w:ascii="Arial" w:hAnsi="Arial" w:cs="Arial"/>
          <w:sz w:val="20"/>
          <w:szCs w:val="20"/>
        </w:rPr>
        <w:t>;</w:t>
      </w:r>
    </w:p>
    <w:p w14:paraId="32058B45" w14:textId="77777777" w:rsidR="00B1485B" w:rsidRPr="00A17F27" w:rsidRDefault="00AF44BE" w:rsidP="0074383D">
      <w:pPr>
        <w:pStyle w:val="Akapitzlist"/>
        <w:numPr>
          <w:ilvl w:val="1"/>
          <w:numId w:val="16"/>
        </w:numPr>
        <w:jc w:val="both"/>
        <w:rPr>
          <w:rFonts w:ascii="Arial" w:hAnsi="Arial" w:cs="Arial"/>
          <w:sz w:val="20"/>
          <w:szCs w:val="20"/>
        </w:rPr>
      </w:pPr>
      <w:r w:rsidRPr="00A17F27">
        <w:rPr>
          <w:rFonts w:ascii="Arial" w:hAnsi="Arial" w:cs="Arial"/>
          <w:sz w:val="20"/>
          <w:szCs w:val="20"/>
        </w:rPr>
        <w:t>dokument</w:t>
      </w:r>
      <w:r w:rsidR="00B1485B" w:rsidRPr="00A17F27">
        <w:rPr>
          <w:rFonts w:ascii="Arial" w:hAnsi="Arial" w:cs="Arial"/>
          <w:sz w:val="20"/>
          <w:szCs w:val="20"/>
        </w:rPr>
        <w:t>y</w:t>
      </w:r>
      <w:r w:rsidRPr="00A17F27">
        <w:rPr>
          <w:rFonts w:ascii="Arial" w:hAnsi="Arial" w:cs="Arial"/>
          <w:sz w:val="20"/>
          <w:szCs w:val="20"/>
        </w:rPr>
        <w:t xml:space="preserve"> związan</w:t>
      </w:r>
      <w:r w:rsidR="00B1485B" w:rsidRPr="00A17F27">
        <w:rPr>
          <w:rFonts w:ascii="Arial" w:hAnsi="Arial" w:cs="Arial"/>
          <w:sz w:val="20"/>
          <w:szCs w:val="20"/>
        </w:rPr>
        <w:t>e</w:t>
      </w:r>
      <w:r w:rsidRPr="00A17F27">
        <w:rPr>
          <w:rFonts w:ascii="Arial" w:hAnsi="Arial" w:cs="Arial"/>
          <w:sz w:val="20"/>
          <w:szCs w:val="20"/>
        </w:rPr>
        <w:t xml:space="preserve"> z wyborem wykonawców do realizacji zamówień o wartości równej lub wyższej niż próg określony </w:t>
      </w:r>
      <w:r w:rsidR="002B7373" w:rsidRPr="00A17F27">
        <w:rPr>
          <w:rFonts w:ascii="Arial" w:hAnsi="Arial" w:cs="Arial"/>
          <w:sz w:val="20"/>
          <w:szCs w:val="20"/>
        </w:rPr>
        <w:t>zgodnie z</w:t>
      </w:r>
      <w:r w:rsidRPr="00A17F27">
        <w:rPr>
          <w:rFonts w:ascii="Arial" w:hAnsi="Arial" w:cs="Arial"/>
          <w:sz w:val="20"/>
          <w:szCs w:val="20"/>
        </w:rPr>
        <w:t xml:space="preserve"> art. </w:t>
      </w:r>
      <w:r w:rsidR="00A94F69" w:rsidRPr="00A17F27">
        <w:rPr>
          <w:rFonts w:ascii="Arial" w:hAnsi="Arial" w:cs="Arial"/>
          <w:sz w:val="20"/>
          <w:szCs w:val="20"/>
        </w:rPr>
        <w:t xml:space="preserve">3 </w:t>
      </w:r>
      <w:r w:rsidRPr="00A17F27">
        <w:rPr>
          <w:rFonts w:ascii="Arial" w:hAnsi="Arial" w:cs="Arial"/>
          <w:sz w:val="20"/>
          <w:szCs w:val="20"/>
        </w:rPr>
        <w:t xml:space="preserve">ustawy </w:t>
      </w:r>
      <w:proofErr w:type="spellStart"/>
      <w:r w:rsidRPr="00A17F27">
        <w:rPr>
          <w:rFonts w:ascii="Arial" w:hAnsi="Arial" w:cs="Arial"/>
          <w:sz w:val="20"/>
          <w:szCs w:val="20"/>
        </w:rPr>
        <w:t>Pzp</w:t>
      </w:r>
      <w:proofErr w:type="spellEnd"/>
      <w:r w:rsidRPr="00A17F27">
        <w:rPr>
          <w:rStyle w:val="Odwoanieprzypisudolnego"/>
          <w:rFonts w:ascii="Arial" w:hAnsi="Arial" w:cs="Arial"/>
          <w:sz w:val="20"/>
          <w:szCs w:val="20"/>
        </w:rPr>
        <w:footnoteReference w:id="61"/>
      </w:r>
      <w:r w:rsidR="0093364C" w:rsidRPr="00A17F27">
        <w:rPr>
          <w:rFonts w:ascii="Arial" w:hAnsi="Arial" w:cs="Arial"/>
          <w:sz w:val="20"/>
          <w:szCs w:val="20"/>
        </w:rPr>
        <w:t>;</w:t>
      </w:r>
    </w:p>
    <w:p w14:paraId="19BC97EE" w14:textId="054D4EB4" w:rsidR="00B1485B" w:rsidRPr="00A17F27" w:rsidRDefault="008C4AE7" w:rsidP="0074383D">
      <w:pPr>
        <w:pStyle w:val="Akapitzlist"/>
        <w:numPr>
          <w:ilvl w:val="1"/>
          <w:numId w:val="16"/>
        </w:numPr>
        <w:jc w:val="both"/>
        <w:rPr>
          <w:rFonts w:ascii="Arial" w:hAnsi="Arial" w:cs="Arial"/>
          <w:sz w:val="20"/>
          <w:szCs w:val="20"/>
        </w:rPr>
      </w:pPr>
      <w:r w:rsidRPr="00A17F27">
        <w:rPr>
          <w:rFonts w:ascii="Arial" w:hAnsi="Arial" w:cs="Arial"/>
          <w:sz w:val="20"/>
          <w:szCs w:val="20"/>
        </w:rPr>
        <w:t>i</w:t>
      </w:r>
      <w:r w:rsidR="00B1485B" w:rsidRPr="00A17F27">
        <w:rPr>
          <w:rFonts w:ascii="Arial" w:hAnsi="Arial" w:cs="Arial"/>
          <w:sz w:val="20"/>
          <w:szCs w:val="20"/>
        </w:rPr>
        <w:t xml:space="preserve">nformacja o personelu projektu zgodnie z zakresem określonym w Wytycznych, o których mowa w § 1 ust. 1 pkt </w:t>
      </w:r>
      <w:r w:rsidR="0067718A" w:rsidRPr="00A17F27">
        <w:rPr>
          <w:rFonts w:ascii="Arial" w:hAnsi="Arial" w:cs="Arial"/>
          <w:sz w:val="20"/>
          <w:szCs w:val="20"/>
        </w:rPr>
        <w:t>3</w:t>
      </w:r>
      <w:r w:rsidR="004608D4">
        <w:rPr>
          <w:rFonts w:ascii="Arial" w:hAnsi="Arial" w:cs="Arial"/>
          <w:sz w:val="20"/>
          <w:szCs w:val="20"/>
        </w:rPr>
        <w:t>7</w:t>
      </w:r>
      <w:r w:rsidR="0067718A" w:rsidRPr="00A17F27">
        <w:rPr>
          <w:rFonts w:ascii="Arial" w:hAnsi="Arial" w:cs="Arial"/>
          <w:sz w:val="20"/>
          <w:szCs w:val="20"/>
        </w:rPr>
        <w:t xml:space="preserve"> </w:t>
      </w:r>
      <w:r w:rsidR="00B1485B" w:rsidRPr="00A17F27">
        <w:rPr>
          <w:rFonts w:ascii="Arial" w:hAnsi="Arial" w:cs="Arial"/>
          <w:sz w:val="20"/>
          <w:szCs w:val="20"/>
        </w:rPr>
        <w:t xml:space="preserve">lit. </w:t>
      </w:r>
      <w:r w:rsidR="00A17F27" w:rsidRPr="00A17F27">
        <w:rPr>
          <w:rFonts w:ascii="Arial" w:hAnsi="Arial" w:cs="Arial"/>
          <w:sz w:val="20"/>
          <w:szCs w:val="20"/>
        </w:rPr>
        <w:t>d</w:t>
      </w:r>
      <w:r w:rsidR="00B1485B" w:rsidRPr="00A17F27">
        <w:rPr>
          <w:rFonts w:ascii="Arial" w:hAnsi="Arial" w:cs="Arial"/>
          <w:sz w:val="20"/>
          <w:szCs w:val="20"/>
        </w:rPr>
        <w:t>;</w:t>
      </w:r>
    </w:p>
    <w:p w14:paraId="731D5256" w14:textId="1B63481F" w:rsidR="00EC4D25" w:rsidRPr="00A17F27" w:rsidRDefault="0093364C" w:rsidP="00EC4D25">
      <w:pPr>
        <w:pStyle w:val="Akapitzlist"/>
        <w:numPr>
          <w:ilvl w:val="1"/>
          <w:numId w:val="16"/>
        </w:numPr>
        <w:jc w:val="both"/>
        <w:rPr>
          <w:rFonts w:ascii="Arial" w:hAnsi="Arial" w:cs="Arial"/>
          <w:sz w:val="20"/>
          <w:szCs w:val="20"/>
        </w:rPr>
      </w:pPr>
      <w:r w:rsidRPr="00A17F27">
        <w:rPr>
          <w:rFonts w:ascii="Arial" w:hAnsi="Arial" w:cs="Arial"/>
          <w:sz w:val="20"/>
          <w:szCs w:val="20"/>
        </w:rPr>
        <w:t>oświadczeni</w:t>
      </w:r>
      <w:r w:rsidR="00B1485B" w:rsidRPr="00A17F27">
        <w:rPr>
          <w:rFonts w:ascii="Arial" w:hAnsi="Arial" w:cs="Arial"/>
          <w:sz w:val="20"/>
          <w:szCs w:val="20"/>
        </w:rPr>
        <w:t>e</w:t>
      </w:r>
      <w:r w:rsidRPr="00A17F27">
        <w:rPr>
          <w:rFonts w:ascii="Arial" w:hAnsi="Arial" w:cs="Arial"/>
          <w:sz w:val="20"/>
          <w:szCs w:val="20"/>
        </w:rPr>
        <w:t xml:space="preserve"> o podziale kwot</w:t>
      </w:r>
      <w:r w:rsidR="0080565D" w:rsidRPr="00A17F27">
        <w:rPr>
          <w:rFonts w:ascii="Arial" w:hAnsi="Arial" w:cs="Arial"/>
          <w:sz w:val="20"/>
          <w:szCs w:val="20"/>
        </w:rPr>
        <w:t>y</w:t>
      </w:r>
      <w:r w:rsidRPr="00A17F27">
        <w:rPr>
          <w:rFonts w:ascii="Arial" w:hAnsi="Arial" w:cs="Arial"/>
          <w:sz w:val="20"/>
          <w:szCs w:val="20"/>
        </w:rPr>
        <w:t xml:space="preserve"> dofinansowania na </w:t>
      </w:r>
      <w:r w:rsidR="00103C08" w:rsidRPr="00A17F27">
        <w:rPr>
          <w:rFonts w:ascii="Arial" w:hAnsi="Arial" w:cs="Arial"/>
          <w:sz w:val="20"/>
          <w:szCs w:val="20"/>
        </w:rPr>
        <w:t>źródła finansowania</w:t>
      </w:r>
      <w:r w:rsidRPr="00A17F27">
        <w:rPr>
          <w:rFonts w:ascii="Arial" w:hAnsi="Arial" w:cs="Arial"/>
          <w:sz w:val="20"/>
          <w:szCs w:val="20"/>
        </w:rPr>
        <w:t>, którego wzór stanow</w:t>
      </w:r>
      <w:r w:rsidR="004D5F6B" w:rsidRPr="00A17F27">
        <w:rPr>
          <w:rFonts w:ascii="Arial" w:hAnsi="Arial" w:cs="Arial"/>
          <w:sz w:val="20"/>
          <w:szCs w:val="20"/>
        </w:rPr>
        <w:t xml:space="preserve">i załącznik nr </w:t>
      </w:r>
      <w:r w:rsidR="0067718A" w:rsidRPr="00A17F27">
        <w:rPr>
          <w:rFonts w:ascii="Arial" w:hAnsi="Arial" w:cs="Arial"/>
          <w:sz w:val="20"/>
          <w:szCs w:val="20"/>
        </w:rPr>
        <w:t>1</w:t>
      </w:r>
      <w:r w:rsidR="0067718A">
        <w:rPr>
          <w:rFonts w:ascii="Arial" w:hAnsi="Arial" w:cs="Arial"/>
          <w:sz w:val="20"/>
          <w:szCs w:val="20"/>
        </w:rPr>
        <w:t>5</w:t>
      </w:r>
      <w:r w:rsidR="0067718A" w:rsidRPr="00A17F27">
        <w:rPr>
          <w:rFonts w:ascii="Arial" w:hAnsi="Arial" w:cs="Arial"/>
          <w:sz w:val="20"/>
          <w:szCs w:val="20"/>
        </w:rPr>
        <w:t xml:space="preserve"> </w:t>
      </w:r>
      <w:r w:rsidRPr="00A17F27">
        <w:rPr>
          <w:rFonts w:ascii="Arial" w:hAnsi="Arial" w:cs="Arial"/>
          <w:sz w:val="20"/>
          <w:szCs w:val="20"/>
        </w:rPr>
        <w:t>do niniejszej umowy</w:t>
      </w:r>
      <w:r w:rsidRPr="00A17F27">
        <w:rPr>
          <w:rStyle w:val="Odwoanieprzypisudolnego"/>
          <w:rFonts w:ascii="Arial" w:hAnsi="Arial" w:cs="Arial"/>
          <w:sz w:val="20"/>
          <w:szCs w:val="20"/>
        </w:rPr>
        <w:footnoteReference w:id="62"/>
      </w:r>
      <w:r w:rsidR="004D5F6B" w:rsidRPr="00A17F27">
        <w:rPr>
          <w:rFonts w:ascii="Arial" w:hAnsi="Arial" w:cs="Arial"/>
          <w:sz w:val="20"/>
          <w:szCs w:val="20"/>
        </w:rPr>
        <w:t>.</w:t>
      </w:r>
    </w:p>
    <w:p w14:paraId="46EC9505"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7D1DAA51"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761BECE5"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285BF69E"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B10D4C0"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FBEC348"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545692F9"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18513101"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7DD19EF8"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6DCC855B"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5A24D83D" w14:textId="1AFE27FA" w:rsidR="00EC4D25" w:rsidRDefault="00EC4D25" w:rsidP="00350F7A">
      <w:pPr>
        <w:spacing w:after="60"/>
        <w:jc w:val="both"/>
        <w:rPr>
          <w:rFonts w:ascii="Arial" w:hAnsi="Arial" w:cs="Arial"/>
          <w:sz w:val="20"/>
          <w:szCs w:val="20"/>
        </w:rPr>
      </w:pPr>
    </w:p>
    <w:p w14:paraId="2350701F" w14:textId="5FEA27FB" w:rsidR="00854BCD" w:rsidRDefault="00854BCD" w:rsidP="00350F7A">
      <w:pPr>
        <w:spacing w:after="60"/>
        <w:jc w:val="both"/>
        <w:rPr>
          <w:rFonts w:ascii="Arial" w:hAnsi="Arial" w:cs="Arial"/>
          <w:sz w:val="20"/>
          <w:szCs w:val="20"/>
        </w:rPr>
      </w:pPr>
    </w:p>
    <w:p w14:paraId="350CB667" w14:textId="43BE6EAD" w:rsidR="00854BCD" w:rsidRDefault="00854BCD" w:rsidP="00350F7A">
      <w:pPr>
        <w:spacing w:after="60"/>
        <w:jc w:val="both"/>
        <w:rPr>
          <w:rFonts w:ascii="Arial" w:hAnsi="Arial" w:cs="Arial"/>
          <w:sz w:val="20"/>
          <w:szCs w:val="20"/>
        </w:rPr>
      </w:pPr>
    </w:p>
    <w:p w14:paraId="52887074"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574EF93E" w14:textId="77777777" w:rsidR="002A24BB" w:rsidRPr="002A4AA8" w:rsidRDefault="001C25D0" w:rsidP="00350F7A">
      <w:pPr>
        <w:numPr>
          <w:ilvl w:val="0"/>
          <w:numId w:val="10"/>
        </w:numPr>
        <w:spacing w:after="60"/>
        <w:jc w:val="both"/>
        <w:rPr>
          <w:rFonts w:ascii="Arial" w:hAnsi="Arial" w:cs="Arial"/>
          <w:sz w:val="20"/>
          <w:szCs w:val="20"/>
        </w:rPr>
      </w:pPr>
      <w:bookmarkStart w:id="29" w:name="_Hlk5346606"/>
      <w:r w:rsidRPr="002A4AA8">
        <w:rPr>
          <w:rFonts w:ascii="Arial" w:hAnsi="Arial" w:cs="Arial"/>
          <w:sz w:val="20"/>
          <w:szCs w:val="20"/>
        </w:rPr>
        <w:lastRenderedPageBreak/>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29"/>
    <w:p w14:paraId="0BBC96F8"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3"/>
      </w:r>
      <w:r w:rsidRPr="002A4AA8">
        <w:rPr>
          <w:rFonts w:ascii="Arial" w:hAnsi="Arial" w:cs="Arial"/>
          <w:sz w:val="20"/>
          <w:szCs w:val="20"/>
        </w:rPr>
        <w:t xml:space="preserve"> do 10 dni</w:t>
      </w:r>
      <w:r w:rsidRPr="002A4AA8">
        <w:rPr>
          <w:rFonts w:ascii="Arial" w:hAnsi="Arial" w:cs="Arial"/>
          <w:sz w:val="20"/>
          <w:szCs w:val="20"/>
          <w:vertAlign w:val="superscript"/>
        </w:rPr>
        <w:footnoteReference w:id="64"/>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5CF85A98"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3EB86364" w14:textId="77777777" w:rsidR="00F3374E" w:rsidRPr="00A22E4B" w:rsidRDefault="00F3374E" w:rsidP="00350F7A">
      <w:pPr>
        <w:pStyle w:val="Pisma"/>
        <w:autoSpaceDE/>
        <w:autoSpaceDN/>
        <w:spacing w:after="60"/>
        <w:rPr>
          <w:rFonts w:ascii="Arial" w:hAnsi="Arial" w:cs="Arial"/>
          <w:szCs w:val="20"/>
        </w:rPr>
      </w:pPr>
    </w:p>
    <w:p w14:paraId="42C9DBE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550702D1"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903DF1A" w14:textId="11BC8BC4"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w:t>
      </w:r>
      <w:bookmarkStart w:id="30" w:name="_Hlk165366249"/>
      <w:r w:rsidR="00A83761" w:rsidRPr="00A22E4B">
        <w:rPr>
          <w:rFonts w:ascii="Arial" w:hAnsi="Arial" w:cs="Arial"/>
          <w:sz w:val="20"/>
          <w:szCs w:val="20"/>
        </w:rPr>
        <w:t>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bookmarkEnd w:id="30"/>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74928D62"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546D77F"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79C5F66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5"/>
      </w:r>
    </w:p>
    <w:p w14:paraId="3A89DFE0"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66"/>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65E58EF"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7C86AA61" w14:textId="77777777" w:rsidR="007F1B8E" w:rsidRPr="007F1B8E" w:rsidRDefault="007F1B8E" w:rsidP="007F1B8E">
      <w:pPr>
        <w:spacing w:before="120" w:after="60"/>
        <w:ind w:left="720"/>
        <w:jc w:val="both"/>
        <w:rPr>
          <w:rFonts w:ascii="Arial" w:eastAsia="Calibri" w:hAnsi="Arial" w:cs="Arial"/>
          <w:sz w:val="20"/>
          <w:szCs w:val="20"/>
        </w:rPr>
      </w:pPr>
    </w:p>
    <w:p w14:paraId="5543381C" w14:textId="3303D150"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lastRenderedPageBreak/>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3F49EE" w:rsidRPr="003F49EE">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2A4AA8">
        <w:rPr>
          <w:rFonts w:ascii="Arial" w:hAnsi="Arial" w:cs="Arial"/>
          <w:i/>
          <w:sz w:val="20"/>
          <w:szCs w:val="20"/>
        </w:rPr>
        <w:t xml:space="preserve">Metodyka doboru </w:t>
      </w:r>
      <w:r w:rsidR="009C3E7F" w:rsidRPr="009C3E7F">
        <w:rPr>
          <w:rFonts w:ascii="Arial" w:hAnsi="Arial" w:cs="Arial"/>
          <w:i/>
          <w:sz w:val="20"/>
          <w:szCs w:val="20"/>
        </w:rPr>
        <w:t xml:space="preserve">dokumentów </w:t>
      </w:r>
      <w:bookmarkStart w:id="31" w:name="_Hlk165368679"/>
      <w:r w:rsidR="00D84B00" w:rsidRPr="00D84B00">
        <w:rPr>
          <w:rFonts w:ascii="Arial" w:hAnsi="Arial" w:cs="Arial"/>
          <w:i/>
          <w:sz w:val="20"/>
          <w:szCs w:val="20"/>
        </w:rPr>
        <w:t xml:space="preserve">i danych uczestników </w:t>
      </w:r>
      <w:bookmarkEnd w:id="31"/>
      <w:r w:rsidR="009C3E7F" w:rsidRPr="009C3E7F">
        <w:rPr>
          <w:rFonts w:ascii="Arial" w:hAnsi="Arial" w:cs="Arial"/>
          <w:i/>
          <w:sz w:val="20"/>
          <w:szCs w:val="20"/>
        </w:rPr>
        <w:t xml:space="preserve">do </w:t>
      </w:r>
      <w:bookmarkStart w:id="32" w:name="_Hlk165368692"/>
      <w:r w:rsidR="00D84B00" w:rsidRPr="00D84B00">
        <w:rPr>
          <w:rFonts w:ascii="Arial" w:hAnsi="Arial" w:cs="Arial"/>
          <w:i/>
          <w:sz w:val="20"/>
          <w:szCs w:val="20"/>
        </w:rPr>
        <w:t>weryfikacji</w:t>
      </w:r>
      <w:bookmarkEnd w:id="32"/>
      <w:r w:rsidR="00D84B00" w:rsidRPr="00D84B00">
        <w:rPr>
          <w:rFonts w:ascii="Arial" w:hAnsi="Arial" w:cs="Arial"/>
          <w:i/>
          <w:sz w:val="20"/>
          <w:szCs w:val="20"/>
        </w:rPr>
        <w:t xml:space="preserve"> </w:t>
      </w:r>
      <w:r w:rsidR="009C3E7F" w:rsidRPr="009C3E7F">
        <w:rPr>
          <w:rFonts w:ascii="Arial" w:hAnsi="Arial" w:cs="Arial"/>
          <w:i/>
          <w:sz w:val="20"/>
          <w:szCs w:val="20"/>
        </w:rPr>
        <w:t>wniosku o płatność</w:t>
      </w:r>
      <w:r w:rsidR="009C3E7F">
        <w:rPr>
          <w:rFonts w:ascii="Arial" w:hAnsi="Arial" w:cs="Arial"/>
          <w:i/>
          <w:sz w:val="20"/>
          <w:szCs w:val="20"/>
        </w:rPr>
        <w:t xml:space="preserve"> </w:t>
      </w:r>
      <w:r w:rsidR="00D11195" w:rsidRPr="00D84B00">
        <w:rPr>
          <w:rFonts w:ascii="Arial" w:hAnsi="Arial" w:cs="Arial"/>
          <w:i/>
          <w:sz w:val="20"/>
          <w:szCs w:val="20"/>
        </w:rPr>
        <w:t xml:space="preserve">w ramach </w:t>
      </w:r>
      <w:r w:rsidR="00984EDE" w:rsidRPr="00D84B00">
        <w:rPr>
          <w:rFonts w:ascii="Arial" w:hAnsi="Arial" w:cs="Arial"/>
          <w:i/>
          <w:sz w:val="20"/>
          <w:szCs w:val="20"/>
        </w:rPr>
        <w:t>FEPZ</w:t>
      </w:r>
      <w:r w:rsidR="00984EDE">
        <w:rPr>
          <w:rFonts w:ascii="Arial" w:hAnsi="Arial" w:cs="Arial"/>
          <w:sz w:val="20"/>
          <w:szCs w:val="20"/>
        </w:rPr>
        <w:t xml:space="preserve"> </w:t>
      </w:r>
      <w:r w:rsidR="004D50D1" w:rsidRPr="002A4AA8">
        <w:rPr>
          <w:rFonts w:ascii="Arial" w:hAnsi="Arial" w:cs="Arial"/>
          <w:sz w:val="20"/>
          <w:szCs w:val="20"/>
        </w:rPr>
        <w:t xml:space="preserve">jest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0ECC612B"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3"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3"/>
    <w:p w14:paraId="51B85DAD"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28EE9263"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7"/>
      </w:r>
      <w:r w:rsidR="00DE63F2" w:rsidRPr="002A4AA8">
        <w:rPr>
          <w:rFonts w:ascii="Arial" w:hAnsi="Arial" w:cs="Arial"/>
          <w:sz w:val="20"/>
          <w:szCs w:val="20"/>
        </w:rPr>
        <w:t>.</w:t>
      </w:r>
      <w:r w:rsidR="001D13C0">
        <w:rPr>
          <w:rFonts w:ascii="Arial" w:hAnsi="Arial" w:cs="Arial"/>
          <w:sz w:val="20"/>
          <w:szCs w:val="20"/>
        </w:rPr>
        <w:t xml:space="preserve"> </w:t>
      </w:r>
    </w:p>
    <w:p w14:paraId="63729FF4"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3F6F322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27E2D157" w14:textId="0BE8FE93" w:rsidR="00DE63F2" w:rsidRPr="002A4AA8" w:rsidRDefault="00DE63F2" w:rsidP="009D3F46">
      <w:pPr>
        <w:numPr>
          <w:ilvl w:val="1"/>
          <w:numId w:val="48"/>
        </w:numPr>
        <w:spacing w:before="120" w:after="60"/>
        <w:ind w:left="714" w:hanging="357"/>
        <w:jc w:val="both"/>
        <w:rPr>
          <w:rFonts w:ascii="Arial" w:hAnsi="Arial" w:cs="Arial"/>
          <w:sz w:val="20"/>
          <w:szCs w:val="20"/>
        </w:rPr>
      </w:pPr>
      <w:r w:rsidRPr="002A4AA8">
        <w:rPr>
          <w:rFonts w:ascii="Arial" w:hAnsi="Arial" w:cs="Arial"/>
          <w:sz w:val="20"/>
          <w:szCs w:val="20"/>
        </w:rPr>
        <w:t>kwotę wydatków, które zostały uznane za niekwalifikowalne wraz z uzasadnieniem</w:t>
      </w:r>
      <w:r w:rsidR="0004058D" w:rsidRPr="002A4AA8">
        <w:rPr>
          <w:rFonts w:ascii="Arial" w:hAnsi="Arial" w:cs="Arial"/>
          <w:sz w:val="20"/>
          <w:szCs w:val="20"/>
        </w:rPr>
        <w:t xml:space="preserve"> oraz wezwaniem do ich zwrotu</w:t>
      </w:r>
      <w:r w:rsidR="00CC0244" w:rsidRPr="002A4AA8">
        <w:rPr>
          <w:rFonts w:ascii="Arial" w:hAnsi="Arial" w:cs="Arial"/>
          <w:sz w:val="20"/>
          <w:szCs w:val="20"/>
        </w:rPr>
        <w:t xml:space="preserve"> na rachunek </w:t>
      </w:r>
      <w:r w:rsidR="00FF3A2F" w:rsidRPr="002A4AA8">
        <w:t>płatniczy</w:t>
      </w:r>
      <w:r w:rsidR="00FF3A2F" w:rsidRPr="002A4AA8">
        <w:rPr>
          <w:rFonts w:ascii="Arial" w:hAnsi="Arial" w:cs="Arial"/>
          <w:sz w:val="20"/>
          <w:szCs w:val="20"/>
        </w:rPr>
        <w:t xml:space="preserve"> </w:t>
      </w:r>
      <w:r w:rsidR="005D2E4E" w:rsidRPr="005D2E4E">
        <w:rPr>
          <w:rFonts w:ascii="Arial" w:hAnsi="Arial" w:cs="Arial"/>
          <w:sz w:val="20"/>
          <w:szCs w:val="20"/>
        </w:rPr>
        <w:t xml:space="preserve">Beneficjenta </w:t>
      </w:r>
      <w:r w:rsidRPr="002A4AA8">
        <w:rPr>
          <w:rFonts w:ascii="Arial" w:hAnsi="Arial" w:cs="Arial"/>
          <w:sz w:val="20"/>
          <w:szCs w:val="20"/>
        </w:rPr>
        <w:t>;</w:t>
      </w:r>
    </w:p>
    <w:p w14:paraId="4385B6AB" w14:textId="77777777" w:rsidR="00DE63F2" w:rsidRDefault="00DE63F2" w:rsidP="009D3F46">
      <w:pPr>
        <w:numPr>
          <w:ilvl w:val="1"/>
          <w:numId w:val="48"/>
        </w:numPr>
        <w:spacing w:before="120" w:after="60"/>
        <w:ind w:left="714" w:hanging="357"/>
        <w:jc w:val="both"/>
        <w:rPr>
          <w:rFonts w:ascii="Arial" w:hAnsi="Arial" w:cs="Arial"/>
          <w:sz w:val="20"/>
          <w:szCs w:val="20"/>
        </w:rPr>
      </w:pPr>
      <w:r w:rsidRPr="002A4AA8">
        <w:rPr>
          <w:rFonts w:ascii="Arial" w:hAnsi="Arial" w:cs="Arial"/>
          <w:sz w:val="20"/>
          <w:szCs w:val="20"/>
        </w:rPr>
        <w:t xml:space="preserve">zatwierdzoną kwotę rozliczanego dofinansowania w podziale na środki, o których mowa w § 2 ust. </w:t>
      </w:r>
      <w:r w:rsidR="00E5701E" w:rsidRPr="002A4AA8">
        <w:rPr>
          <w:rFonts w:ascii="Arial" w:hAnsi="Arial" w:cs="Arial"/>
          <w:sz w:val="20"/>
          <w:szCs w:val="20"/>
        </w:rPr>
        <w:t>2</w:t>
      </w:r>
      <w:r w:rsidRPr="002A4AA8">
        <w:rPr>
          <w:rFonts w:ascii="Arial" w:hAnsi="Arial" w:cs="Arial"/>
          <w:sz w:val="20"/>
          <w:szCs w:val="20"/>
        </w:rPr>
        <w:t xml:space="preserve"> pkt 1</w:t>
      </w:r>
      <w:r w:rsidR="00E6751E" w:rsidRPr="002A4AA8">
        <w:rPr>
          <w:rFonts w:ascii="Arial" w:hAnsi="Arial" w:cs="Arial"/>
          <w:sz w:val="20"/>
          <w:szCs w:val="20"/>
        </w:rPr>
        <w:t xml:space="preserve"> lit. </w:t>
      </w:r>
      <w:r w:rsidR="00E5701E" w:rsidRPr="002A4AA8">
        <w:rPr>
          <w:rFonts w:ascii="Arial" w:hAnsi="Arial" w:cs="Arial"/>
          <w:sz w:val="20"/>
          <w:szCs w:val="20"/>
        </w:rPr>
        <w:t>a</w:t>
      </w:r>
      <w:r w:rsidRPr="002A4AA8">
        <w:rPr>
          <w:rFonts w:ascii="Arial" w:hAnsi="Arial" w:cs="Arial"/>
          <w:sz w:val="20"/>
          <w:szCs w:val="20"/>
        </w:rPr>
        <w:t xml:space="preserve"> i </w:t>
      </w:r>
      <w:r w:rsidR="00E6751E" w:rsidRPr="002A4AA8">
        <w:rPr>
          <w:rFonts w:ascii="Arial" w:hAnsi="Arial" w:cs="Arial"/>
          <w:sz w:val="20"/>
          <w:szCs w:val="20"/>
        </w:rPr>
        <w:t xml:space="preserve">lit. </w:t>
      </w:r>
      <w:r w:rsidR="00E5701E" w:rsidRPr="002A4AA8">
        <w:rPr>
          <w:rFonts w:ascii="Arial" w:hAnsi="Arial" w:cs="Arial"/>
          <w:sz w:val="20"/>
          <w:szCs w:val="20"/>
        </w:rPr>
        <w:t>b</w:t>
      </w:r>
      <w:r w:rsidRPr="002A4AA8">
        <w:rPr>
          <w:rFonts w:ascii="Arial" w:hAnsi="Arial" w:cs="Arial"/>
          <w:sz w:val="20"/>
          <w:szCs w:val="20"/>
        </w:rPr>
        <w:t xml:space="preserve"> oraz wkładu własnego wynikającą z pomniejszenia kwoty wydatków rozliczanych we wniosku o płatność o wydatki niekwalifikowalne, o których mowa w pkt 1</w:t>
      </w:r>
      <w:r w:rsidR="00203C97">
        <w:rPr>
          <w:rFonts w:ascii="Arial" w:hAnsi="Arial" w:cs="Arial"/>
          <w:sz w:val="20"/>
          <w:szCs w:val="20"/>
        </w:rPr>
        <w:t>.</w:t>
      </w:r>
    </w:p>
    <w:p w14:paraId="7BBDA392" w14:textId="77777777" w:rsidR="00410AC5" w:rsidRDefault="009274BE" w:rsidP="009D3F46">
      <w:pPr>
        <w:pStyle w:val="Akapitzlist"/>
        <w:numPr>
          <w:ilvl w:val="0"/>
          <w:numId w:val="48"/>
        </w:numPr>
        <w:ind w:left="284"/>
        <w:jc w:val="both"/>
        <w:rPr>
          <w:rFonts w:ascii="Arial" w:eastAsia="Calibri" w:hAnsi="Arial" w:cs="Arial"/>
          <w:sz w:val="20"/>
          <w:szCs w:val="20"/>
        </w:rPr>
      </w:pPr>
      <w:r w:rsidRPr="009274BE">
        <w:rPr>
          <w:rFonts w:ascii="Arial" w:eastAsia="Calibri" w:hAnsi="Arial" w:cs="Arial"/>
          <w:sz w:val="20"/>
          <w:szCs w:val="20"/>
        </w:rPr>
        <w:t xml:space="preserve">W przypadku niezłożenia </w:t>
      </w:r>
      <w:r w:rsidRPr="005955A5">
        <w:rPr>
          <w:rFonts w:ascii="Arial" w:eastAsia="Calibri" w:hAnsi="Arial" w:cs="Arial"/>
          <w:sz w:val="20"/>
          <w:szCs w:val="20"/>
        </w:rPr>
        <w:t xml:space="preserve">wniosku o płatność na kwotę stanowiącą co najmniej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353915FF" w14:textId="047AF259"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6A0D9826"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w:t>
      </w:r>
      <w:r w:rsidRPr="002A4AA8">
        <w:rPr>
          <w:rFonts w:ascii="Arial" w:hAnsi="Arial" w:cs="Arial"/>
          <w:sz w:val="20"/>
          <w:szCs w:val="20"/>
        </w:rPr>
        <w:lastRenderedPageBreak/>
        <w:t>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2692D2B5"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8"/>
      </w:r>
    </w:p>
    <w:p w14:paraId="69AA289E" w14:textId="0847FBD8"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4"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bookmarkStart w:id="35" w:name="_Hlk165368744"/>
      <w:r w:rsidR="003F49EE" w:rsidRPr="003F49EE">
        <w:rPr>
          <w:rFonts w:ascii="Arial" w:hAnsi="Arial" w:cs="Arial"/>
          <w:sz w:val="20"/>
          <w:szCs w:val="20"/>
        </w:rPr>
        <w:t xml:space="preserve">kompletnej </w:t>
      </w:r>
      <w:bookmarkEnd w:id="35"/>
      <w:r w:rsidRPr="00E467AA">
        <w:rPr>
          <w:rFonts w:ascii="Arial" w:hAnsi="Arial" w:cs="Arial"/>
          <w:sz w:val="20"/>
          <w:szCs w:val="20"/>
        </w:rPr>
        <w:t xml:space="preserve">wersji. </w:t>
      </w:r>
      <w:bookmarkEnd w:id="34"/>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16230D" w:rsidRPr="00E467AA">
        <w:rPr>
          <w:rFonts w:ascii="Arial" w:hAnsi="Arial" w:cs="Arial"/>
          <w:sz w:val="20"/>
          <w:szCs w:val="20"/>
        </w:rPr>
        <w:t xml:space="preserve"> 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FE51E73"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9"/>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0"/>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1"/>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2"/>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3"/>
      </w:r>
      <w:r w:rsidRPr="002A4AA8">
        <w:rPr>
          <w:rFonts w:ascii="Arial" w:hAnsi="Arial" w:cs="Arial"/>
          <w:sz w:val="20"/>
          <w:szCs w:val="20"/>
        </w:rPr>
        <w:t>.</w:t>
      </w:r>
    </w:p>
    <w:p w14:paraId="53CDEE94" w14:textId="77777777" w:rsidR="00C40CC7" w:rsidRDefault="00C40CC7" w:rsidP="001C6DA0">
      <w:pPr>
        <w:pStyle w:val="Akapitzlist"/>
        <w:spacing w:after="60"/>
        <w:ind w:left="1077"/>
        <w:jc w:val="both"/>
        <w:rPr>
          <w:rFonts w:ascii="Arial" w:hAnsi="Arial" w:cs="Arial"/>
          <w:sz w:val="20"/>
          <w:szCs w:val="20"/>
        </w:rPr>
      </w:pPr>
    </w:p>
    <w:p w14:paraId="1E468493" w14:textId="77777777" w:rsidR="00203C97" w:rsidRPr="002A4AA8" w:rsidRDefault="00203C97" w:rsidP="001C6DA0">
      <w:pPr>
        <w:pStyle w:val="Akapitzlist"/>
        <w:spacing w:after="60"/>
        <w:ind w:left="1077"/>
        <w:jc w:val="both"/>
        <w:rPr>
          <w:rFonts w:ascii="Arial" w:hAnsi="Arial" w:cs="Arial"/>
          <w:sz w:val="20"/>
          <w:szCs w:val="20"/>
        </w:rPr>
      </w:pPr>
    </w:p>
    <w:p w14:paraId="1258C8F5"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7322126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7D28EA7B"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5B874A2"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305F3FBF"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511D5482"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6D3FDC0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45EA2DAD"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43E713FF" w14:textId="64DA37AC"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4579F">
        <w:rPr>
          <w:rFonts w:ascii="Arial" w:hAnsi="Arial" w:cs="Arial"/>
          <w:sz w:val="20"/>
          <w:szCs w:val="20"/>
        </w:rPr>
        <w:t xml:space="preserve">IP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12F708CA" w14:textId="675D480E"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B4579F">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2A18D71F" w14:textId="78641C44"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2C5C41" w:rsidRPr="002A4AA8">
        <w:rPr>
          <w:rFonts w:ascii="Arial" w:hAnsi="Arial" w:cs="Arial"/>
          <w:sz w:val="20"/>
          <w:szCs w:val="20"/>
        </w:rPr>
        <w:t xml:space="preserve">Dz. U. z </w:t>
      </w:r>
      <w:r w:rsidR="00A247E3">
        <w:rPr>
          <w:rFonts w:ascii="Arial" w:hAnsi="Arial" w:cs="Arial"/>
          <w:sz w:val="20"/>
          <w:szCs w:val="20"/>
        </w:rPr>
        <w:t>2024</w:t>
      </w:r>
      <w:r w:rsidR="00A247E3" w:rsidRPr="002A4AA8">
        <w:rPr>
          <w:rFonts w:ascii="Arial" w:hAnsi="Arial" w:cs="Arial"/>
          <w:sz w:val="20"/>
          <w:szCs w:val="20"/>
        </w:rPr>
        <w:t xml:space="preserve"> </w:t>
      </w:r>
      <w:r w:rsidR="002C5C41" w:rsidRPr="002A4AA8">
        <w:rPr>
          <w:rFonts w:ascii="Arial" w:hAnsi="Arial" w:cs="Arial"/>
          <w:sz w:val="20"/>
          <w:szCs w:val="20"/>
        </w:rPr>
        <w:t xml:space="preserve">r. poz. </w:t>
      </w:r>
      <w:r w:rsidR="00A247E3">
        <w:rPr>
          <w:rFonts w:ascii="Arial" w:hAnsi="Arial" w:cs="Arial"/>
          <w:sz w:val="20"/>
          <w:szCs w:val="20"/>
        </w:rPr>
        <w:t>572</w:t>
      </w:r>
      <w:r w:rsidR="00A247E3" w:rsidRPr="002A4AA8">
        <w:rPr>
          <w:rFonts w:ascii="Arial" w:hAnsi="Arial" w:cs="Arial"/>
          <w:sz w:val="20"/>
          <w:szCs w:val="20"/>
        </w:rPr>
        <w:t xml:space="preserve"> </w:t>
      </w:r>
      <w:r w:rsidR="006C6ECB" w:rsidRPr="002A4AA8">
        <w:rPr>
          <w:rFonts w:ascii="Arial" w:hAnsi="Arial" w:cs="Arial"/>
          <w:sz w:val="20"/>
          <w:szCs w:val="20"/>
        </w:rPr>
        <w:t>z</w:t>
      </w:r>
      <w:r w:rsidR="00165D88" w:rsidRPr="002A4AA8">
        <w:rPr>
          <w:rFonts w:ascii="Arial" w:hAnsi="Arial" w:cs="Arial"/>
          <w:sz w:val="20"/>
          <w:szCs w:val="20"/>
        </w:rPr>
        <w:t xml:space="preserve"> </w:t>
      </w:r>
      <w:proofErr w:type="spellStart"/>
      <w:r w:rsidR="00165D88" w:rsidRPr="002A4AA8">
        <w:rPr>
          <w:rFonts w:ascii="Arial" w:hAnsi="Arial" w:cs="Arial"/>
          <w:sz w:val="20"/>
          <w:szCs w:val="20"/>
        </w:rPr>
        <w:t>późn</w:t>
      </w:r>
      <w:proofErr w:type="spellEnd"/>
      <w:r w:rsidR="00165D88" w:rsidRPr="002A4AA8">
        <w:rPr>
          <w:rFonts w:ascii="Arial" w:hAnsi="Arial" w:cs="Arial"/>
          <w:sz w:val="20"/>
          <w:szCs w:val="20"/>
        </w:rPr>
        <w:t>.</w:t>
      </w:r>
      <w:r w:rsidR="006C6ECB" w:rsidRPr="002A4AA8">
        <w:rPr>
          <w:rFonts w:ascii="Arial" w:hAnsi="Arial" w:cs="Arial"/>
          <w:sz w:val="20"/>
          <w:szCs w:val="20"/>
        </w:rPr>
        <w:t xml:space="preserve"> 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16017A69"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lastRenderedPageBreak/>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51C1BFD2"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10E8C58A"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4CEF0856"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91FB6D8"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20B629A7"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0768B374"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56B91D11"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169CEA4C"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1CD5264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382A1BE7"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427D49E7" w14:textId="77777777" w:rsidR="00BC3C3E" w:rsidRPr="00BC3C3E" w:rsidRDefault="00BC3C3E" w:rsidP="00BC3C3E">
      <w:pPr>
        <w:pStyle w:val="Akapitzlist"/>
        <w:spacing w:after="60"/>
        <w:ind w:left="720"/>
        <w:jc w:val="both"/>
        <w:rPr>
          <w:rFonts w:ascii="Arial" w:hAnsi="Arial" w:cs="Arial"/>
          <w:sz w:val="20"/>
          <w:szCs w:val="20"/>
        </w:rPr>
      </w:pPr>
    </w:p>
    <w:p w14:paraId="5B890CB7"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33B9B49A"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765255E7"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4FB67694" w14:textId="77777777" w:rsidR="009D490C" w:rsidRPr="002A4AA8" w:rsidRDefault="009D490C" w:rsidP="00350F7A">
      <w:pPr>
        <w:spacing w:after="60"/>
        <w:rPr>
          <w:rFonts w:ascii="Arial" w:hAnsi="Arial" w:cs="Arial"/>
          <w:sz w:val="20"/>
          <w:szCs w:val="20"/>
        </w:rPr>
      </w:pPr>
    </w:p>
    <w:p w14:paraId="25EFE8C1"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FC0F78C"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4"/>
      </w:r>
      <w:r w:rsidRPr="002A4AA8">
        <w:rPr>
          <w:rFonts w:ascii="Arial" w:hAnsi="Arial" w:cs="Arial"/>
          <w:sz w:val="20"/>
          <w:szCs w:val="20"/>
          <w:vertAlign w:val="superscript"/>
        </w:rPr>
        <w:tab/>
      </w:r>
    </w:p>
    <w:p w14:paraId="28E5A1FC"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5"/>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6"/>
      </w:r>
      <w:r w:rsidRPr="002A4AA8">
        <w:rPr>
          <w:rFonts w:ascii="Arial" w:hAnsi="Arial" w:cs="Arial"/>
          <w:sz w:val="20"/>
          <w:szCs w:val="20"/>
        </w:rPr>
        <w:t>.</w:t>
      </w:r>
    </w:p>
    <w:p w14:paraId="0C83F839"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3DD6549C"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278BD76"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4D093B12"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lastRenderedPageBreak/>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762C0E42" w14:textId="77777777" w:rsidR="009D490C" w:rsidRPr="002A4AA8" w:rsidRDefault="009D490C" w:rsidP="00350F7A">
      <w:pPr>
        <w:spacing w:after="60"/>
        <w:jc w:val="both"/>
        <w:rPr>
          <w:rFonts w:ascii="Arial" w:hAnsi="Arial" w:cs="Arial"/>
          <w:sz w:val="20"/>
          <w:szCs w:val="20"/>
        </w:rPr>
      </w:pPr>
    </w:p>
    <w:p w14:paraId="132BE953"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16A2C5A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7D849F5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63E164A8"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77"/>
      </w:r>
      <w:r w:rsidR="004D6DF2" w:rsidRPr="0075143A">
        <w:rPr>
          <w:rFonts w:ascii="Arial" w:hAnsi="Arial" w:cs="Arial"/>
          <w:sz w:val="20"/>
          <w:szCs w:val="20"/>
        </w:rPr>
        <w:t>;</w:t>
      </w:r>
    </w:p>
    <w:p w14:paraId="58DF66B5"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0D741A41"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3A1FE3B0"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746EB9FD"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8"/>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56E2240F"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3C8E24BF" w14:textId="67AA73DA"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9"/>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6" w:name="_Hlk133224415"/>
      <w:r w:rsidR="00B503A8">
        <w:rPr>
          <w:rFonts w:ascii="Arial" w:hAnsi="Arial" w:cs="Arial"/>
          <w:sz w:val="20"/>
          <w:szCs w:val="20"/>
        </w:rPr>
        <w:t>CST2021</w:t>
      </w:r>
      <w:bookmarkEnd w:id="36"/>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0"/>
      </w:r>
      <w:r>
        <w:rPr>
          <w:rFonts w:ascii="Arial" w:hAnsi="Arial" w:cs="Arial"/>
          <w:sz w:val="20"/>
          <w:szCs w:val="20"/>
        </w:rPr>
        <w:t xml:space="preserve"> </w:t>
      </w:r>
      <w:r w:rsidRPr="00A17780">
        <w:rPr>
          <w:rFonts w:ascii="Arial" w:hAnsi="Arial" w:cs="Arial"/>
          <w:sz w:val="20"/>
          <w:szCs w:val="20"/>
          <w:vertAlign w:val="superscript"/>
        </w:rPr>
        <w:footnoteReference w:id="81"/>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nr </w:t>
      </w:r>
      <w:r w:rsidR="00B4579F">
        <w:rPr>
          <w:rFonts w:ascii="Arial" w:hAnsi="Arial" w:cs="Arial"/>
          <w:sz w:val="20"/>
          <w:szCs w:val="20"/>
        </w:rPr>
        <w:t>5</w:t>
      </w:r>
      <w:r w:rsidR="00B4579F" w:rsidRPr="002A4AA8">
        <w:rPr>
          <w:rFonts w:ascii="Arial" w:hAnsi="Arial" w:cs="Arial"/>
          <w:sz w:val="20"/>
          <w:szCs w:val="20"/>
        </w:rPr>
        <w:t xml:space="preserve"> </w:t>
      </w:r>
      <w:r w:rsidR="00EE4F26" w:rsidRPr="002A4AA8">
        <w:rPr>
          <w:rFonts w:ascii="Arial" w:hAnsi="Arial" w:cs="Arial"/>
          <w:sz w:val="20"/>
          <w:szCs w:val="20"/>
        </w:rPr>
        <w:t>do przedmiotowej umowy. Zmiana załącznika nie wymaga aneksowania umowy.</w:t>
      </w:r>
    </w:p>
    <w:p w14:paraId="3424904D"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79C09670" w14:textId="4C3EA36B"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EE4CC3" w:rsidRPr="00EE4CC3">
        <w:rPr>
          <w:rFonts w:ascii="Arial" w:hAnsi="Arial" w:cs="Arial"/>
          <w:sz w:val="20"/>
          <w:szCs w:val="20"/>
        </w:rPr>
        <w:t>ami.fepz@wup.p</w:t>
      </w:r>
      <w:r w:rsidR="00E5079A">
        <w:rPr>
          <w:rFonts w:ascii="Arial" w:hAnsi="Arial" w:cs="Arial"/>
          <w:sz w:val="20"/>
          <w:szCs w:val="20"/>
        </w:rPr>
        <w:t>l.</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t>
      </w:r>
      <w:r w:rsidR="006E5989" w:rsidRPr="00756910">
        <w:rPr>
          <w:rFonts w:ascii="Arial" w:hAnsi="Arial" w:cs="Arial"/>
          <w:sz w:val="20"/>
          <w:szCs w:val="20"/>
        </w:rPr>
        <w:lastRenderedPageBreak/>
        <w:t xml:space="preserve">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6C5836ED" w14:textId="1A101BA9"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0F402633"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2B062EFF"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2745B685"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3877C38A"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2"/>
      </w:r>
      <w:r w:rsidR="001009DD" w:rsidRPr="002A4AA8">
        <w:rPr>
          <w:rFonts w:ascii="Arial" w:hAnsi="Arial" w:cs="Arial"/>
          <w:sz w:val="20"/>
          <w:szCs w:val="20"/>
        </w:rPr>
        <w:t>.</w:t>
      </w:r>
    </w:p>
    <w:p w14:paraId="659559F3" w14:textId="77777777" w:rsidR="00F86DEB" w:rsidRPr="002A4AA8" w:rsidRDefault="00F86DEB" w:rsidP="00350F7A">
      <w:pPr>
        <w:spacing w:before="120" w:after="60"/>
        <w:jc w:val="both"/>
        <w:rPr>
          <w:rFonts w:ascii="Arial" w:hAnsi="Arial" w:cs="Arial"/>
          <w:sz w:val="20"/>
          <w:szCs w:val="20"/>
        </w:rPr>
      </w:pPr>
    </w:p>
    <w:p w14:paraId="2DA8B0CC"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3B933CB4"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1A8CA0E1"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2004A943"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6DDE3ACA"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3"/>
      </w:r>
    </w:p>
    <w:p w14:paraId="01825438"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37"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37"/>
    <w:p w14:paraId="7FE58D21"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4"/>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24643250"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32EAE7BA"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78C89B0A"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5"/>
      </w:r>
    </w:p>
    <w:p w14:paraId="42F0D1FB" w14:textId="7344408E"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lastRenderedPageBreak/>
        <w:t>Kontrola</w:t>
      </w:r>
      <w:r w:rsidR="008416E1" w:rsidRPr="002A4AA8">
        <w:rPr>
          <w:rFonts w:ascii="Arial" w:hAnsi="Arial" w:cs="Arial"/>
          <w:b/>
          <w:sz w:val="20"/>
          <w:szCs w:val="20"/>
        </w:rPr>
        <w:t xml:space="preserve"> i przekazywanie informacji</w:t>
      </w:r>
    </w:p>
    <w:p w14:paraId="2BB4740F"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44D5302D"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6"/>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41A60830"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7"/>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1994EB1D"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010C6A91"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5460E489"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242C4DE3"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52B4D4E8"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E58A125"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292AF29E" w14:textId="77777777" w:rsidR="000551DD" w:rsidRPr="002A4AA8" w:rsidRDefault="000551DD" w:rsidP="000551DD">
      <w:pPr>
        <w:pStyle w:val="Akapitzlist"/>
        <w:spacing w:after="60"/>
        <w:ind w:left="1080"/>
        <w:jc w:val="both"/>
        <w:rPr>
          <w:rFonts w:ascii="Arial" w:hAnsi="Arial" w:cs="Arial"/>
          <w:sz w:val="20"/>
          <w:szCs w:val="20"/>
        </w:rPr>
      </w:pPr>
    </w:p>
    <w:p w14:paraId="6FAA59B5"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75406B70"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43669D1A"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52A5BA32"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AE50281"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8"/>
      </w:r>
    </w:p>
    <w:p w14:paraId="7E9DEFBE" w14:textId="78BF2072" w:rsidR="009D490C" w:rsidRDefault="009D490C" w:rsidP="00374482">
      <w:pPr>
        <w:spacing w:after="240"/>
        <w:jc w:val="both"/>
        <w:rPr>
          <w:rFonts w:ascii="Arial" w:hAnsi="Arial" w:cs="Arial"/>
          <w:sz w:val="20"/>
          <w:szCs w:val="20"/>
        </w:rPr>
      </w:pPr>
    </w:p>
    <w:p w14:paraId="574CA941" w14:textId="3305F58F" w:rsidR="00414930" w:rsidRDefault="00414930" w:rsidP="00374482">
      <w:pPr>
        <w:spacing w:after="240"/>
        <w:jc w:val="both"/>
        <w:rPr>
          <w:rFonts w:ascii="Arial" w:hAnsi="Arial" w:cs="Arial"/>
          <w:sz w:val="20"/>
          <w:szCs w:val="20"/>
        </w:rPr>
      </w:pPr>
    </w:p>
    <w:p w14:paraId="06AA4BB7" w14:textId="4E275A03" w:rsidR="00414930" w:rsidRDefault="00414930" w:rsidP="00374482">
      <w:pPr>
        <w:spacing w:after="240"/>
        <w:jc w:val="both"/>
        <w:rPr>
          <w:rFonts w:ascii="Arial" w:hAnsi="Arial" w:cs="Arial"/>
          <w:sz w:val="20"/>
          <w:szCs w:val="20"/>
        </w:rPr>
      </w:pPr>
    </w:p>
    <w:p w14:paraId="56B4F736" w14:textId="77777777" w:rsidR="00414930" w:rsidRDefault="00414930" w:rsidP="00374482">
      <w:pPr>
        <w:spacing w:after="240"/>
        <w:jc w:val="both"/>
        <w:rPr>
          <w:rFonts w:ascii="Arial" w:hAnsi="Arial" w:cs="Arial"/>
          <w:sz w:val="20"/>
          <w:szCs w:val="20"/>
        </w:rPr>
      </w:pPr>
    </w:p>
    <w:p w14:paraId="6379D3F6" w14:textId="53C5731C" w:rsidR="00854BCD" w:rsidRDefault="00854BCD" w:rsidP="00374482">
      <w:pPr>
        <w:spacing w:after="240"/>
        <w:jc w:val="both"/>
        <w:rPr>
          <w:rFonts w:ascii="Arial" w:hAnsi="Arial" w:cs="Arial"/>
          <w:sz w:val="20"/>
          <w:szCs w:val="20"/>
        </w:rPr>
      </w:pPr>
    </w:p>
    <w:p w14:paraId="58DDE4D8" w14:textId="77777777" w:rsidR="00854BCD" w:rsidRPr="002A4AA8" w:rsidRDefault="00854BCD" w:rsidP="00374482">
      <w:pPr>
        <w:spacing w:after="240"/>
        <w:jc w:val="both"/>
        <w:rPr>
          <w:rFonts w:ascii="Arial" w:hAnsi="Arial" w:cs="Arial"/>
          <w:sz w:val="20"/>
          <w:szCs w:val="20"/>
        </w:rPr>
      </w:pPr>
    </w:p>
    <w:p w14:paraId="0C0346E9" w14:textId="77777777"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lastRenderedPageBreak/>
        <w:t>§ 1</w:t>
      </w:r>
      <w:r w:rsidR="007A6D07">
        <w:rPr>
          <w:rFonts w:ascii="Arial" w:hAnsi="Arial" w:cs="Arial"/>
          <w:sz w:val="20"/>
          <w:szCs w:val="20"/>
        </w:rPr>
        <w:t>8</w:t>
      </w:r>
      <w:r w:rsidRPr="002A4AA8">
        <w:rPr>
          <w:rFonts w:ascii="Arial" w:hAnsi="Arial" w:cs="Arial"/>
          <w:sz w:val="20"/>
          <w:szCs w:val="20"/>
        </w:rPr>
        <w:t>.</w:t>
      </w:r>
    </w:p>
    <w:p w14:paraId="74C407EC"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38"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38"/>
      <w:r w:rsidR="00955C4D" w:rsidRPr="002A4AA8">
        <w:rPr>
          <w:rFonts w:ascii="Arial" w:hAnsi="Arial" w:cs="Arial"/>
          <w:sz w:val="20"/>
          <w:szCs w:val="20"/>
          <w:vertAlign w:val="superscript"/>
        </w:rPr>
        <w:footnoteReference w:id="89"/>
      </w:r>
      <w:r w:rsidRPr="002A4AA8">
        <w:rPr>
          <w:rFonts w:ascii="Arial" w:hAnsi="Arial" w:cs="Arial"/>
          <w:sz w:val="20"/>
          <w:szCs w:val="20"/>
        </w:rPr>
        <w:t>.</w:t>
      </w:r>
    </w:p>
    <w:p w14:paraId="1F70DA2E"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1E21C85E" w14:textId="77777777" w:rsidR="00A247E3" w:rsidRDefault="00A247E3" w:rsidP="00374482">
      <w:pPr>
        <w:keepNext/>
        <w:spacing w:after="240"/>
        <w:jc w:val="center"/>
        <w:rPr>
          <w:rFonts w:ascii="Arial" w:hAnsi="Arial" w:cs="Arial"/>
          <w:b/>
          <w:sz w:val="20"/>
          <w:szCs w:val="20"/>
        </w:rPr>
      </w:pPr>
    </w:p>
    <w:p w14:paraId="476ECA7C" w14:textId="2CE31177"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005AE499"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3A006420"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3C0DEF5A" w14:textId="681B0039"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11września 2019 r. – Prawo zamówień publicznych (Dz. U. z 202</w:t>
      </w:r>
      <w:r w:rsidR="000005B2">
        <w:rPr>
          <w:rFonts w:ascii="Arial" w:eastAsiaTheme="minorHAnsi" w:hAnsi="Arial" w:cs="Arial"/>
          <w:sz w:val="20"/>
          <w:szCs w:val="20"/>
        </w:rPr>
        <w:t>3</w:t>
      </w:r>
      <w:r w:rsidRPr="00F32C99">
        <w:rPr>
          <w:rFonts w:ascii="Arial" w:eastAsiaTheme="minorHAnsi" w:hAnsi="Arial" w:cs="Arial"/>
          <w:sz w:val="20"/>
          <w:szCs w:val="20"/>
        </w:rPr>
        <w:t xml:space="preserve"> r. poz. </w:t>
      </w:r>
      <w:r w:rsidR="000005B2">
        <w:rPr>
          <w:rFonts w:ascii="Arial" w:eastAsiaTheme="minorHAnsi" w:hAnsi="Arial" w:cs="Arial"/>
          <w:sz w:val="20"/>
          <w:szCs w:val="20"/>
        </w:rPr>
        <w:t>1605</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 xml:space="preserve">z </w:t>
      </w:r>
      <w:proofErr w:type="spellStart"/>
      <w:r w:rsidRPr="00F32C99">
        <w:rPr>
          <w:rFonts w:ascii="Arial" w:eastAsiaTheme="minorHAnsi" w:hAnsi="Arial" w:cs="Arial"/>
          <w:sz w:val="20"/>
          <w:szCs w:val="20"/>
        </w:rPr>
        <w:t>późn</w:t>
      </w:r>
      <w:proofErr w:type="spellEnd"/>
      <w:r w:rsidRPr="00F32C99">
        <w:rPr>
          <w:rFonts w:ascii="Arial" w:eastAsiaTheme="minorHAnsi" w:hAnsi="Arial" w:cs="Arial"/>
          <w:sz w:val="20"/>
          <w:szCs w:val="20"/>
        </w:rPr>
        <w:t>. zm.)</w:t>
      </w:r>
      <w:r>
        <w:rPr>
          <w:rStyle w:val="Odwoanieprzypisudolnego"/>
          <w:rFonts w:ascii="Arial" w:eastAsiaTheme="minorHAnsi" w:hAnsi="Arial" w:cs="Arial"/>
          <w:sz w:val="20"/>
          <w:szCs w:val="20"/>
        </w:rPr>
        <w:footnoteReference w:id="90"/>
      </w:r>
      <w:r w:rsidRPr="00F32C99">
        <w:rPr>
          <w:rFonts w:ascii="Arial" w:eastAsiaTheme="minorHAnsi" w:hAnsi="Arial" w:cs="Arial"/>
          <w:sz w:val="20"/>
          <w:szCs w:val="20"/>
        </w:rPr>
        <w:t>.</w:t>
      </w:r>
    </w:p>
    <w:p w14:paraId="7DA41BBE"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1"/>
      </w:r>
    </w:p>
    <w:p w14:paraId="1BC9563D"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15FE32B6"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53EC2DB5" w14:textId="77777777" w:rsidR="00B370EC" w:rsidRPr="00E467AA" w:rsidRDefault="00B370EC" w:rsidP="001D04D8">
      <w:pPr>
        <w:pStyle w:val="Akapitzlist"/>
        <w:numPr>
          <w:ilvl w:val="0"/>
          <w:numId w:val="29"/>
        </w:numPr>
        <w:jc w:val="both"/>
        <w:rPr>
          <w:rFonts w:ascii="Arial" w:eastAsiaTheme="minorHAnsi" w:hAnsi="Arial" w:cs="Arial"/>
          <w:sz w:val="20"/>
          <w:szCs w:val="20"/>
        </w:rPr>
      </w:pPr>
      <w:bookmarkStart w:id="40" w:name="_Hlk136343363"/>
      <w:r w:rsidRPr="00E467AA">
        <w:rPr>
          <w:rFonts w:ascii="Arial" w:eastAsiaTheme="minorHAnsi" w:hAnsi="Arial" w:cs="Arial"/>
          <w:sz w:val="20"/>
          <w:szCs w:val="20"/>
        </w:rPr>
        <w:t>W odniesieniu do zamówień, których wartość nie przekracza 50 000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0"/>
    <w:p w14:paraId="26A25E6F"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2"/>
      </w:r>
    </w:p>
    <w:p w14:paraId="3E0D8E75" w14:textId="77777777" w:rsidR="009D490C" w:rsidRPr="002A4AA8" w:rsidRDefault="009D490C" w:rsidP="00374482">
      <w:pPr>
        <w:spacing w:after="240"/>
        <w:rPr>
          <w:rFonts w:ascii="Arial" w:hAnsi="Arial" w:cs="Arial"/>
          <w:b/>
          <w:sz w:val="20"/>
          <w:szCs w:val="20"/>
        </w:rPr>
      </w:pPr>
    </w:p>
    <w:p w14:paraId="291EF8F2"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2441189C"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3"/>
      </w:r>
      <w:r w:rsidRPr="002A4AA8">
        <w:rPr>
          <w:rFonts w:ascii="Arial" w:hAnsi="Arial" w:cs="Arial"/>
          <w:sz w:val="20"/>
          <w:szCs w:val="20"/>
        </w:rPr>
        <w:t>.</w:t>
      </w:r>
    </w:p>
    <w:p w14:paraId="3C78AD71" w14:textId="1715BBD3" w:rsidR="00B4579F" w:rsidRPr="00B4579F" w:rsidRDefault="00B4579F" w:rsidP="00B4579F">
      <w:pPr>
        <w:pStyle w:val="Akapitzlist"/>
        <w:numPr>
          <w:ilvl w:val="0"/>
          <w:numId w:val="82"/>
        </w:numPr>
        <w:jc w:val="both"/>
        <w:rPr>
          <w:rFonts w:ascii="Arial" w:eastAsiaTheme="minorHAnsi" w:hAnsi="Arial" w:cs="Arial"/>
          <w:sz w:val="20"/>
          <w:szCs w:val="20"/>
        </w:rPr>
      </w:pPr>
      <w:bookmarkStart w:id="41"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7059D117" w14:textId="09AC9264"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lastRenderedPageBreak/>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1"/>
      <w:r w:rsidR="002A3044" w:rsidRPr="004616A0">
        <w:rPr>
          <w:rFonts w:ascii="Arial" w:hAnsi="Arial" w:cs="Arial"/>
          <w:sz w:val="20"/>
          <w:szCs w:val="20"/>
        </w:rPr>
        <w:t xml:space="preserve"> </w:t>
      </w:r>
    </w:p>
    <w:p w14:paraId="548F317E" w14:textId="736280C2" w:rsidR="002A3044" w:rsidRPr="00B30843" w:rsidRDefault="004616A0" w:rsidP="00B4579F">
      <w:pPr>
        <w:keepNext/>
        <w:numPr>
          <w:ilvl w:val="0"/>
          <w:numId w:val="82"/>
        </w:numPr>
        <w:jc w:val="both"/>
        <w:rPr>
          <w:rFonts w:ascii="Arial" w:hAnsi="Arial" w:cs="Arial"/>
          <w:sz w:val="20"/>
          <w:szCs w:val="20"/>
        </w:rPr>
      </w:pPr>
      <w:r w:rsidRPr="00B30843">
        <w:rPr>
          <w:rFonts w:ascii="Arial" w:hAnsi="Arial" w:cs="Arial"/>
          <w:sz w:val="20"/>
          <w:szCs w:val="20"/>
        </w:rPr>
        <w:t>Beneficjent jest samodzielnym administratorem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B4579F" w:rsidRPr="00B4579F">
        <w:rPr>
          <w:rFonts w:ascii="Arial" w:hAnsi="Arial" w:cs="Arial"/>
          <w:sz w:val="20"/>
          <w:szCs w:val="20"/>
        </w:rPr>
        <w:t>, w szczególności przy pomocy CST2021. Administratorem CST2021 jest minister właściwy ds. rozwoju regionalnego</w:t>
      </w:r>
      <w:r w:rsidRPr="00B30843">
        <w:rPr>
          <w:rFonts w:ascii="Arial" w:hAnsi="Arial" w:cs="Arial"/>
          <w:sz w:val="20"/>
          <w:szCs w:val="20"/>
        </w:rPr>
        <w:t>.</w:t>
      </w:r>
    </w:p>
    <w:p w14:paraId="327F6FC2" w14:textId="1492BE36" w:rsidR="00B4579F" w:rsidRDefault="00B30843" w:rsidP="00B4579F">
      <w:pPr>
        <w:keepNext/>
        <w:numPr>
          <w:ilvl w:val="0"/>
          <w:numId w:val="82"/>
        </w:numPr>
        <w:jc w:val="both"/>
        <w:rPr>
          <w:rFonts w:ascii="Arial" w:hAnsi="Arial" w:cs="Arial"/>
          <w:sz w:val="20"/>
          <w:szCs w:val="20"/>
        </w:rPr>
      </w:pPr>
      <w:r w:rsidRPr="00B30843">
        <w:rPr>
          <w:rFonts w:ascii="Arial" w:hAnsi="Arial" w:cs="Arial"/>
          <w:sz w:val="20"/>
          <w:szCs w:val="20"/>
        </w:rPr>
        <w:t xml:space="preserve">Beneficjent jest zobowiązany do wykonania </w:t>
      </w:r>
      <w:r w:rsidR="00B4579F" w:rsidRPr="00B4579F">
        <w:rPr>
          <w:rFonts w:ascii="Arial" w:hAnsi="Arial" w:cs="Arial"/>
          <w:sz w:val="20"/>
          <w:szCs w:val="20"/>
        </w:rPr>
        <w:t xml:space="preserve">i udokumentowania </w:t>
      </w:r>
      <w:r w:rsidRPr="00B30843">
        <w:rPr>
          <w:rFonts w:ascii="Arial" w:hAnsi="Arial" w:cs="Arial"/>
          <w:sz w:val="20"/>
          <w:szCs w:val="20"/>
        </w:rPr>
        <w:t xml:space="preserve">obowiązku informacyjnego również w imieniu Instytucji Pośredniczącej wobec osób, których dane przetwarza w związku z realizacją dofinansowanego projektu, mając na uwadze zasadę rozliczalności, o której mowa w art. 5 ust. 2 RODO. Obowiązek informacyjny, o którym mowa powyżej realizowany jest zgodnie z art. 13 RODO, treść obowiązku zawarta została w formie załącznika nr </w:t>
      </w:r>
      <w:r w:rsidR="00B4579F">
        <w:rPr>
          <w:rFonts w:ascii="Arial" w:hAnsi="Arial" w:cs="Arial"/>
          <w:sz w:val="20"/>
          <w:szCs w:val="20"/>
        </w:rPr>
        <w:t>6</w:t>
      </w:r>
      <w:r w:rsidR="00B4579F" w:rsidRPr="00B30843">
        <w:rPr>
          <w:rFonts w:ascii="Arial" w:hAnsi="Arial" w:cs="Arial"/>
          <w:sz w:val="20"/>
          <w:szCs w:val="20"/>
        </w:rPr>
        <w:t xml:space="preserve"> </w:t>
      </w:r>
      <w:r w:rsidRPr="00B30843">
        <w:rPr>
          <w:rFonts w:ascii="Arial" w:hAnsi="Arial" w:cs="Arial"/>
          <w:sz w:val="20"/>
          <w:szCs w:val="20"/>
        </w:rPr>
        <w:t>Wzór klauzuli informacyjnej.</w:t>
      </w:r>
      <w:r w:rsidR="00B4579F" w:rsidRPr="00B4579F">
        <w:t xml:space="preserve"> </w:t>
      </w:r>
      <w:r w:rsidR="00B4579F" w:rsidRPr="00B4579F">
        <w:rPr>
          <w:rFonts w:ascii="Arial" w:hAnsi="Arial" w:cs="Arial"/>
          <w:sz w:val="20"/>
          <w:szCs w:val="20"/>
        </w:rPr>
        <w:t xml:space="preserve">Beneficjent zapewnia, że obowiązek, o którym mowa w zdaniu pierwszym jest wykonywany również przez podmioty, którym powierza realizację zadań w ramach projektu. Zmiany w załączniku nr 6 wprowadzane przez IP nie wymagają zmiany niniejszej umowy, a jedynie poinformowania Beneficjenta.  </w:t>
      </w:r>
    </w:p>
    <w:p w14:paraId="34D717F4" w14:textId="75242B42" w:rsidR="00B4579F" w:rsidRPr="00B4579F" w:rsidRDefault="00B4579F" w:rsidP="00B4579F">
      <w:pPr>
        <w:pStyle w:val="Akapitzlist"/>
        <w:numPr>
          <w:ilvl w:val="0"/>
          <w:numId w:val="82"/>
        </w:numPr>
        <w:jc w:val="both"/>
        <w:rPr>
          <w:rFonts w:ascii="Arial" w:eastAsiaTheme="minorHAnsi" w:hAnsi="Arial" w:cs="Arial"/>
          <w:sz w:val="20"/>
          <w:szCs w:val="20"/>
        </w:rPr>
      </w:pPr>
      <w:r w:rsidRPr="00B4579F">
        <w:rPr>
          <w:rFonts w:ascii="Arial" w:eastAsiaTheme="minorHAnsi"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17023914" w14:textId="47D2CD45" w:rsidR="00B4579F" w:rsidRDefault="00B4579F" w:rsidP="00B4579F">
      <w:pPr>
        <w:pStyle w:val="Akapitzlist"/>
        <w:numPr>
          <w:ilvl w:val="0"/>
          <w:numId w:val="82"/>
        </w:numPr>
        <w:jc w:val="both"/>
        <w:rPr>
          <w:rFonts w:ascii="Arial" w:eastAsiaTheme="minorHAnsi" w:hAnsi="Arial" w:cs="Arial"/>
          <w:sz w:val="20"/>
          <w:szCs w:val="20"/>
        </w:rPr>
      </w:pPr>
      <w:r w:rsidRPr="00B4579F">
        <w:rPr>
          <w:rFonts w:ascii="Arial" w:eastAsiaTheme="minorHAnsi" w:hAnsi="Arial" w:cs="Arial"/>
          <w:sz w:val="20"/>
          <w:szCs w:val="20"/>
        </w:rPr>
        <w:t>Beneficjent, jako odrębny administrator danych osobowych, z chwilą udostępnienia mu w ramach realizacji projektu danych osobowych przez innego administratora danych osobowych, w tym przez IP,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p>
    <w:p w14:paraId="532C0DB4" w14:textId="77777777" w:rsidR="00BB31E4" w:rsidRPr="00D9609C" w:rsidRDefault="00BB31E4" w:rsidP="00BB31E4">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5C16A03C" w14:textId="484E7D69" w:rsidR="00BB31E4" w:rsidRPr="00F252F5" w:rsidRDefault="00BB31E4" w:rsidP="00BB31E4">
      <w:pPr>
        <w:pStyle w:val="Akapitzlist"/>
        <w:ind w:left="360"/>
        <w:jc w:val="both"/>
        <w:rPr>
          <w:rFonts w:ascii="Arial" w:eastAsia="Calibri" w:hAnsi="Arial" w:cs="Arial"/>
          <w:sz w:val="20"/>
          <w:szCs w:val="20"/>
        </w:rPr>
      </w:pPr>
      <w:r w:rsidRPr="00D9609C">
        <w:rPr>
          <w:rFonts w:ascii="Arial" w:eastAsia="Calibri" w:hAnsi="Arial" w:cs="Arial"/>
          <w:sz w:val="20"/>
          <w:szCs w:val="20"/>
        </w:rPr>
        <w:t>nr 7, natomiast w celu odwołania wydanego upoważnienia załącznik nr 8 do niniejszej umowy.</w:t>
      </w:r>
      <w:r w:rsidR="00E24AF6">
        <w:rPr>
          <w:rFonts w:ascii="Arial" w:eastAsia="Calibri" w:hAnsi="Arial" w:cs="Arial"/>
          <w:sz w:val="20"/>
          <w:szCs w:val="20"/>
        </w:rPr>
        <w:t xml:space="preserve"> </w:t>
      </w:r>
      <w:r w:rsidR="00E24AF6">
        <w:rPr>
          <w:rFonts w:ascii="Arial" w:eastAsiaTheme="minorHAnsi" w:hAnsi="Arial" w:cs="Arial"/>
          <w:sz w:val="20"/>
          <w:szCs w:val="20"/>
        </w:rPr>
        <w:t>Możliwe jest także zastosowanie własnych wzorów Beneficjenta, których treść jest opracowana w kształcie zasadniczo zgodnym z treścią ww. załączników.</w:t>
      </w:r>
    </w:p>
    <w:p w14:paraId="7D19B7B0" w14:textId="77777777" w:rsidR="009C7B21" w:rsidRPr="00B4579F" w:rsidRDefault="009C7B21" w:rsidP="00BB31E4">
      <w:pPr>
        <w:pStyle w:val="Akapitzlist"/>
        <w:ind w:left="360"/>
        <w:jc w:val="both"/>
        <w:rPr>
          <w:rFonts w:ascii="Arial" w:eastAsiaTheme="minorHAnsi" w:hAnsi="Arial" w:cs="Arial"/>
          <w:sz w:val="20"/>
          <w:szCs w:val="20"/>
        </w:rPr>
      </w:pPr>
    </w:p>
    <w:p w14:paraId="146A95BA" w14:textId="43C9DF11" w:rsidR="002A3044" w:rsidRPr="002A3044" w:rsidRDefault="00B30843" w:rsidP="00B4579F">
      <w:pPr>
        <w:keepNext/>
        <w:spacing w:after="240"/>
        <w:ind w:left="360"/>
        <w:jc w:val="both"/>
        <w:rPr>
          <w:rFonts w:ascii="Arial" w:hAnsi="Arial" w:cs="Arial"/>
          <w:sz w:val="20"/>
          <w:szCs w:val="20"/>
        </w:rPr>
      </w:pPr>
      <w:r w:rsidRPr="00B30843">
        <w:rPr>
          <w:rFonts w:ascii="Arial" w:hAnsi="Arial" w:cs="Arial"/>
          <w:sz w:val="20"/>
          <w:szCs w:val="20"/>
        </w:rPr>
        <w:t xml:space="preserve"> </w:t>
      </w:r>
    </w:p>
    <w:p w14:paraId="57FECA13" w14:textId="77777777" w:rsidR="000E20D9" w:rsidRPr="002A4AA8" w:rsidRDefault="000E20D9" w:rsidP="000E20D9">
      <w:pPr>
        <w:pStyle w:val="Akapitzlist"/>
        <w:spacing w:after="60"/>
        <w:ind w:left="360"/>
        <w:jc w:val="both"/>
        <w:rPr>
          <w:rFonts w:ascii="Arial" w:hAnsi="Arial" w:cs="Arial"/>
          <w:sz w:val="20"/>
          <w:szCs w:val="20"/>
        </w:rPr>
      </w:pPr>
    </w:p>
    <w:p w14:paraId="649B1C02"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2D8E6227"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4A583B73"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35ED76FB" w14:textId="77777777" w:rsidR="000E20D9" w:rsidRPr="004B04BC" w:rsidRDefault="000E20D9" w:rsidP="004B04BC">
      <w:pPr>
        <w:keepNext/>
        <w:jc w:val="both"/>
        <w:rPr>
          <w:rFonts w:ascii="Arial" w:hAnsi="Arial" w:cs="Arial"/>
          <w:sz w:val="20"/>
          <w:szCs w:val="20"/>
        </w:rPr>
      </w:pPr>
    </w:p>
    <w:p w14:paraId="71FA4A9B" w14:textId="17E04A3A"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4"/>
      </w:r>
      <w:r w:rsidRPr="004B04BC">
        <w:rPr>
          <w:rFonts w:ascii="Arial" w:eastAsia="Calibri" w:hAnsi="Arial" w:cs="Arial"/>
          <w:sz w:val="20"/>
          <w:szCs w:val="20"/>
        </w:rPr>
        <w:t xml:space="preserve"> (w szczególności z załącznikiem IX - Komunikacja i Widoczność) oraz zgodnie  z załącznikiem nr</w:t>
      </w:r>
      <w:r w:rsidR="00266D61">
        <w:rPr>
          <w:rFonts w:ascii="Arial" w:eastAsia="Calibri" w:hAnsi="Arial" w:cs="Arial"/>
          <w:sz w:val="20"/>
          <w:szCs w:val="20"/>
        </w:rPr>
        <w:t xml:space="preserve"> </w:t>
      </w:r>
      <w:r w:rsidR="00B21867">
        <w:rPr>
          <w:rFonts w:ascii="Arial" w:eastAsia="Calibri" w:hAnsi="Arial" w:cs="Arial"/>
          <w:sz w:val="20"/>
          <w:szCs w:val="20"/>
        </w:rPr>
        <w:t>9</w:t>
      </w:r>
      <w:r w:rsidR="00B21867"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2A0D0AD4"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51653DDB"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3402E86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wszystkich prowadzonych działaniach informacyjnych i promocyjnych dotyczących Projektu,</w:t>
      </w:r>
    </w:p>
    <w:p w14:paraId="6E9A9C32"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3C670FC4"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8D4B7BB"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73995F7E"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DF14774"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5"/>
      </w:r>
      <w:r w:rsidRPr="004B04BC">
        <w:rPr>
          <w:rFonts w:ascii="Arial" w:eastAsia="Calibri" w:hAnsi="Arial" w:cs="Arial"/>
          <w:sz w:val="20"/>
          <w:szCs w:val="20"/>
        </w:rPr>
        <w:t xml:space="preserve"> </w:t>
      </w:r>
    </w:p>
    <w:p w14:paraId="0C4F0F86"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50134E1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0FA87E7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4E092D9E"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5127E6AE"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2C98AB7"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08DB385E"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5D0E363B"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05435C3B"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0435EFB8"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243A26BC"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5ECB94F"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458E02AF"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6"/>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7"/>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lastRenderedPageBreak/>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409DE7E" w14:textId="56874DF7"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3D585F">
        <w:rPr>
          <w:rFonts w:ascii="Arial" w:eastAsia="Calibri" w:hAnsi="Arial" w:cs="Arial"/>
          <w:sz w:val="20"/>
          <w:szCs w:val="20"/>
        </w:rPr>
        <w:t xml:space="preserve"> i</w:t>
      </w:r>
      <w:r w:rsidRPr="004B04BC">
        <w:rPr>
          <w:rFonts w:ascii="Arial" w:eastAsia="Calibri" w:hAnsi="Arial" w:cs="Arial"/>
          <w:sz w:val="20"/>
          <w:szCs w:val="20"/>
        </w:rPr>
        <w:t xml:space="preserve"> </w:t>
      </w:r>
      <w:r w:rsidR="00CB4603" w:rsidRPr="004B04BC">
        <w:rPr>
          <w:rFonts w:ascii="Arial" w:eastAsia="Calibri" w:hAnsi="Arial" w:cs="Arial"/>
          <w:sz w:val="20"/>
          <w:szCs w:val="20"/>
        </w:rPr>
        <w:t>I</w:t>
      </w:r>
      <w:r w:rsidR="00CB4603">
        <w:rPr>
          <w:rFonts w:ascii="Arial" w:eastAsia="Calibri" w:hAnsi="Arial" w:cs="Arial"/>
          <w:sz w:val="20"/>
          <w:szCs w:val="20"/>
        </w:rPr>
        <w:t>P</w:t>
      </w:r>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CB4603" w:rsidRPr="00CB4603" w:rsidDel="00CB4603">
        <w:rPr>
          <w:rFonts w:ascii="Arial" w:eastAsia="Calibri" w:hAnsi="Arial" w:cs="Arial"/>
          <w:sz w:val="20"/>
          <w:szCs w:val="20"/>
        </w:rPr>
        <w:t xml:space="preserve"> </w:t>
      </w:r>
      <w:r w:rsidR="003D585F">
        <w:rPr>
          <w:rFonts w:ascii="Arial" w:eastAsia="Calibri" w:hAnsi="Arial" w:cs="Arial"/>
          <w:sz w:val="20"/>
          <w:szCs w:val="20"/>
        </w:rPr>
        <w:t xml:space="preserve">, </w:t>
      </w:r>
      <w:r w:rsidR="00B21867" w:rsidRPr="00B21867">
        <w:rPr>
          <w:rFonts w:ascii="Arial" w:eastAsia="Calibri" w:hAnsi="Arial" w:cs="Arial"/>
          <w:sz w:val="20"/>
          <w:szCs w:val="20"/>
        </w:rPr>
        <w:t xml:space="preserve">komunikacja@wzp.pl; rzecznik@wzp.pl; </w:t>
      </w:r>
      <w:hyperlink r:id="rId9" w:history="1">
        <w:r w:rsidR="00311239" w:rsidRPr="00311239">
          <w:rPr>
            <w:rStyle w:val="Hipercze"/>
            <w:rFonts w:ascii="Arial" w:eastAsia="Calibri" w:hAnsi="Arial" w:cs="Arial"/>
            <w:color w:val="auto"/>
            <w:sz w:val="20"/>
            <w:szCs w:val="20"/>
            <w:u w:val="none"/>
          </w:rPr>
          <w:t>marszalek@wzp.pl</w:t>
        </w:r>
      </w:hyperlink>
      <w:r w:rsidR="00311239" w:rsidRPr="00311239">
        <w:rPr>
          <w:rFonts w:ascii="Arial" w:eastAsia="Calibri" w:hAnsi="Arial" w:cs="Arial"/>
          <w:sz w:val="20"/>
          <w:szCs w:val="20"/>
        </w:rPr>
        <w:t xml:space="preserve"> </w:t>
      </w:r>
      <w:r w:rsidRPr="004B04BC">
        <w:rPr>
          <w:rFonts w:ascii="Arial" w:eastAsia="Calibri" w:hAnsi="Arial" w:cs="Arial"/>
          <w:sz w:val="20"/>
          <w:szCs w:val="20"/>
        </w:rPr>
        <w:t xml:space="preserve">oraz </w:t>
      </w:r>
      <w:r w:rsidR="00CB4603" w:rsidRPr="00CB4603">
        <w:rPr>
          <w:rFonts w:ascii="Arial" w:eastAsia="Calibri" w:hAnsi="Arial" w:cs="Arial"/>
          <w:sz w:val="20"/>
          <w:szCs w:val="20"/>
        </w:rPr>
        <w:t>EMPL-B5-UNIT@ec.europa.eu</w:t>
      </w:r>
      <w:r w:rsidRPr="004B04BC">
        <w:rPr>
          <w:rFonts w:ascii="Arial" w:eastAsia="Calibri" w:hAnsi="Arial" w:cs="Arial"/>
          <w:sz w:val="20"/>
          <w:szCs w:val="20"/>
        </w:rPr>
        <w:t>,</w:t>
      </w:r>
    </w:p>
    <w:p w14:paraId="39A98FB2"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38FA665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8"/>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79343CA4"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64074C2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9"/>
      </w:r>
      <w:r w:rsidRPr="004B04BC">
        <w:rPr>
          <w:rFonts w:ascii="Arial" w:eastAsia="Calibri" w:hAnsi="Arial" w:cs="Arial"/>
          <w:sz w:val="20"/>
          <w:szCs w:val="20"/>
          <w:lang w:bidi="pl-PL"/>
        </w:rPr>
        <w:t>.</w:t>
      </w:r>
    </w:p>
    <w:p w14:paraId="07012F4A" w14:textId="5A70941E"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r w:rsidR="00C040CA" w:rsidRPr="00C040CA">
        <w:rPr>
          <w:rFonts w:ascii="Arial" w:eastAsia="Calibri" w:hAnsi="Arial" w:cs="Arial"/>
          <w:sz w:val="20"/>
          <w:szCs w:val="20"/>
          <w:lang w:bidi="pl-PL"/>
        </w:rPr>
        <w:t>komunikacja@wzp.pl; rzecznik@wzp.pl; marszalek@wzp.pl</w:t>
      </w:r>
      <w:r w:rsidR="00C040CA">
        <w:rPr>
          <w:rFonts w:ascii="Arial" w:eastAsia="Calibri" w:hAnsi="Arial" w:cs="Arial"/>
          <w:sz w:val="20"/>
          <w:szCs w:val="20"/>
          <w:lang w:bidi="pl-PL"/>
        </w:rPr>
        <w:t xml:space="preserve"> </w:t>
      </w:r>
      <w:r w:rsidRPr="004B04BC">
        <w:rPr>
          <w:rFonts w:ascii="Arial" w:eastAsia="Calibri" w:hAnsi="Arial" w:cs="Arial"/>
          <w:sz w:val="20"/>
          <w:szCs w:val="20"/>
          <w:lang w:bidi="pl-PL"/>
        </w:rPr>
        <w:t xml:space="preserve">oraz na adres IP </w:t>
      </w:r>
      <w:r w:rsidR="00C040CA" w:rsidRPr="00C040CA">
        <w:rPr>
          <w:rFonts w:ascii="Arial" w:eastAsia="Calibri" w:hAnsi="Arial" w:cs="Arial"/>
          <w:sz w:val="20"/>
          <w:szCs w:val="20"/>
          <w:lang w:bidi="pl-PL"/>
        </w:rPr>
        <w:t xml:space="preserve">sekretariat@wup.pl </w:t>
      </w:r>
      <w:r w:rsidRPr="004B04BC">
        <w:rPr>
          <w:rFonts w:ascii="Arial" w:eastAsia="Calibri" w:hAnsi="Arial" w:cs="Arial"/>
          <w:i/>
          <w:iCs/>
          <w:sz w:val="20"/>
          <w:szCs w:val="20"/>
          <w:lang w:bidi="pl-PL"/>
        </w:rPr>
        <w:t>(należy wpisać właściwe adresy instytucji).</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537FE96C"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6D2AAF45"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0"/>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1992DE82" w14:textId="2BEF3A56"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wartość nie większą niż 3 % tego dofinansowania, zgodnie z wykazem pomniejszenia wartości dofinansowania projektu w zakresie obowiązków komunikacyjnych, który stanowi załącznik nr</w:t>
      </w:r>
      <w:r w:rsidR="00AA30B2">
        <w:rPr>
          <w:rFonts w:ascii="Arial" w:eastAsia="Calibri" w:hAnsi="Arial" w:cs="Arial"/>
          <w:sz w:val="20"/>
          <w:szCs w:val="20"/>
        </w:rPr>
        <w:t xml:space="preserve"> </w:t>
      </w:r>
      <w:r w:rsidR="00605E91">
        <w:rPr>
          <w:rFonts w:ascii="Arial" w:eastAsia="Calibri" w:hAnsi="Arial" w:cs="Arial"/>
          <w:sz w:val="20"/>
          <w:szCs w:val="20"/>
        </w:rPr>
        <w:t xml:space="preserve">10 </w:t>
      </w:r>
      <w:r w:rsidRPr="004B04BC">
        <w:rPr>
          <w:rFonts w:ascii="Arial" w:eastAsia="Calibri" w:hAnsi="Arial" w:cs="Arial"/>
          <w:sz w:val="20"/>
          <w:szCs w:val="20"/>
        </w:rPr>
        <w:t xml:space="preserve">do Umowy. W takim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326EDF3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79563E" w:rsidRPr="0079563E">
        <w:rPr>
          <w:rFonts w:ascii="Arial" w:eastAsia="Calibri" w:hAnsi="Arial" w:cs="Arial"/>
          <w:sz w:val="20"/>
          <w:szCs w:val="20"/>
        </w:rPr>
        <w:t>2022</w:t>
      </w:r>
      <w:r w:rsidRPr="004B04BC">
        <w:rPr>
          <w:rFonts w:ascii="Arial" w:eastAsia="Calibri" w:hAnsi="Arial" w:cs="Arial"/>
          <w:sz w:val="20"/>
          <w:szCs w:val="20"/>
        </w:rPr>
        <w:t xml:space="preserve"> r. poz. </w:t>
      </w:r>
      <w:r w:rsidR="0079563E">
        <w:rPr>
          <w:rFonts w:ascii="Arial" w:eastAsia="Calibri" w:hAnsi="Arial" w:cs="Arial"/>
          <w:sz w:val="20"/>
          <w:szCs w:val="20"/>
        </w:rPr>
        <w:t>2509</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 późn.zm.),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62753CF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lastRenderedPageBreak/>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46B05AE5"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769BDF80"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54DA294F"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06FA69F"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66580351"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5984274C"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DE46587"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7E17BA7D"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6F5A546E"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7765E616" w14:textId="77777777" w:rsidR="004B04BC" w:rsidRPr="00D55391"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osobom trzecim sublicencji na warunkach i polach eksploatacji, </w:t>
      </w:r>
      <w:r w:rsidR="006E6E6E">
        <w:rPr>
          <w:rFonts w:ascii="Arial" w:eastAsia="Calibri" w:hAnsi="Arial" w:cs="Arial"/>
          <w:sz w:val="20"/>
          <w:szCs w:val="20"/>
        </w:rPr>
        <w:br/>
      </w:r>
      <w:r w:rsidRPr="004B04BC">
        <w:rPr>
          <w:rFonts w:ascii="Arial" w:eastAsia="Calibri" w:hAnsi="Arial" w:cs="Arial"/>
          <w:sz w:val="20"/>
          <w:szCs w:val="20"/>
        </w:rPr>
        <w:t xml:space="preserve">o których mowa w ust. 10. </w:t>
      </w:r>
    </w:p>
    <w:p w14:paraId="1B38CA03" w14:textId="77777777" w:rsidR="00F21643" w:rsidRDefault="00F21643" w:rsidP="001C16CF">
      <w:pPr>
        <w:spacing w:before="240" w:after="240"/>
        <w:ind w:left="425"/>
        <w:contextualSpacing/>
        <w:jc w:val="both"/>
        <w:rPr>
          <w:rFonts w:ascii="Arial" w:eastAsia="Calibri" w:hAnsi="Arial" w:cs="Arial"/>
          <w:color w:val="000000"/>
          <w:sz w:val="20"/>
          <w:szCs w:val="20"/>
        </w:rPr>
      </w:pPr>
    </w:p>
    <w:p w14:paraId="6CAA9DD8" w14:textId="25720915" w:rsidR="00D55391" w:rsidRDefault="00D55391" w:rsidP="001C16CF">
      <w:pPr>
        <w:spacing w:before="240" w:after="240"/>
        <w:ind w:left="425"/>
        <w:contextualSpacing/>
        <w:jc w:val="both"/>
        <w:rPr>
          <w:rFonts w:ascii="Arial" w:eastAsia="Calibri" w:hAnsi="Arial" w:cs="Arial"/>
          <w:bCs/>
          <w:color w:val="000000"/>
          <w:sz w:val="20"/>
          <w:szCs w:val="20"/>
        </w:rPr>
      </w:pPr>
      <w:r>
        <w:rPr>
          <w:rFonts w:ascii="Arial" w:eastAsia="Calibri" w:hAnsi="Arial" w:cs="Arial"/>
          <w:color w:val="000000"/>
          <w:sz w:val="20"/>
          <w:szCs w:val="20"/>
        </w:rPr>
        <w:t xml:space="preserve">Wzór </w:t>
      </w:r>
      <w:r w:rsidRPr="00D55391">
        <w:rPr>
          <w:rFonts w:ascii="Arial" w:eastAsia="Calibri" w:hAnsi="Arial" w:cs="Arial"/>
          <w:bCs/>
          <w:color w:val="000000"/>
          <w:sz w:val="20"/>
          <w:szCs w:val="20"/>
        </w:rPr>
        <w:t>oświadczenia udzielenia licencji niewyłącznej stanowi Załącznik nr</w:t>
      </w:r>
      <w:r w:rsidR="00325DAB">
        <w:rPr>
          <w:rFonts w:ascii="Arial" w:eastAsia="Calibri" w:hAnsi="Arial" w:cs="Arial"/>
          <w:bCs/>
          <w:color w:val="000000"/>
          <w:sz w:val="20"/>
          <w:szCs w:val="20"/>
        </w:rPr>
        <w:t xml:space="preserve"> </w:t>
      </w:r>
      <w:r w:rsidR="00605E91">
        <w:rPr>
          <w:rFonts w:ascii="Arial" w:eastAsia="Calibri" w:hAnsi="Arial" w:cs="Arial"/>
          <w:bCs/>
          <w:color w:val="000000"/>
          <w:sz w:val="20"/>
          <w:szCs w:val="20"/>
        </w:rPr>
        <w:t>11</w:t>
      </w:r>
      <w:r w:rsidR="00605E91" w:rsidRPr="00D55391">
        <w:rPr>
          <w:rFonts w:ascii="Arial" w:eastAsia="Calibri" w:hAnsi="Arial" w:cs="Arial"/>
          <w:bCs/>
          <w:color w:val="000000"/>
          <w:sz w:val="20"/>
          <w:szCs w:val="20"/>
        </w:rPr>
        <w:t xml:space="preserve"> </w:t>
      </w:r>
      <w:r w:rsidRPr="00D55391">
        <w:rPr>
          <w:rFonts w:ascii="Arial" w:eastAsia="Calibri" w:hAnsi="Arial" w:cs="Arial"/>
          <w:bCs/>
          <w:color w:val="000000"/>
          <w:sz w:val="20"/>
          <w:szCs w:val="20"/>
        </w:rPr>
        <w:t xml:space="preserve">do niniejszej umowy </w:t>
      </w:r>
      <w:r>
        <w:rPr>
          <w:rFonts w:ascii="Arial" w:eastAsia="Calibri" w:hAnsi="Arial" w:cs="Arial"/>
          <w:bCs/>
          <w:color w:val="000000"/>
          <w:sz w:val="20"/>
          <w:szCs w:val="20"/>
        </w:rPr>
        <w:br/>
      </w:r>
      <w:r w:rsidRPr="00D55391">
        <w:rPr>
          <w:rFonts w:ascii="Arial" w:eastAsia="Calibri" w:hAnsi="Arial" w:cs="Arial"/>
          <w:bCs/>
          <w:color w:val="000000"/>
          <w:sz w:val="20"/>
          <w:szCs w:val="20"/>
        </w:rPr>
        <w:t>o dofinansowanie</w:t>
      </w:r>
      <w:r>
        <w:rPr>
          <w:rFonts w:ascii="Arial" w:eastAsia="Calibri" w:hAnsi="Arial" w:cs="Arial"/>
          <w:bCs/>
          <w:color w:val="000000"/>
          <w:sz w:val="20"/>
          <w:szCs w:val="20"/>
        </w:rPr>
        <w:t>.</w:t>
      </w:r>
    </w:p>
    <w:p w14:paraId="68764F9E" w14:textId="77777777" w:rsidR="00D55391" w:rsidRPr="00D55391" w:rsidRDefault="00D55391" w:rsidP="001C16CF">
      <w:pPr>
        <w:spacing w:before="240" w:after="240"/>
        <w:ind w:left="425"/>
        <w:contextualSpacing/>
        <w:jc w:val="both"/>
        <w:rPr>
          <w:rFonts w:ascii="Arial" w:eastAsia="Calibri" w:hAnsi="Arial" w:cs="Arial"/>
          <w:bCs/>
          <w:color w:val="000000"/>
          <w:sz w:val="20"/>
          <w:szCs w:val="20"/>
        </w:rPr>
      </w:pPr>
    </w:p>
    <w:p w14:paraId="1DD94CD2" w14:textId="1B671EC1" w:rsidR="004B04BC" w:rsidRPr="004B04BC" w:rsidRDefault="004B04BC" w:rsidP="001C16CF">
      <w:pPr>
        <w:numPr>
          <w:ilvl w:val="0"/>
          <w:numId w:val="64"/>
        </w:numPr>
        <w:spacing w:before="240" w:after="120"/>
        <w:ind w:left="426" w:hanging="357"/>
        <w:jc w:val="both"/>
        <w:rPr>
          <w:rFonts w:ascii="Arial" w:eastAsia="Calibri" w:hAnsi="Arial" w:cs="Arial"/>
          <w:sz w:val="20"/>
          <w:szCs w:val="20"/>
        </w:rPr>
      </w:pPr>
      <w:r w:rsidRPr="004B04BC">
        <w:rPr>
          <w:rFonts w:ascii="Arial" w:eastAsia="Calibri" w:hAnsi="Arial" w:cs="Arial"/>
          <w:color w:val="000000"/>
          <w:sz w:val="20"/>
          <w:szCs w:val="20"/>
        </w:rPr>
        <w:t xml:space="preserve">Znaki graficzne </w:t>
      </w:r>
      <w:r w:rsidRPr="004B04BC">
        <w:rPr>
          <w:rFonts w:ascii="Arial" w:eastAsia="Calibri" w:hAnsi="Arial" w:cs="Arial"/>
          <w:sz w:val="20"/>
          <w:szCs w:val="20"/>
        </w:rPr>
        <w:t xml:space="preserve">oraz obowiązkowe wzory tablic, plakatu i naklejek </w:t>
      </w:r>
      <w:r w:rsidRPr="004B04BC">
        <w:rPr>
          <w:rFonts w:ascii="Arial" w:eastAsia="Calibri" w:hAnsi="Arial" w:cs="Arial"/>
          <w:color w:val="000000"/>
          <w:sz w:val="20"/>
          <w:szCs w:val="20"/>
        </w:rPr>
        <w:t xml:space="preserve">są określone </w:t>
      </w:r>
      <w:r w:rsidRPr="004B04BC">
        <w:rPr>
          <w:rFonts w:ascii="Arial" w:eastAsia="Calibri" w:hAnsi="Arial" w:cs="Arial"/>
          <w:sz w:val="20"/>
          <w:szCs w:val="20"/>
        </w:rPr>
        <w:t xml:space="preserve">w Księdze Tożsamości Wizualnej i dostępne na stronie </w:t>
      </w:r>
      <w:r w:rsidR="00B11C6D" w:rsidRPr="00B11C6D">
        <w:t xml:space="preserve"> </w:t>
      </w:r>
      <w:r w:rsidR="00B11C6D" w:rsidRPr="00B11C6D">
        <w:rPr>
          <w:rFonts w:ascii="Arial" w:eastAsia="Calibri" w:hAnsi="Arial" w:cs="Arial"/>
          <w:sz w:val="20"/>
          <w:szCs w:val="20"/>
        </w:rPr>
        <w:t xml:space="preserve">https://www.funduszeeuropejskie.gov.pl/strony/o-funduszach/fundusze-2021-2027/prawo-i-dokumenty/zasady-komunikacji-fe/ </w:t>
      </w:r>
      <w:r w:rsidRPr="004B04BC">
        <w:rPr>
          <w:rFonts w:ascii="Arial" w:eastAsia="Calibri" w:hAnsi="Arial" w:cs="Arial"/>
          <w:sz w:val="20"/>
          <w:szCs w:val="20"/>
        </w:rPr>
        <w:t xml:space="preserve">oraz w załączniku nr </w:t>
      </w:r>
      <w:r w:rsidR="00605E91">
        <w:rPr>
          <w:rFonts w:ascii="Arial" w:eastAsia="Calibri" w:hAnsi="Arial" w:cs="Arial"/>
          <w:sz w:val="20"/>
          <w:szCs w:val="20"/>
        </w:rPr>
        <w:t>9</w:t>
      </w:r>
      <w:r w:rsidR="00605E91"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 xml:space="preserve">). </w:t>
      </w:r>
    </w:p>
    <w:p w14:paraId="3464E7C3" w14:textId="77777777"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4B04BC">
        <w:rPr>
          <w:rFonts w:ascii="Arial" w:eastAsia="Calibri" w:hAnsi="Arial" w:cs="Arial"/>
          <w:sz w:val="20"/>
          <w:szCs w:val="20"/>
          <w:lang w:bidi="pl-PL"/>
        </w:rPr>
        <w:t xml:space="preserve">Zmiana adresów poczty elektronicznej, wskazanych w ust. 2 pkt 5) i ust. 4 i strony internetowej wskazanej w ust. 11 nie wymaga aneksowania Umowy. Instytucja poinformuje Beneficjenta </w:t>
      </w:r>
      <w:r w:rsidR="006E6E6E">
        <w:rPr>
          <w:rFonts w:ascii="Arial" w:eastAsia="Calibri" w:hAnsi="Arial" w:cs="Arial"/>
          <w:sz w:val="20"/>
          <w:szCs w:val="20"/>
          <w:lang w:bidi="pl-PL"/>
        </w:rPr>
        <w:br/>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1E1BE4A8"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1"/>
      </w:r>
      <w:r w:rsidRPr="004B04BC">
        <w:rPr>
          <w:rFonts w:ascii="Arial" w:eastAsia="Calibri" w:hAnsi="Arial" w:cs="Arial"/>
          <w:sz w:val="20"/>
          <w:szCs w:val="20"/>
        </w:rPr>
        <w:t>.</w:t>
      </w:r>
    </w:p>
    <w:p w14:paraId="2F1FB914" w14:textId="77777777" w:rsidR="007D2753" w:rsidRPr="002A4AA8" w:rsidRDefault="007D2753" w:rsidP="00350F7A">
      <w:pPr>
        <w:keepNext/>
        <w:tabs>
          <w:tab w:val="left" w:pos="357"/>
        </w:tabs>
        <w:spacing w:after="60"/>
        <w:jc w:val="center"/>
        <w:rPr>
          <w:rFonts w:ascii="Arial" w:hAnsi="Arial" w:cs="Arial"/>
          <w:b/>
          <w:sz w:val="20"/>
          <w:szCs w:val="20"/>
        </w:rPr>
      </w:pPr>
    </w:p>
    <w:p w14:paraId="6F0C0902"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3BC27C46"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2F266EA9"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2"/>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70700C14"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r>
      <w:r w:rsidRPr="002A4AA8">
        <w:rPr>
          <w:rFonts w:ascii="Arial" w:hAnsi="Arial" w:cs="Arial"/>
          <w:sz w:val="20"/>
          <w:szCs w:val="20"/>
        </w:rPr>
        <w:lastRenderedPageBreak/>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158C4E6F" w14:textId="77777777" w:rsidR="00FE79FA" w:rsidRPr="0064797A"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 xml:space="preserve">prawie </w:t>
      </w:r>
      <w:r w:rsidR="0007769F" w:rsidRPr="0064797A">
        <w:rPr>
          <w:rFonts w:ascii="Arial" w:hAnsi="Arial" w:cs="Arial"/>
          <w:sz w:val="20"/>
          <w:szCs w:val="20"/>
        </w:rPr>
        <w:t>autorskim</w:t>
      </w:r>
      <w:r w:rsidRPr="0064797A">
        <w:rPr>
          <w:rFonts w:ascii="Arial" w:hAnsi="Arial" w:cs="Arial"/>
          <w:sz w:val="20"/>
          <w:szCs w:val="20"/>
        </w:rPr>
        <w:t xml:space="preserve"> i prawach pokrewnych </w:t>
      </w:r>
      <w:r w:rsidR="00F57F09" w:rsidRPr="0064797A">
        <w:rPr>
          <w:rFonts w:ascii="Arial" w:hAnsi="Arial" w:cs="Arial"/>
          <w:sz w:val="20"/>
          <w:szCs w:val="20"/>
        </w:rPr>
        <w:t>(</w:t>
      </w:r>
      <w:proofErr w:type="spellStart"/>
      <w:r w:rsidR="00F57F09" w:rsidRPr="0064797A">
        <w:rPr>
          <w:rFonts w:ascii="Arial" w:hAnsi="Arial" w:cs="Arial"/>
          <w:sz w:val="20"/>
          <w:szCs w:val="20"/>
        </w:rPr>
        <w:t>t.j</w:t>
      </w:r>
      <w:proofErr w:type="spellEnd"/>
      <w:r w:rsidR="00F57F09" w:rsidRPr="0064797A">
        <w:rPr>
          <w:rFonts w:ascii="Arial" w:hAnsi="Arial" w:cs="Arial"/>
          <w:sz w:val="20"/>
          <w:szCs w:val="20"/>
        </w:rPr>
        <w:t>. Dz. U. z 2022 r. poz. 2509).</w:t>
      </w:r>
      <w:r w:rsidR="00F57F09" w:rsidRPr="0064797A" w:rsidDel="00F57F09">
        <w:rPr>
          <w:rFonts w:ascii="Arial" w:hAnsi="Arial" w:cs="Arial"/>
          <w:sz w:val="20"/>
          <w:szCs w:val="20"/>
        </w:rPr>
        <w:t xml:space="preserve"> </w:t>
      </w:r>
    </w:p>
    <w:p w14:paraId="42A9B2D8" w14:textId="77777777" w:rsidR="009D490C" w:rsidRPr="0064797A" w:rsidRDefault="00926460" w:rsidP="009D3F46">
      <w:pPr>
        <w:numPr>
          <w:ilvl w:val="0"/>
          <w:numId w:val="22"/>
        </w:numPr>
        <w:tabs>
          <w:tab w:val="clear" w:pos="360"/>
          <w:tab w:val="left" w:pos="357"/>
        </w:tabs>
        <w:spacing w:after="60"/>
        <w:jc w:val="both"/>
        <w:rPr>
          <w:rFonts w:ascii="Arial" w:hAnsi="Arial" w:cs="Arial"/>
          <w:b/>
          <w:szCs w:val="20"/>
        </w:rPr>
      </w:pPr>
      <w:r w:rsidRPr="0064797A">
        <w:rPr>
          <w:rFonts w:ascii="Arial" w:hAnsi="Arial" w:cs="Arial"/>
          <w:i/>
          <w:sz w:val="20"/>
          <w:szCs w:val="20"/>
        </w:rPr>
        <w:t>Postanowienia ust. 1-</w:t>
      </w:r>
      <w:r w:rsidR="00FE79FA" w:rsidRPr="0064797A">
        <w:rPr>
          <w:rFonts w:ascii="Arial" w:hAnsi="Arial" w:cs="Arial"/>
          <w:i/>
          <w:sz w:val="20"/>
          <w:szCs w:val="20"/>
        </w:rPr>
        <w:t>3</w:t>
      </w:r>
      <w:r w:rsidRPr="0064797A">
        <w:rPr>
          <w:rFonts w:ascii="Arial" w:hAnsi="Arial" w:cs="Arial"/>
          <w:i/>
          <w:sz w:val="20"/>
          <w:szCs w:val="20"/>
        </w:rPr>
        <w:t xml:space="preserve"> stosuje się także do Partnerów.</w:t>
      </w:r>
      <w:r w:rsidRPr="0064797A">
        <w:rPr>
          <w:rStyle w:val="Odwoanieprzypisudolnego"/>
          <w:rFonts w:ascii="Arial" w:hAnsi="Arial" w:cs="Arial"/>
          <w:i/>
          <w:sz w:val="20"/>
          <w:szCs w:val="20"/>
        </w:rPr>
        <w:footnoteReference w:id="103"/>
      </w:r>
    </w:p>
    <w:p w14:paraId="033EDCFE" w14:textId="77777777" w:rsidR="00B370EC" w:rsidRPr="0064797A" w:rsidRDefault="00B370EC" w:rsidP="00350F7A">
      <w:pPr>
        <w:pStyle w:val="xl33"/>
        <w:keepNext/>
        <w:spacing w:before="0" w:after="60"/>
        <w:rPr>
          <w:rFonts w:ascii="Arial" w:hAnsi="Arial" w:cs="Arial"/>
          <w:b/>
          <w:szCs w:val="20"/>
        </w:rPr>
      </w:pPr>
    </w:p>
    <w:p w14:paraId="1DB0AB8E" w14:textId="77777777" w:rsidR="009D490C" w:rsidRPr="0064797A" w:rsidRDefault="009D490C" w:rsidP="00780E37">
      <w:pPr>
        <w:pStyle w:val="xl33"/>
        <w:keepNext/>
        <w:spacing w:before="0" w:after="60" w:line="360" w:lineRule="auto"/>
        <w:rPr>
          <w:rFonts w:ascii="Arial" w:hAnsi="Arial" w:cs="Arial"/>
          <w:b/>
          <w:szCs w:val="20"/>
        </w:rPr>
      </w:pPr>
      <w:r w:rsidRPr="0064797A">
        <w:rPr>
          <w:rFonts w:ascii="Arial" w:hAnsi="Arial" w:cs="Arial"/>
          <w:b/>
          <w:szCs w:val="20"/>
        </w:rPr>
        <w:t>Zmiany w Projekcie</w:t>
      </w:r>
    </w:p>
    <w:p w14:paraId="1DB231AB" w14:textId="77777777" w:rsidR="009D490C" w:rsidRPr="0064797A" w:rsidRDefault="009D490C" w:rsidP="00780E37">
      <w:pPr>
        <w:pStyle w:val="xl33"/>
        <w:keepNext/>
        <w:spacing w:before="0" w:after="60" w:line="360" w:lineRule="auto"/>
        <w:rPr>
          <w:rFonts w:ascii="Arial" w:hAnsi="Arial" w:cs="Arial"/>
          <w:szCs w:val="20"/>
        </w:rPr>
      </w:pPr>
      <w:r w:rsidRPr="0064797A">
        <w:rPr>
          <w:rFonts w:ascii="Arial" w:hAnsi="Arial" w:cs="Arial"/>
          <w:szCs w:val="20"/>
        </w:rPr>
        <w:t>§ 2</w:t>
      </w:r>
      <w:r w:rsidR="007A6D07" w:rsidRPr="0064797A">
        <w:rPr>
          <w:rFonts w:ascii="Arial" w:hAnsi="Arial" w:cs="Arial"/>
          <w:szCs w:val="20"/>
        </w:rPr>
        <w:t>3</w:t>
      </w:r>
      <w:r w:rsidRPr="0064797A">
        <w:rPr>
          <w:rFonts w:ascii="Arial" w:hAnsi="Arial" w:cs="Arial"/>
          <w:szCs w:val="20"/>
        </w:rPr>
        <w:t>.</w:t>
      </w:r>
      <w:r w:rsidR="006158F6" w:rsidRPr="0064797A">
        <w:rPr>
          <w:rFonts w:ascii="Arial" w:hAnsi="Arial" w:cs="Arial"/>
          <w:szCs w:val="20"/>
        </w:rPr>
        <w:t xml:space="preserve"> </w:t>
      </w:r>
    </w:p>
    <w:p w14:paraId="582837C0" w14:textId="4A3FED9E" w:rsidR="00B46981" w:rsidRPr="0064797A" w:rsidRDefault="00B46981" w:rsidP="008F64E3">
      <w:pPr>
        <w:keepNext/>
        <w:numPr>
          <w:ilvl w:val="6"/>
          <w:numId w:val="17"/>
        </w:numPr>
        <w:tabs>
          <w:tab w:val="clear" w:pos="4680"/>
          <w:tab w:val="num" w:pos="284"/>
        </w:tabs>
        <w:spacing w:after="60"/>
        <w:ind w:left="284" w:hanging="284"/>
        <w:jc w:val="both"/>
        <w:rPr>
          <w:rFonts w:ascii="Arial" w:hAnsi="Arial" w:cs="Arial"/>
          <w:sz w:val="20"/>
          <w:szCs w:val="20"/>
        </w:rPr>
      </w:pPr>
      <w:r w:rsidRPr="0064797A">
        <w:rPr>
          <w:rFonts w:ascii="Arial" w:hAnsi="Arial" w:cs="Arial"/>
          <w:sz w:val="20"/>
          <w:szCs w:val="20"/>
        </w:rPr>
        <w:t xml:space="preserve">Kluczowe założenia i parametry przedsięwzięć realizowanych w ramach projektu zostały zawarte   </w:t>
      </w:r>
      <w:r w:rsidR="00B707A9" w:rsidRPr="0064797A">
        <w:rPr>
          <w:rFonts w:ascii="Arial" w:hAnsi="Arial" w:cs="Arial"/>
          <w:sz w:val="20"/>
          <w:szCs w:val="20"/>
        </w:rPr>
        <w:t xml:space="preserve">  </w:t>
      </w:r>
      <w:r w:rsidRPr="0064797A">
        <w:rPr>
          <w:rFonts w:ascii="Arial" w:hAnsi="Arial" w:cs="Arial"/>
          <w:sz w:val="20"/>
          <w:szCs w:val="20"/>
        </w:rPr>
        <w:t xml:space="preserve">w kartach przedsięwzięć priorytetowych stanowiących załącznik do Porozumienia Terytorialnego. </w:t>
      </w:r>
      <w:r w:rsidR="00B707A9" w:rsidRPr="0064797A">
        <w:rPr>
          <w:rFonts w:ascii="Arial" w:hAnsi="Arial" w:cs="Arial"/>
          <w:sz w:val="20"/>
          <w:szCs w:val="20"/>
        </w:rPr>
        <w:t xml:space="preserve">  </w:t>
      </w:r>
      <w:r w:rsidRPr="0064797A">
        <w:rPr>
          <w:rFonts w:ascii="Arial" w:hAnsi="Arial" w:cs="Arial"/>
          <w:sz w:val="20"/>
          <w:szCs w:val="20"/>
        </w:rPr>
        <w:t xml:space="preserve">Tym samym wszelkie zmiany w Projekcie odnoszące się do zapisów ww. kart wymagają uzgodnienia z Instytucją Zarządzającą. </w:t>
      </w:r>
      <w:r w:rsidR="008F64E3" w:rsidRPr="0064797A">
        <w:rPr>
          <w:rFonts w:ascii="Arial" w:hAnsi="Arial" w:cs="Arial"/>
          <w:sz w:val="20"/>
          <w:szCs w:val="20"/>
        </w:rPr>
        <w:t xml:space="preserve">Następnie zmiany te wymagają zgłoszenia Instytucji Pośredniczącej           w SL2021-Projekty oraz SOWA EFS w terminie 10 dni roboczych od ich uzgodnienia z IZ oraz przekazania </w:t>
      </w:r>
      <w:r w:rsidR="005533A5" w:rsidRPr="0064797A">
        <w:rPr>
          <w:rFonts w:ascii="Arial" w:hAnsi="Arial" w:cs="Arial"/>
          <w:sz w:val="20"/>
          <w:szCs w:val="20"/>
        </w:rPr>
        <w:t xml:space="preserve">do Instytucji Pośredniczącej </w:t>
      </w:r>
      <w:r w:rsidR="008F64E3" w:rsidRPr="0064797A">
        <w:rPr>
          <w:rFonts w:ascii="Arial" w:hAnsi="Arial" w:cs="Arial"/>
          <w:sz w:val="20"/>
          <w:szCs w:val="20"/>
        </w:rPr>
        <w:t>zaktualizowanego Wniosku. Zmiany</w:t>
      </w:r>
      <w:r w:rsidR="008816F4" w:rsidRPr="0064797A">
        <w:rPr>
          <w:rFonts w:ascii="Arial" w:hAnsi="Arial" w:cs="Arial"/>
          <w:sz w:val="20"/>
          <w:szCs w:val="20"/>
        </w:rPr>
        <w:t>, o któr</w:t>
      </w:r>
      <w:r w:rsidR="008F64E3" w:rsidRPr="0064797A">
        <w:rPr>
          <w:rFonts w:ascii="Arial" w:hAnsi="Arial" w:cs="Arial"/>
          <w:sz w:val="20"/>
          <w:szCs w:val="20"/>
        </w:rPr>
        <w:t>ych</w:t>
      </w:r>
      <w:r w:rsidR="008816F4" w:rsidRPr="0064797A">
        <w:rPr>
          <w:rFonts w:ascii="Arial" w:hAnsi="Arial" w:cs="Arial"/>
          <w:sz w:val="20"/>
          <w:szCs w:val="20"/>
        </w:rPr>
        <w:t xml:space="preserve"> mowa w zdaniu powyżej</w:t>
      </w:r>
      <w:r w:rsidR="00097DAA" w:rsidRPr="0064797A">
        <w:rPr>
          <w:rFonts w:ascii="Arial" w:hAnsi="Arial" w:cs="Arial"/>
          <w:sz w:val="20"/>
          <w:szCs w:val="20"/>
        </w:rPr>
        <w:t xml:space="preserve"> </w:t>
      </w:r>
      <w:r w:rsidR="009F5D05" w:rsidRPr="0064797A">
        <w:rPr>
          <w:rFonts w:ascii="Arial" w:hAnsi="Arial" w:cs="Arial"/>
          <w:sz w:val="20"/>
          <w:szCs w:val="20"/>
        </w:rPr>
        <w:t>nie wymaga</w:t>
      </w:r>
      <w:r w:rsidR="008F64E3" w:rsidRPr="0064797A">
        <w:rPr>
          <w:rFonts w:ascii="Arial" w:hAnsi="Arial" w:cs="Arial"/>
          <w:sz w:val="20"/>
          <w:szCs w:val="20"/>
        </w:rPr>
        <w:t>ją</w:t>
      </w:r>
      <w:r w:rsidR="009F5D05" w:rsidRPr="0064797A">
        <w:rPr>
          <w:rFonts w:ascii="Arial" w:hAnsi="Arial" w:cs="Arial"/>
          <w:sz w:val="20"/>
          <w:szCs w:val="20"/>
        </w:rPr>
        <w:t xml:space="preserve"> formy aneksu do umowy</w:t>
      </w:r>
      <w:r w:rsidRPr="0064797A">
        <w:rPr>
          <w:rFonts w:ascii="Arial" w:hAnsi="Arial" w:cs="Arial"/>
          <w:sz w:val="20"/>
          <w:szCs w:val="20"/>
        </w:rPr>
        <w:t>.</w:t>
      </w:r>
      <w:r w:rsidR="00097DAA" w:rsidRPr="0064797A">
        <w:rPr>
          <w:rStyle w:val="Odwoanieprzypisudolnego"/>
          <w:rFonts w:ascii="Arial" w:hAnsi="Arial" w:cs="Arial"/>
          <w:sz w:val="20"/>
          <w:szCs w:val="20"/>
        </w:rPr>
        <w:footnoteReference w:id="104"/>
      </w:r>
    </w:p>
    <w:p w14:paraId="19EF974B" w14:textId="142CFE19" w:rsidR="009D490C"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64797A">
        <w:rPr>
          <w:rFonts w:ascii="Arial" w:hAnsi="Arial" w:cs="Arial"/>
          <w:sz w:val="20"/>
          <w:szCs w:val="20"/>
        </w:rPr>
        <w:t xml:space="preserve">Beneficjent może dokonywać </w:t>
      </w:r>
      <w:r w:rsidR="00B707A9" w:rsidRPr="0064797A">
        <w:rPr>
          <w:rFonts w:ascii="Arial" w:hAnsi="Arial" w:cs="Arial"/>
          <w:sz w:val="20"/>
          <w:szCs w:val="20"/>
        </w:rPr>
        <w:t xml:space="preserve">pozostałych </w:t>
      </w:r>
      <w:r w:rsidRPr="0064797A">
        <w:rPr>
          <w:rFonts w:ascii="Arial" w:hAnsi="Arial" w:cs="Arial"/>
          <w:sz w:val="20"/>
          <w:szCs w:val="20"/>
        </w:rPr>
        <w:t xml:space="preserve">zmian w Projekcie pod warunkiem ich zgłoszenia </w:t>
      </w:r>
      <w:r w:rsidR="003168EF" w:rsidRPr="0064797A">
        <w:rPr>
          <w:rFonts w:ascii="Arial" w:hAnsi="Arial" w:cs="Arial"/>
          <w:sz w:val="20"/>
          <w:szCs w:val="20"/>
        </w:rPr>
        <w:t xml:space="preserve">Instytucji Pośredniczącej </w:t>
      </w:r>
      <w:r w:rsidR="005850C3" w:rsidRPr="0064797A">
        <w:rPr>
          <w:rFonts w:ascii="Arial" w:hAnsi="Arial" w:cs="Arial"/>
          <w:sz w:val="20"/>
          <w:szCs w:val="20"/>
        </w:rPr>
        <w:t>w SL20</w:t>
      </w:r>
      <w:r w:rsidR="00AB218F" w:rsidRPr="0064797A">
        <w:rPr>
          <w:rFonts w:ascii="Arial" w:hAnsi="Arial" w:cs="Arial"/>
          <w:sz w:val="20"/>
          <w:szCs w:val="20"/>
        </w:rPr>
        <w:t>21</w:t>
      </w:r>
      <w:r w:rsidR="00615955" w:rsidRPr="0064797A">
        <w:rPr>
          <w:rFonts w:ascii="Arial" w:hAnsi="Arial" w:cs="Arial"/>
          <w:sz w:val="20"/>
          <w:szCs w:val="20"/>
        </w:rPr>
        <w:t>-</w:t>
      </w:r>
      <w:r w:rsidR="005D1FB2" w:rsidRPr="0064797A">
        <w:rPr>
          <w:rFonts w:ascii="Arial" w:hAnsi="Arial" w:cs="Arial"/>
          <w:sz w:val="20"/>
          <w:szCs w:val="20"/>
        </w:rPr>
        <w:t>P</w:t>
      </w:r>
      <w:r w:rsidR="00615955" w:rsidRPr="0064797A">
        <w:rPr>
          <w:rFonts w:ascii="Arial" w:hAnsi="Arial" w:cs="Arial"/>
          <w:sz w:val="20"/>
          <w:szCs w:val="20"/>
        </w:rPr>
        <w:t>rojekty</w:t>
      </w:r>
      <w:r w:rsidR="00CA1F83" w:rsidRPr="0064797A">
        <w:rPr>
          <w:rFonts w:ascii="Arial" w:hAnsi="Arial" w:cs="Arial"/>
          <w:sz w:val="20"/>
          <w:szCs w:val="20"/>
        </w:rPr>
        <w:t xml:space="preserve"> oraz </w:t>
      </w:r>
      <w:r w:rsidR="00F90205" w:rsidRPr="0064797A">
        <w:rPr>
          <w:rFonts w:ascii="Arial" w:hAnsi="Arial" w:cs="Arial"/>
          <w:sz w:val="20"/>
          <w:szCs w:val="20"/>
        </w:rPr>
        <w:t>SOWA</w:t>
      </w:r>
      <w:r w:rsidR="00C43084" w:rsidRPr="0064797A">
        <w:t xml:space="preserve"> </w:t>
      </w:r>
      <w:r w:rsidR="00C43084" w:rsidRPr="0064797A">
        <w:rPr>
          <w:rFonts w:ascii="Arial" w:hAnsi="Arial" w:cs="Arial"/>
          <w:sz w:val="20"/>
          <w:szCs w:val="20"/>
        </w:rPr>
        <w:t>EFS</w:t>
      </w:r>
      <w:r w:rsidR="00C43084" w:rsidRPr="0064797A" w:rsidDel="00F90205">
        <w:rPr>
          <w:rFonts w:ascii="Arial" w:hAnsi="Arial" w:cs="Arial"/>
          <w:sz w:val="20"/>
          <w:szCs w:val="20"/>
        </w:rPr>
        <w:t xml:space="preserve"> </w:t>
      </w:r>
      <w:r w:rsidRPr="0064797A">
        <w:rPr>
          <w:rFonts w:ascii="Arial" w:hAnsi="Arial" w:cs="Arial"/>
          <w:sz w:val="20"/>
          <w:szCs w:val="20"/>
        </w:rPr>
        <w:t xml:space="preserve">nie później niż na 1 miesiąc przed planowanym zakończeniem realizacji Projektu oraz przekazania </w:t>
      </w:r>
      <w:r w:rsidR="0087773B" w:rsidRPr="0064797A">
        <w:rPr>
          <w:rFonts w:ascii="Arial" w:hAnsi="Arial" w:cs="Arial"/>
          <w:sz w:val="20"/>
          <w:szCs w:val="20"/>
        </w:rPr>
        <w:t>zaktualizowanego</w:t>
      </w:r>
      <w:r w:rsidRPr="0064797A">
        <w:rPr>
          <w:rFonts w:ascii="Arial" w:hAnsi="Arial" w:cs="Arial"/>
          <w:sz w:val="20"/>
          <w:szCs w:val="20"/>
        </w:rPr>
        <w:t xml:space="preserve"> </w:t>
      </w:r>
      <w:r w:rsidR="000F2275" w:rsidRPr="0064797A">
        <w:rPr>
          <w:rFonts w:ascii="Arial" w:hAnsi="Arial" w:cs="Arial"/>
          <w:sz w:val="20"/>
          <w:szCs w:val="20"/>
        </w:rPr>
        <w:t>W</w:t>
      </w:r>
      <w:r w:rsidRPr="0064797A">
        <w:rPr>
          <w:rFonts w:ascii="Arial" w:hAnsi="Arial" w:cs="Arial"/>
          <w:sz w:val="20"/>
          <w:szCs w:val="20"/>
        </w:rPr>
        <w:t>niosku i uzyskania akceptacji</w:t>
      </w:r>
      <w:r w:rsidRPr="002A4AA8">
        <w:rPr>
          <w:rFonts w:ascii="Arial" w:hAnsi="Arial" w:cs="Arial"/>
          <w:sz w:val="20"/>
          <w:szCs w:val="20"/>
        </w:rPr>
        <w:t xml:space="preserve"> </w:t>
      </w:r>
      <w:r w:rsidR="00EF202B" w:rsidRPr="002A4AA8">
        <w:rPr>
          <w:rFonts w:ascii="Arial" w:hAnsi="Arial" w:cs="Arial"/>
          <w:sz w:val="20"/>
          <w:szCs w:val="20"/>
        </w:rPr>
        <w:t>Instytucji Pośredniczącej</w:t>
      </w:r>
      <w:r w:rsidRPr="002A4AA8">
        <w:rPr>
          <w:rFonts w:ascii="Arial" w:hAnsi="Arial" w:cs="Arial"/>
          <w:sz w:val="20"/>
          <w:szCs w:val="20"/>
        </w:rPr>
        <w:t>, z zastrzeżeniem ust.</w:t>
      </w:r>
      <w:r w:rsidR="00B707A9">
        <w:rPr>
          <w:rFonts w:ascii="Arial" w:hAnsi="Arial" w:cs="Arial"/>
          <w:sz w:val="20"/>
          <w:szCs w:val="20"/>
        </w:rPr>
        <w:t xml:space="preserve"> </w:t>
      </w:r>
      <w:r w:rsidRPr="002A4AA8">
        <w:rPr>
          <w:rFonts w:ascii="Arial" w:hAnsi="Arial" w:cs="Arial"/>
          <w:sz w:val="20"/>
          <w:szCs w:val="20"/>
        </w:rPr>
        <w:t>3</w:t>
      </w:r>
      <w:r w:rsidR="00B707A9">
        <w:rPr>
          <w:rFonts w:ascii="Arial" w:hAnsi="Arial" w:cs="Arial"/>
          <w:sz w:val="20"/>
          <w:szCs w:val="20"/>
        </w:rPr>
        <w:t xml:space="preserve"> i 4</w:t>
      </w:r>
      <w:r w:rsidRPr="002A4AA8">
        <w:rPr>
          <w:rFonts w:ascii="Arial" w:hAnsi="Arial" w:cs="Arial"/>
          <w:sz w:val="20"/>
          <w:szCs w:val="20"/>
        </w:rPr>
        <w:t xml:space="preserve">. </w:t>
      </w:r>
      <w:bookmarkStart w:id="43" w:name="_Hlk153524991"/>
      <w:r w:rsidRPr="002A4AA8">
        <w:rPr>
          <w:rFonts w:ascii="Arial" w:hAnsi="Arial" w:cs="Arial"/>
          <w:sz w:val="20"/>
          <w:szCs w:val="20"/>
        </w:rPr>
        <w:t>Akceptacja, o której mowa w zdaniu pierwszym</w:t>
      </w:r>
      <w:bookmarkEnd w:id="43"/>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w terminie 15 dni roboczych</w:t>
      </w:r>
      <w:r w:rsidR="00B707A9" w:rsidRPr="002A4AA8">
        <w:rPr>
          <w:rStyle w:val="Odwoanieprzypisudolnego"/>
          <w:rFonts w:ascii="Arial" w:hAnsi="Arial" w:cs="Arial"/>
          <w:sz w:val="20"/>
          <w:szCs w:val="20"/>
        </w:rPr>
        <w:footnoteReference w:id="105"/>
      </w:r>
      <w:r w:rsidR="00DF7A0A" w:rsidRPr="002A4AA8">
        <w:rPr>
          <w:rFonts w:ascii="Arial" w:hAnsi="Arial" w:cs="Arial"/>
          <w:sz w:val="20"/>
          <w:szCs w:val="20"/>
        </w:rPr>
        <w:t xml:space="preserve">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p>
    <w:p w14:paraId="6DA5353E" w14:textId="1D1CAE98" w:rsidR="009D490C" w:rsidRPr="00B46981" w:rsidRDefault="009D490C" w:rsidP="00B46981">
      <w:pPr>
        <w:keepNext/>
        <w:numPr>
          <w:ilvl w:val="6"/>
          <w:numId w:val="17"/>
        </w:numPr>
        <w:tabs>
          <w:tab w:val="clear" w:pos="4680"/>
          <w:tab w:val="num" w:pos="284"/>
        </w:tabs>
        <w:spacing w:after="60"/>
        <w:ind w:left="284" w:hanging="284"/>
        <w:jc w:val="both"/>
        <w:rPr>
          <w:rFonts w:ascii="Arial" w:hAnsi="Arial" w:cs="Arial"/>
          <w:sz w:val="20"/>
          <w:szCs w:val="20"/>
        </w:rPr>
      </w:pPr>
      <w:r w:rsidRPr="00B46981">
        <w:rPr>
          <w:rFonts w:ascii="Arial" w:hAnsi="Arial" w:cs="Arial"/>
          <w:sz w:val="20"/>
          <w:szCs w:val="20"/>
        </w:rPr>
        <w:t xml:space="preserve">Beneficjent </w:t>
      </w:r>
      <w:r w:rsidR="00BE59E1" w:rsidRPr="00B46981">
        <w:rPr>
          <w:rFonts w:ascii="Arial" w:hAnsi="Arial" w:cs="Arial"/>
          <w:sz w:val="20"/>
          <w:szCs w:val="20"/>
        </w:rPr>
        <w:t xml:space="preserve">zgłasza do IP przesunięcia </w:t>
      </w:r>
      <w:r w:rsidRPr="00B46981">
        <w:rPr>
          <w:rFonts w:ascii="Arial" w:hAnsi="Arial" w:cs="Arial"/>
          <w:sz w:val="20"/>
          <w:szCs w:val="20"/>
        </w:rPr>
        <w:t xml:space="preserve">w budżecie projektu określonym we </w:t>
      </w:r>
      <w:r w:rsidR="000F2275" w:rsidRPr="00B46981">
        <w:rPr>
          <w:rFonts w:ascii="Arial" w:hAnsi="Arial" w:cs="Arial"/>
          <w:sz w:val="20"/>
          <w:szCs w:val="20"/>
        </w:rPr>
        <w:t>W</w:t>
      </w:r>
      <w:r w:rsidRPr="00B46981">
        <w:rPr>
          <w:rFonts w:ascii="Arial" w:hAnsi="Arial" w:cs="Arial"/>
          <w:sz w:val="20"/>
          <w:szCs w:val="20"/>
        </w:rPr>
        <w:t>niosku o sumie kontrolnej: ………………………………</w:t>
      </w:r>
      <w:r w:rsidRPr="002A4AA8">
        <w:rPr>
          <w:rStyle w:val="Odwoanieprzypisudolnego"/>
          <w:rFonts w:ascii="Arial" w:hAnsi="Arial" w:cs="Arial"/>
          <w:sz w:val="20"/>
          <w:szCs w:val="20"/>
        </w:rPr>
        <w:footnoteReference w:id="106"/>
      </w:r>
      <w:r w:rsidRPr="00B46981">
        <w:rPr>
          <w:rFonts w:ascii="Arial" w:hAnsi="Arial" w:cs="Arial"/>
          <w:sz w:val="20"/>
          <w:szCs w:val="20"/>
        </w:rPr>
        <w:t xml:space="preserve"> do 10% wartości środków w odniesieniu do zadania, </w:t>
      </w:r>
      <w:r w:rsidRPr="00B46981">
        <w:rPr>
          <w:rFonts w:ascii="Arial" w:hAnsi="Arial" w:cs="Arial"/>
          <w:sz w:val="20"/>
          <w:szCs w:val="20"/>
        </w:rPr>
        <w:br/>
        <w:t xml:space="preserve">z którego </w:t>
      </w:r>
      <w:r w:rsidR="00D11876" w:rsidRPr="00B46981">
        <w:rPr>
          <w:rFonts w:ascii="Arial" w:hAnsi="Arial" w:cs="Arial"/>
          <w:sz w:val="20"/>
          <w:szCs w:val="20"/>
        </w:rPr>
        <w:t xml:space="preserve">są </w:t>
      </w:r>
      <w:r w:rsidRPr="00B46981">
        <w:rPr>
          <w:rFonts w:ascii="Arial" w:hAnsi="Arial" w:cs="Arial"/>
          <w:sz w:val="20"/>
          <w:szCs w:val="20"/>
        </w:rPr>
        <w:t>przesuwane środki</w:t>
      </w:r>
      <w:r w:rsidR="00D11876" w:rsidRPr="00B46981">
        <w:rPr>
          <w:rFonts w:ascii="Arial" w:hAnsi="Arial" w:cs="Arial"/>
          <w:sz w:val="20"/>
          <w:szCs w:val="20"/>
        </w:rPr>
        <w:t>,</w:t>
      </w:r>
      <w:r w:rsidRPr="00B46981">
        <w:rPr>
          <w:rFonts w:ascii="Arial" w:hAnsi="Arial" w:cs="Arial"/>
          <w:sz w:val="20"/>
          <w:szCs w:val="20"/>
        </w:rPr>
        <w:t xml:space="preserve"> jak i do zadania, na które </w:t>
      </w:r>
      <w:r w:rsidR="00D11876" w:rsidRPr="00B46981">
        <w:rPr>
          <w:rFonts w:ascii="Arial" w:hAnsi="Arial" w:cs="Arial"/>
          <w:sz w:val="20"/>
          <w:szCs w:val="20"/>
        </w:rPr>
        <w:t xml:space="preserve">są </w:t>
      </w:r>
      <w:r w:rsidRPr="00B46981">
        <w:rPr>
          <w:rFonts w:ascii="Arial" w:hAnsi="Arial" w:cs="Arial"/>
          <w:sz w:val="20"/>
          <w:szCs w:val="20"/>
        </w:rPr>
        <w:t xml:space="preserve">przesuwane środki w stosunku </w:t>
      </w:r>
      <w:r w:rsidRPr="00B46981">
        <w:rPr>
          <w:rFonts w:ascii="Arial" w:hAnsi="Arial" w:cs="Arial"/>
          <w:sz w:val="20"/>
          <w:szCs w:val="20"/>
        </w:rPr>
        <w:br/>
        <w:t xml:space="preserve">do zatwierdzonego </w:t>
      </w:r>
      <w:r w:rsidR="000F2275" w:rsidRPr="00B46981">
        <w:rPr>
          <w:rFonts w:ascii="Arial" w:hAnsi="Arial" w:cs="Arial"/>
          <w:sz w:val="20"/>
          <w:szCs w:val="20"/>
        </w:rPr>
        <w:t>W</w:t>
      </w:r>
      <w:r w:rsidRPr="00B46981">
        <w:rPr>
          <w:rFonts w:ascii="Arial" w:hAnsi="Arial" w:cs="Arial"/>
          <w:sz w:val="20"/>
          <w:szCs w:val="20"/>
        </w:rPr>
        <w:t>niosku bez konieczności zachowania wymogu</w:t>
      </w:r>
      <w:r w:rsidR="007B679A" w:rsidRPr="00B46981">
        <w:rPr>
          <w:rFonts w:ascii="Arial" w:hAnsi="Arial" w:cs="Arial"/>
          <w:sz w:val="20"/>
          <w:szCs w:val="20"/>
        </w:rPr>
        <w:t xml:space="preserve"> uzyskania akceptacji IP</w:t>
      </w:r>
      <w:r w:rsidRPr="00B46981">
        <w:rPr>
          <w:rFonts w:ascii="Arial" w:hAnsi="Arial" w:cs="Arial"/>
          <w:sz w:val="20"/>
          <w:szCs w:val="20"/>
        </w:rPr>
        <w:t xml:space="preserve">, </w:t>
      </w:r>
      <w:r w:rsidR="00F24FEE" w:rsidRPr="00B46981">
        <w:rPr>
          <w:rFonts w:ascii="Arial" w:hAnsi="Arial" w:cs="Arial"/>
          <w:sz w:val="20"/>
          <w:szCs w:val="20"/>
        </w:rPr>
        <w:br/>
      </w:r>
      <w:r w:rsidRPr="00B46981">
        <w:rPr>
          <w:rFonts w:ascii="Arial" w:hAnsi="Arial" w:cs="Arial"/>
          <w:sz w:val="20"/>
          <w:szCs w:val="20"/>
        </w:rPr>
        <w:t xml:space="preserve">o którym mowa w ust. </w:t>
      </w:r>
      <w:r w:rsidR="008816F4">
        <w:rPr>
          <w:rFonts w:ascii="Arial" w:hAnsi="Arial" w:cs="Arial"/>
          <w:sz w:val="20"/>
          <w:szCs w:val="20"/>
        </w:rPr>
        <w:t>2</w:t>
      </w:r>
      <w:r w:rsidRPr="00B46981">
        <w:rPr>
          <w:rFonts w:ascii="Arial" w:hAnsi="Arial" w:cs="Arial"/>
          <w:sz w:val="20"/>
          <w:szCs w:val="20"/>
        </w:rPr>
        <w:t xml:space="preserve">. Przesunięcia, o których mowa w zdaniu pierwszym, nie mogą: </w:t>
      </w:r>
    </w:p>
    <w:p w14:paraId="75F86FA0" w14:textId="77777777" w:rsidR="009D490C" w:rsidRPr="002A4AA8" w:rsidRDefault="009D490C" w:rsidP="00F174C0">
      <w:pPr>
        <w:numPr>
          <w:ilvl w:val="1"/>
          <w:numId w:val="90"/>
        </w:numPr>
        <w:spacing w:after="60"/>
        <w:jc w:val="both"/>
        <w:rPr>
          <w:rFonts w:ascii="Arial" w:hAnsi="Arial" w:cs="Arial"/>
          <w:sz w:val="20"/>
          <w:szCs w:val="20"/>
        </w:rPr>
      </w:pPr>
      <w:r w:rsidRPr="002A4AA8">
        <w:rPr>
          <w:rFonts w:ascii="Arial" w:hAnsi="Arial" w:cs="Arial"/>
          <w:sz w:val="20"/>
          <w:szCs w:val="20"/>
        </w:rPr>
        <w:t>zwiększać łącznej wysokości wydatków dotyczących cross-</w:t>
      </w:r>
      <w:proofErr w:type="spellStart"/>
      <w:r w:rsidRPr="002A4AA8">
        <w:rPr>
          <w:rFonts w:ascii="Arial" w:hAnsi="Arial" w:cs="Arial"/>
          <w:sz w:val="20"/>
          <w:szCs w:val="20"/>
        </w:rPr>
        <w:t>financingu</w:t>
      </w:r>
      <w:proofErr w:type="spellEnd"/>
      <w:r w:rsidRPr="002A4AA8">
        <w:rPr>
          <w:rFonts w:ascii="Arial" w:hAnsi="Arial" w:cs="Arial"/>
          <w:sz w:val="20"/>
          <w:szCs w:val="20"/>
        </w:rPr>
        <w:t>;</w:t>
      </w:r>
    </w:p>
    <w:p w14:paraId="56DF40BD" w14:textId="77777777" w:rsidR="0063670A" w:rsidRPr="002A4AA8" w:rsidRDefault="0063670A" w:rsidP="00F174C0">
      <w:pPr>
        <w:numPr>
          <w:ilvl w:val="1"/>
          <w:numId w:val="90"/>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4DC376FD" w14:textId="77777777" w:rsidR="009D490C" w:rsidRPr="002A4AA8" w:rsidRDefault="009D490C" w:rsidP="00F174C0">
      <w:pPr>
        <w:numPr>
          <w:ilvl w:val="1"/>
          <w:numId w:val="90"/>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7"/>
      </w:r>
      <w:r w:rsidR="00506151" w:rsidRPr="002A4AA8">
        <w:rPr>
          <w:rFonts w:ascii="Arial" w:hAnsi="Arial" w:cs="Arial"/>
          <w:sz w:val="20"/>
          <w:szCs w:val="20"/>
        </w:rPr>
        <w:t>;</w:t>
      </w:r>
    </w:p>
    <w:p w14:paraId="5EB8AA11" w14:textId="77777777" w:rsidR="00B46981" w:rsidRPr="00B46981" w:rsidRDefault="009D490C" w:rsidP="00F174C0">
      <w:pPr>
        <w:numPr>
          <w:ilvl w:val="1"/>
          <w:numId w:val="90"/>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6D612610" w14:textId="77777777" w:rsidR="00D55391" w:rsidRPr="00B46981" w:rsidRDefault="009D490C" w:rsidP="00B46981">
      <w:pPr>
        <w:pStyle w:val="Akapitzlist"/>
        <w:numPr>
          <w:ilvl w:val="0"/>
          <w:numId w:val="89"/>
        </w:numPr>
        <w:spacing w:before="120" w:after="60"/>
        <w:jc w:val="both"/>
        <w:rPr>
          <w:rFonts w:ascii="Arial" w:hAnsi="Arial" w:cs="Arial"/>
          <w:sz w:val="20"/>
          <w:szCs w:val="20"/>
        </w:rPr>
      </w:pPr>
      <w:r w:rsidRPr="00B46981">
        <w:rPr>
          <w:rFonts w:ascii="Arial" w:hAnsi="Arial" w:cs="Arial"/>
          <w:sz w:val="20"/>
          <w:szCs w:val="20"/>
        </w:rPr>
        <w:t xml:space="preserve">W przypadku wystąpienia oszczędności w </w:t>
      </w:r>
      <w:r w:rsidR="00DF7A0A" w:rsidRPr="00B46981">
        <w:rPr>
          <w:rFonts w:ascii="Arial" w:hAnsi="Arial" w:cs="Arial"/>
          <w:sz w:val="20"/>
          <w:szCs w:val="20"/>
        </w:rPr>
        <w:t>P</w:t>
      </w:r>
      <w:r w:rsidRPr="00B46981">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B46981">
        <w:rPr>
          <w:rFonts w:ascii="Arial" w:hAnsi="Arial" w:cs="Arial"/>
          <w:sz w:val="20"/>
          <w:szCs w:val="20"/>
        </w:rPr>
        <w:t>Instytucji Pośredniczącej</w:t>
      </w:r>
      <w:r w:rsidR="00DE0CD4" w:rsidRPr="00B46981">
        <w:rPr>
          <w:rFonts w:ascii="Arial" w:hAnsi="Arial" w:cs="Arial"/>
          <w:sz w:val="20"/>
          <w:szCs w:val="20"/>
        </w:rPr>
        <w:t xml:space="preserve"> </w:t>
      </w:r>
      <w:r w:rsidR="00E90A34" w:rsidRPr="00B46981">
        <w:rPr>
          <w:rFonts w:ascii="Arial" w:hAnsi="Arial" w:cs="Arial"/>
          <w:sz w:val="20"/>
          <w:szCs w:val="20"/>
        </w:rPr>
        <w:t xml:space="preserve"> </w:t>
      </w:r>
      <w:r w:rsidR="00D55391" w:rsidRPr="00B46981">
        <w:rPr>
          <w:rFonts w:ascii="Arial" w:hAnsi="Arial" w:cs="Arial"/>
          <w:sz w:val="20"/>
          <w:szCs w:val="20"/>
        </w:rPr>
        <w:t>i powinny</w:t>
      </w:r>
      <w:r w:rsidR="00E90A34" w:rsidRPr="00B46981">
        <w:rPr>
          <w:rFonts w:ascii="Arial" w:hAnsi="Arial" w:cs="Arial"/>
          <w:sz w:val="20"/>
          <w:szCs w:val="20"/>
        </w:rPr>
        <w:t xml:space="preserve"> </w:t>
      </w:r>
      <w:r w:rsidR="00D55391" w:rsidRPr="00B46981">
        <w:rPr>
          <w:rFonts w:ascii="Arial" w:hAnsi="Arial" w:cs="Arial"/>
          <w:sz w:val="20"/>
          <w:szCs w:val="20"/>
        </w:rPr>
        <w:t>być związane</w:t>
      </w:r>
      <w:r w:rsidR="00E90A34" w:rsidRPr="00B46981">
        <w:rPr>
          <w:rFonts w:ascii="Arial" w:hAnsi="Arial" w:cs="Arial"/>
          <w:sz w:val="20"/>
          <w:szCs w:val="20"/>
        </w:rPr>
        <w:t xml:space="preserve"> z</w:t>
      </w:r>
      <w:r w:rsidR="00D55391" w:rsidRPr="00B46981">
        <w:rPr>
          <w:rFonts w:ascii="Arial" w:hAnsi="Arial" w:cs="Arial"/>
          <w:sz w:val="20"/>
          <w:szCs w:val="20"/>
        </w:rPr>
        <w:t>e</w:t>
      </w:r>
      <w:r w:rsidR="00E90A34" w:rsidRPr="00B46981">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sidRPr="00B46981">
        <w:rPr>
          <w:rFonts w:ascii="Arial" w:hAnsi="Arial" w:cs="Arial"/>
          <w:sz w:val="20"/>
          <w:szCs w:val="20"/>
        </w:rPr>
        <w:t xml:space="preserve">powstałe </w:t>
      </w:r>
      <w:r w:rsidR="00E90A34" w:rsidRPr="00B46981">
        <w:rPr>
          <w:rFonts w:ascii="Arial" w:hAnsi="Arial" w:cs="Arial"/>
          <w:sz w:val="20"/>
          <w:szCs w:val="20"/>
        </w:rPr>
        <w:t xml:space="preserve">oszczędności pomniejszają </w:t>
      </w:r>
      <w:r w:rsidR="00821BEA" w:rsidRPr="00B46981">
        <w:rPr>
          <w:rFonts w:ascii="Arial" w:hAnsi="Arial" w:cs="Arial"/>
          <w:sz w:val="20"/>
          <w:szCs w:val="20"/>
        </w:rPr>
        <w:t xml:space="preserve">wydatki kwalifikowalne w ramach </w:t>
      </w:r>
      <w:r w:rsidR="00E90A34" w:rsidRPr="00B46981">
        <w:rPr>
          <w:rFonts w:ascii="Arial" w:hAnsi="Arial" w:cs="Arial"/>
          <w:sz w:val="20"/>
          <w:szCs w:val="20"/>
        </w:rPr>
        <w:t xml:space="preserve">projektu, a IP może aneksować umowę pomniejszając wartość </w:t>
      </w:r>
      <w:r w:rsidR="00821BEA" w:rsidRPr="00B46981">
        <w:rPr>
          <w:rFonts w:ascii="Arial" w:hAnsi="Arial" w:cs="Arial"/>
          <w:sz w:val="20"/>
          <w:szCs w:val="20"/>
        </w:rPr>
        <w:t>wydatkó</w:t>
      </w:r>
      <w:r w:rsidR="002056DA" w:rsidRPr="00B46981">
        <w:rPr>
          <w:rFonts w:ascii="Arial" w:hAnsi="Arial" w:cs="Arial"/>
          <w:sz w:val="20"/>
          <w:szCs w:val="20"/>
        </w:rPr>
        <w:t>w</w:t>
      </w:r>
      <w:r w:rsidR="005F0835" w:rsidRPr="00B46981">
        <w:rPr>
          <w:rFonts w:ascii="Arial" w:hAnsi="Arial" w:cs="Arial"/>
          <w:sz w:val="20"/>
          <w:szCs w:val="20"/>
        </w:rPr>
        <w:t xml:space="preserve"> kwalifikowalnych</w:t>
      </w:r>
      <w:r w:rsidR="002056DA" w:rsidRPr="00B46981">
        <w:rPr>
          <w:rFonts w:ascii="Arial" w:hAnsi="Arial" w:cs="Arial"/>
          <w:sz w:val="20"/>
          <w:szCs w:val="20"/>
        </w:rPr>
        <w:t xml:space="preserve"> w </w:t>
      </w:r>
      <w:r w:rsidR="00E90A34" w:rsidRPr="00B46981">
        <w:rPr>
          <w:rFonts w:ascii="Arial" w:hAnsi="Arial" w:cs="Arial"/>
          <w:sz w:val="20"/>
          <w:szCs w:val="20"/>
        </w:rPr>
        <w:t>proje</w:t>
      </w:r>
      <w:r w:rsidR="002056DA" w:rsidRPr="00B46981">
        <w:rPr>
          <w:rFonts w:ascii="Arial" w:hAnsi="Arial" w:cs="Arial"/>
          <w:sz w:val="20"/>
          <w:szCs w:val="20"/>
        </w:rPr>
        <w:t>kcie</w:t>
      </w:r>
      <w:r w:rsidR="00E90A34" w:rsidRPr="00B46981">
        <w:rPr>
          <w:rFonts w:ascii="Arial" w:hAnsi="Arial" w:cs="Arial"/>
          <w:sz w:val="20"/>
          <w:szCs w:val="20"/>
        </w:rPr>
        <w:t>.</w:t>
      </w:r>
      <w:r w:rsidR="001819F9" w:rsidRPr="00B46981">
        <w:rPr>
          <w:rFonts w:ascii="Arial" w:hAnsi="Arial" w:cs="Arial"/>
          <w:sz w:val="20"/>
          <w:szCs w:val="20"/>
        </w:rPr>
        <w:t xml:space="preserve"> IP oceniając propozycję przeznaczenia oszczędności nie prowadzi analizy dokumentacji związanej</w:t>
      </w:r>
      <w:r w:rsidR="00D12A5C" w:rsidRPr="00B46981">
        <w:rPr>
          <w:rFonts w:ascii="Arial" w:hAnsi="Arial" w:cs="Arial"/>
          <w:sz w:val="20"/>
          <w:szCs w:val="20"/>
        </w:rPr>
        <w:t xml:space="preserve"> z przeprowadzeniem postępowania o udzielenie zamówienia publicznego.</w:t>
      </w:r>
      <w:r w:rsidR="00D55391" w:rsidRPr="00B46981">
        <w:rPr>
          <w:rFonts w:ascii="Arial" w:hAnsi="Arial" w:cs="Arial"/>
          <w:sz w:val="20"/>
          <w:szCs w:val="20"/>
        </w:rPr>
        <w:t xml:space="preserve"> </w:t>
      </w:r>
      <w:r w:rsidR="00D12A5C" w:rsidRPr="00B46981">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B46981">
        <w:rPr>
          <w:rFonts w:ascii="Arial" w:hAnsi="Arial" w:cs="Arial"/>
          <w:sz w:val="20"/>
          <w:szCs w:val="20"/>
        </w:rPr>
        <w:t>Pzp</w:t>
      </w:r>
      <w:proofErr w:type="spellEnd"/>
      <w:r w:rsidR="00D12A5C" w:rsidRPr="00B46981">
        <w:rPr>
          <w:rFonts w:ascii="Arial" w:hAnsi="Arial" w:cs="Arial"/>
          <w:sz w:val="20"/>
          <w:szCs w:val="20"/>
        </w:rPr>
        <w:t xml:space="preserve">, </w:t>
      </w:r>
      <w:r w:rsidR="00D12A5C" w:rsidRPr="00B46981">
        <w:rPr>
          <w:rFonts w:ascii="Arial" w:hAnsi="Arial" w:cs="Arial"/>
          <w:sz w:val="20"/>
          <w:szCs w:val="20"/>
        </w:rPr>
        <w:lastRenderedPageBreak/>
        <w:t xml:space="preserve">IP uprawniona będzie do </w:t>
      </w:r>
      <w:r w:rsidR="003D2C4A" w:rsidRPr="00B46981">
        <w:rPr>
          <w:rFonts w:ascii="Arial" w:hAnsi="Arial" w:cs="Arial"/>
          <w:sz w:val="20"/>
          <w:szCs w:val="20"/>
        </w:rPr>
        <w:t>dokonania</w:t>
      </w:r>
      <w:r w:rsidR="00D12A5C" w:rsidRPr="00B46981">
        <w:rPr>
          <w:rFonts w:ascii="Arial" w:hAnsi="Arial" w:cs="Arial"/>
          <w:sz w:val="20"/>
          <w:szCs w:val="20"/>
        </w:rPr>
        <w:t xml:space="preserve"> korekty finansowej niezależnie od uzyskanej uprzednio zgody na wprowadzenie zmian.</w:t>
      </w:r>
    </w:p>
    <w:p w14:paraId="42FE367D" w14:textId="7062C8D2" w:rsidR="00D55391" w:rsidRPr="00D55391" w:rsidRDefault="00774D38" w:rsidP="00B46981">
      <w:pPr>
        <w:pStyle w:val="Akapitzlist"/>
        <w:numPr>
          <w:ilvl w:val="0"/>
          <w:numId w:val="89"/>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w:t>
      </w:r>
      <w:r w:rsidR="00B707A9">
        <w:rPr>
          <w:rFonts w:ascii="Arial" w:hAnsi="Arial" w:cs="Arial"/>
          <w:sz w:val="20"/>
          <w:szCs w:val="20"/>
        </w:rPr>
        <w:t>2</w:t>
      </w:r>
      <w:r w:rsidRPr="00D55391">
        <w:rPr>
          <w:rFonts w:ascii="Arial" w:hAnsi="Arial" w:cs="Arial"/>
          <w:sz w:val="20"/>
          <w:szCs w:val="20"/>
        </w:rPr>
        <w:t>, na zasadach przez siebie określonych.</w:t>
      </w:r>
    </w:p>
    <w:p w14:paraId="2D7D2ADC" w14:textId="77777777" w:rsidR="009D490C" w:rsidRPr="00D55391" w:rsidRDefault="009D490C" w:rsidP="00B46981">
      <w:pPr>
        <w:pStyle w:val="Akapitzlist"/>
        <w:numPr>
          <w:ilvl w:val="0"/>
          <w:numId w:val="89"/>
        </w:numPr>
        <w:spacing w:before="120" w:after="60"/>
        <w:jc w:val="both"/>
        <w:rPr>
          <w:rFonts w:ascii="Arial" w:hAnsi="Arial" w:cs="Arial"/>
          <w:sz w:val="20"/>
          <w:szCs w:val="20"/>
        </w:rPr>
      </w:pPr>
      <w:r w:rsidRPr="00D55391">
        <w:rPr>
          <w:rFonts w:ascii="Arial" w:hAnsi="Arial" w:cs="Arial"/>
          <w:sz w:val="20"/>
          <w:szCs w:val="20"/>
        </w:rPr>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35E1FE68" w14:textId="77777777" w:rsidR="009D490C" w:rsidRDefault="009D490C" w:rsidP="00B46981">
      <w:pPr>
        <w:numPr>
          <w:ilvl w:val="0"/>
          <w:numId w:val="89"/>
        </w:numPr>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8"/>
      </w:r>
    </w:p>
    <w:p w14:paraId="39E9B65F" w14:textId="42D8A05E" w:rsidR="00EE2F8E" w:rsidRDefault="00A76278" w:rsidP="00B46981">
      <w:pPr>
        <w:numPr>
          <w:ilvl w:val="0"/>
          <w:numId w:val="89"/>
        </w:numPr>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3</w:t>
      </w:r>
      <w:r w:rsidR="00B707A9">
        <w:rPr>
          <w:rFonts w:ascii="Arial" w:hAnsi="Arial" w:cs="Arial"/>
          <w:sz w:val="20"/>
          <w:szCs w:val="20"/>
        </w:rPr>
        <w:t xml:space="preserve"> i 4</w:t>
      </w:r>
      <w:r>
        <w:rPr>
          <w:rFonts w:ascii="Arial" w:hAnsi="Arial" w:cs="Arial"/>
          <w:sz w:val="20"/>
          <w:szCs w:val="20"/>
        </w:rPr>
        <w:t xml:space="preserve"> niniejszego paragrafu. Zmiany wymagające akceptacji IP, co do zasady nie powinny być zgłaszane częściej niż raz na kwartał. </w:t>
      </w:r>
    </w:p>
    <w:p w14:paraId="56062524" w14:textId="77777777" w:rsidR="00A76278" w:rsidRPr="002A4AA8" w:rsidRDefault="00A76278" w:rsidP="00B46981">
      <w:pPr>
        <w:numPr>
          <w:ilvl w:val="0"/>
          <w:numId w:val="89"/>
        </w:numPr>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44CBAC9F" w14:textId="77777777" w:rsidR="00EE2F8E" w:rsidRDefault="00EE2F8E" w:rsidP="009836D4">
      <w:pPr>
        <w:spacing w:before="120" w:after="60"/>
        <w:jc w:val="center"/>
        <w:rPr>
          <w:rFonts w:ascii="Arial" w:hAnsi="Arial" w:cs="Arial"/>
          <w:b/>
          <w:sz w:val="20"/>
          <w:szCs w:val="20"/>
        </w:rPr>
      </w:pPr>
    </w:p>
    <w:p w14:paraId="54AA21BB"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1DDCF833"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412A7A45"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5A17652"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6E44E5AD"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642C1F66" w14:textId="5AC32210" w:rsidR="00F57F09" w:rsidRDefault="00F57F09" w:rsidP="009D3F46">
      <w:pPr>
        <w:pStyle w:val="Akapitzlist"/>
        <w:numPr>
          <w:ilvl w:val="2"/>
          <w:numId w:val="63"/>
        </w:numPr>
        <w:jc w:val="both"/>
        <w:rPr>
          <w:rFonts w:ascii="Arial" w:hAnsi="Arial" w:cs="Arial"/>
          <w:sz w:val="20"/>
          <w:szCs w:val="20"/>
        </w:rPr>
      </w:pPr>
      <w:r>
        <w:rPr>
          <w:rFonts w:ascii="Arial" w:hAnsi="Arial" w:cs="Arial"/>
          <w:sz w:val="20"/>
          <w:szCs w:val="20"/>
        </w:rPr>
        <w:t xml:space="preserve">Rozporządzenia Komisji (UE) nr 1407/2013 z dnia 18 grudnia 2013 r. w sprawie stosowania </w:t>
      </w:r>
      <w:r>
        <w:rPr>
          <w:rFonts w:ascii="Arial" w:hAnsi="Arial" w:cs="Arial"/>
          <w:sz w:val="20"/>
          <w:szCs w:val="20"/>
        </w:rPr>
        <w:br/>
        <w:t xml:space="preserve">art. 107 i 108 Traktatu o funkcjonowaniu Unii Europejskiej do pomocy de </w:t>
      </w:r>
      <w:proofErr w:type="spellStart"/>
      <w:r>
        <w:rPr>
          <w:rFonts w:ascii="Arial" w:hAnsi="Arial" w:cs="Arial"/>
          <w:sz w:val="20"/>
          <w:szCs w:val="20"/>
        </w:rPr>
        <w:t>minimis</w:t>
      </w:r>
      <w:proofErr w:type="spellEnd"/>
      <w:r>
        <w:rPr>
          <w:rFonts w:ascii="Arial" w:hAnsi="Arial" w:cs="Arial"/>
          <w:sz w:val="20"/>
          <w:szCs w:val="20"/>
        </w:rPr>
        <w:t>;</w:t>
      </w:r>
    </w:p>
    <w:p w14:paraId="0AFE9EFA" w14:textId="469ABEC6" w:rsidR="00605E91" w:rsidRPr="00605E91" w:rsidRDefault="00605E91" w:rsidP="00605E91">
      <w:pPr>
        <w:pStyle w:val="Akapitzlist"/>
        <w:numPr>
          <w:ilvl w:val="2"/>
          <w:numId w:val="63"/>
        </w:numPr>
        <w:jc w:val="both"/>
        <w:rPr>
          <w:rFonts w:ascii="Arial" w:hAnsi="Arial" w:cs="Arial"/>
          <w:sz w:val="20"/>
          <w:szCs w:val="20"/>
        </w:rPr>
      </w:pPr>
      <w:r w:rsidRPr="00060039">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060039">
        <w:rPr>
          <w:rFonts w:ascii="Arial" w:hAnsi="Arial" w:cs="Arial"/>
          <w:sz w:val="20"/>
          <w:szCs w:val="20"/>
        </w:rPr>
        <w:t>minimis</w:t>
      </w:r>
      <w:proofErr w:type="spellEnd"/>
      <w:r w:rsidRPr="00060039">
        <w:rPr>
          <w:rFonts w:ascii="Arial" w:hAnsi="Arial" w:cs="Arial"/>
          <w:sz w:val="20"/>
          <w:szCs w:val="20"/>
        </w:rPr>
        <w:t xml:space="preserve"> (Dz. Urz. UE L 295, str. 2831);</w:t>
      </w:r>
    </w:p>
    <w:p w14:paraId="0BBD6825" w14:textId="77777777"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z </w:t>
      </w:r>
      <w:proofErr w:type="spellStart"/>
      <w:r>
        <w:rPr>
          <w:rFonts w:ascii="Arial" w:hAnsi="Arial" w:cs="Arial"/>
          <w:sz w:val="20"/>
          <w:szCs w:val="20"/>
        </w:rPr>
        <w:t>późn</w:t>
      </w:r>
      <w:proofErr w:type="spellEnd"/>
      <w:r>
        <w:rPr>
          <w:rFonts w:ascii="Arial" w:hAnsi="Arial" w:cs="Arial"/>
          <w:sz w:val="20"/>
          <w:szCs w:val="20"/>
        </w:rPr>
        <w:t xml:space="preserve">. zm.). </w:t>
      </w:r>
    </w:p>
    <w:p w14:paraId="7C510FFB" w14:textId="77777777" w:rsidR="00780E37" w:rsidRDefault="00780E37" w:rsidP="00780E37">
      <w:pPr>
        <w:pStyle w:val="Akapitzlist"/>
        <w:spacing w:after="60"/>
        <w:ind w:left="680"/>
        <w:jc w:val="both"/>
        <w:rPr>
          <w:rFonts w:ascii="Arial" w:hAnsi="Arial"/>
          <w:sz w:val="20"/>
          <w:szCs w:val="22"/>
        </w:rPr>
      </w:pPr>
    </w:p>
    <w:p w14:paraId="4CDF0765"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9"/>
      </w:r>
    </w:p>
    <w:p w14:paraId="232B873C"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57EFBE98" w14:textId="77777777"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rozporządzeniu, o którym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236FB718"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0FCFE073"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34E24F41"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69074248"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5686C3E8" w14:textId="77777777"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lastRenderedPageBreak/>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rozporządzeniu, </w:t>
      </w:r>
      <w:r w:rsidRPr="002A4AA8">
        <w:rPr>
          <w:rFonts w:ascii="Arial" w:hAnsi="Arial" w:cs="Arial"/>
          <w:sz w:val="20"/>
          <w:szCs w:val="20"/>
        </w:rPr>
        <w:br/>
        <w:t>o którym mowa w § 2</w:t>
      </w:r>
      <w:r w:rsidR="000E6CCF">
        <w:rPr>
          <w:rFonts w:ascii="Arial" w:hAnsi="Arial" w:cs="Arial"/>
          <w:sz w:val="20"/>
          <w:szCs w:val="20"/>
        </w:rPr>
        <w:t>4</w:t>
      </w:r>
      <w:r w:rsidRPr="002A4AA8">
        <w:rPr>
          <w:rFonts w:ascii="Arial" w:hAnsi="Arial" w:cs="Arial"/>
          <w:sz w:val="20"/>
          <w:szCs w:val="20"/>
        </w:rPr>
        <w:t xml:space="preserve"> ust. 2 niniejszej umowy,</w:t>
      </w:r>
    </w:p>
    <w:p w14:paraId="0B168FE0"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B9A29C3" w14:textId="77777777" w:rsidR="00780E37" w:rsidRDefault="00780E37" w:rsidP="009836D4">
      <w:pPr>
        <w:spacing w:before="120" w:after="60"/>
        <w:jc w:val="center"/>
        <w:rPr>
          <w:rFonts w:ascii="Arial" w:hAnsi="Arial" w:cs="Arial"/>
          <w:sz w:val="20"/>
          <w:szCs w:val="20"/>
        </w:rPr>
      </w:pPr>
    </w:p>
    <w:p w14:paraId="6441102E" w14:textId="77777777" w:rsidR="00780E37" w:rsidRDefault="00780E37" w:rsidP="009836D4">
      <w:pPr>
        <w:spacing w:before="120" w:after="60"/>
        <w:jc w:val="center"/>
        <w:rPr>
          <w:rFonts w:ascii="Arial" w:hAnsi="Arial" w:cs="Arial"/>
          <w:sz w:val="20"/>
          <w:szCs w:val="20"/>
        </w:rPr>
      </w:pPr>
    </w:p>
    <w:p w14:paraId="2F1695BF"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10"/>
      </w:r>
    </w:p>
    <w:p w14:paraId="107B7C7C"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6C634815"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37D13FD2" w14:textId="30BBE3B7"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(Dz. U. z 202</w:t>
      </w:r>
      <w:r w:rsidR="000005B2">
        <w:rPr>
          <w:rFonts w:ascii="Arial" w:hAnsi="Arial" w:cs="Arial"/>
          <w:sz w:val="20"/>
          <w:szCs w:val="20"/>
        </w:rPr>
        <w:t>3</w:t>
      </w:r>
      <w:r w:rsidR="002B0495" w:rsidRPr="002B0495">
        <w:rPr>
          <w:rFonts w:ascii="Arial" w:hAnsi="Arial" w:cs="Arial"/>
          <w:sz w:val="20"/>
          <w:szCs w:val="20"/>
        </w:rPr>
        <w:t xml:space="preserve"> r. poz. 7</w:t>
      </w:r>
      <w:r w:rsidR="000005B2">
        <w:rPr>
          <w:rFonts w:ascii="Arial" w:hAnsi="Arial" w:cs="Arial"/>
          <w:sz w:val="20"/>
          <w:szCs w:val="20"/>
        </w:rPr>
        <w:t>02</w:t>
      </w:r>
      <w:r w:rsidR="002B0495" w:rsidRPr="002B0495">
        <w:rPr>
          <w:rFonts w:ascii="Arial" w:hAnsi="Arial" w:cs="Arial"/>
          <w:sz w:val="20"/>
          <w:szCs w:val="20"/>
        </w:rPr>
        <w:t xml:space="preserve"> z </w:t>
      </w:r>
      <w:proofErr w:type="spellStart"/>
      <w:r w:rsidR="002B0495" w:rsidRPr="002B0495">
        <w:rPr>
          <w:rFonts w:ascii="Arial" w:hAnsi="Arial" w:cs="Arial"/>
          <w:sz w:val="20"/>
          <w:szCs w:val="20"/>
        </w:rPr>
        <w:t>późn</w:t>
      </w:r>
      <w:proofErr w:type="spellEnd"/>
      <w:r w:rsidR="002B0495" w:rsidRPr="002B0495">
        <w:rPr>
          <w:rFonts w:ascii="Arial" w:hAnsi="Arial" w:cs="Arial"/>
          <w:sz w:val="20"/>
          <w:szCs w:val="20"/>
        </w:rPr>
        <w:t>.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718A2E3B"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5D1C908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2BE292FF" w14:textId="77777777" w:rsidR="00454FE9" w:rsidRDefault="00454FE9" w:rsidP="009836D4">
      <w:pPr>
        <w:spacing w:before="120" w:after="60"/>
        <w:jc w:val="center"/>
        <w:rPr>
          <w:rFonts w:ascii="Arial" w:hAnsi="Arial"/>
          <w:b/>
          <w:sz w:val="20"/>
        </w:rPr>
      </w:pPr>
    </w:p>
    <w:p w14:paraId="2E2DFA55"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34E96379"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7899F591"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456EA8FF"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1"/>
      </w:r>
      <w:r w:rsidRPr="002A4AA8">
        <w:rPr>
          <w:rFonts w:ascii="Arial" w:hAnsi="Arial" w:cs="Arial"/>
          <w:sz w:val="20"/>
          <w:szCs w:val="20"/>
        </w:rPr>
        <w:t>,</w:t>
      </w:r>
    </w:p>
    <w:p w14:paraId="41561913"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1F0CD0F6"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2"/>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 xml:space="preserve">eneficjent jest </w:t>
      </w:r>
      <w:r w:rsidR="00531DC7" w:rsidRPr="00531DC7">
        <w:rPr>
          <w:rFonts w:ascii="Arial" w:hAnsi="Arial" w:cs="Arial"/>
          <w:sz w:val="20"/>
          <w:szCs w:val="20"/>
        </w:rPr>
        <w:lastRenderedPageBreak/>
        <w:t>zobowiązany do zwrotu kwoty dofinansowania proporcjonalnie do okresu, w którym trwałość projektu nie została zachowana.</w:t>
      </w:r>
    </w:p>
    <w:p w14:paraId="49B925CA"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5EEB879B"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0CBE1B41"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74284D33"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215960">
        <w:rPr>
          <w:rStyle w:val="Odwoanieprzypisudolnego"/>
          <w:rFonts w:ascii="Arial" w:hAnsi="Arial" w:cs="Arial"/>
          <w:sz w:val="20"/>
          <w:szCs w:val="20"/>
        </w:rPr>
        <w:footnoteReference w:id="113"/>
      </w:r>
    </w:p>
    <w:p w14:paraId="49268D65"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670B3CDF"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52B2768" w14:textId="77777777" w:rsidR="009D490C" w:rsidRPr="002A4AA8" w:rsidRDefault="009D490C" w:rsidP="00350F7A">
      <w:pPr>
        <w:spacing w:after="60"/>
        <w:jc w:val="both"/>
        <w:rPr>
          <w:rFonts w:ascii="Arial" w:hAnsi="Arial" w:cs="Arial"/>
          <w:sz w:val="20"/>
          <w:szCs w:val="20"/>
        </w:rPr>
      </w:pPr>
    </w:p>
    <w:p w14:paraId="539385F0"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5D863B20"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01972CE5" w14:textId="77777777"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trybie natychmiastowym, w przypadku gdy:</w:t>
      </w:r>
    </w:p>
    <w:p w14:paraId="1FA200BF"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14"/>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15"/>
      </w:r>
      <w:r w:rsidRPr="002A4AA8">
        <w:rPr>
          <w:rFonts w:ascii="Arial" w:hAnsi="Arial" w:cs="Arial"/>
          <w:sz w:val="20"/>
          <w:szCs w:val="20"/>
        </w:rPr>
        <w:t xml:space="preserve"> przekazane środki na cel inny niż określony w Projekcie lub niezgodnie z umową;</w:t>
      </w:r>
    </w:p>
    <w:p w14:paraId="250351AB"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0B60C788"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1AD3634B"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realizacji umowy zgodnie z § 1</w:t>
      </w:r>
      <w:r w:rsidR="000E6CCF">
        <w:rPr>
          <w:rFonts w:ascii="Arial" w:hAnsi="Arial" w:cs="Arial"/>
          <w:sz w:val="20"/>
          <w:szCs w:val="20"/>
        </w:rPr>
        <w:t>4</w:t>
      </w:r>
      <w:r w:rsidRPr="002A4AA8">
        <w:rPr>
          <w:rFonts w:ascii="Arial" w:hAnsi="Arial" w:cs="Arial"/>
          <w:i/>
          <w:sz w:val="20"/>
          <w:szCs w:val="20"/>
        </w:rPr>
        <w:t>.</w:t>
      </w:r>
    </w:p>
    <w:p w14:paraId="3A94FCE4" w14:textId="77777777" w:rsidR="009D490C" w:rsidRPr="00F809BE" w:rsidRDefault="00D27EF3" w:rsidP="00350F7A">
      <w:pPr>
        <w:numPr>
          <w:ilvl w:val="0"/>
          <w:numId w:val="5"/>
        </w:numPr>
        <w:spacing w:after="60"/>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z zachowaniem </w:t>
      </w:r>
      <w:r w:rsidR="00152CFC" w:rsidRPr="00B63F73">
        <w:rPr>
          <w:rFonts w:ascii="Arial" w:hAnsi="Arial" w:cs="Arial"/>
          <w:sz w:val="20"/>
          <w:szCs w:val="20"/>
        </w:rPr>
        <w:t>1</w:t>
      </w:r>
      <w:r w:rsidR="009E1D6A" w:rsidRPr="00B63F73">
        <w:rPr>
          <w:rFonts w:ascii="Arial" w:hAnsi="Arial" w:cs="Arial"/>
          <w:sz w:val="20"/>
          <w:szCs w:val="20"/>
        </w:rPr>
        <w:t xml:space="preserve">4 – o dniowego </w:t>
      </w:r>
      <w:r w:rsidR="009D490C" w:rsidRPr="00B63F73">
        <w:rPr>
          <w:rFonts w:ascii="Arial" w:hAnsi="Arial" w:cs="Arial"/>
          <w:sz w:val="20"/>
          <w:szCs w:val="20"/>
        </w:rPr>
        <w:t xml:space="preserve">okresu wypowiedzenia, w </w:t>
      </w:r>
      <w:r w:rsidR="009D490C" w:rsidRPr="00F809BE">
        <w:rPr>
          <w:rFonts w:ascii="Arial" w:hAnsi="Arial" w:cs="Arial"/>
          <w:sz w:val="20"/>
          <w:szCs w:val="20"/>
        </w:rPr>
        <w:t>przypadku gdy:</w:t>
      </w:r>
    </w:p>
    <w:p w14:paraId="00B68159" w14:textId="77777777" w:rsidR="009D490C" w:rsidRPr="002A4AA8" w:rsidRDefault="0033329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748CEC46"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o której mowa w § 1</w:t>
      </w:r>
      <w:r w:rsidR="000E6CCF">
        <w:rPr>
          <w:rFonts w:ascii="Arial" w:hAnsi="Arial" w:cs="Arial"/>
          <w:sz w:val="20"/>
          <w:szCs w:val="20"/>
        </w:rPr>
        <w:t>7</w:t>
      </w:r>
      <w:r w:rsidRPr="002A4AA8">
        <w:rPr>
          <w:rFonts w:ascii="Arial" w:hAnsi="Arial" w:cs="Arial"/>
          <w:sz w:val="20"/>
          <w:szCs w:val="20"/>
        </w:rPr>
        <w:t>;</w:t>
      </w:r>
    </w:p>
    <w:p w14:paraId="5D513B6E"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lastRenderedPageBreak/>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1061D60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11 ust.4</w:t>
      </w:r>
      <w:r w:rsidRPr="002A4AA8">
        <w:rPr>
          <w:rFonts w:ascii="Arial" w:hAnsi="Arial" w:cs="Arial"/>
          <w:sz w:val="20"/>
          <w:szCs w:val="20"/>
        </w:rPr>
        <w:t>;</w:t>
      </w:r>
    </w:p>
    <w:p w14:paraId="145CE067"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sposób uporczywy uchyla się od wykonywania obowiązków, o których mowa </w:t>
      </w:r>
      <w:r w:rsidRPr="002A4AA8">
        <w:rPr>
          <w:rFonts w:ascii="Arial" w:hAnsi="Arial" w:cs="Arial"/>
          <w:sz w:val="20"/>
          <w:szCs w:val="20"/>
        </w:rPr>
        <w:br/>
        <w:t>w § 1</w:t>
      </w:r>
      <w:r w:rsidR="000E6CCF">
        <w:rPr>
          <w:rFonts w:ascii="Arial" w:hAnsi="Arial" w:cs="Arial"/>
          <w:sz w:val="20"/>
          <w:szCs w:val="20"/>
        </w:rPr>
        <w:t>8</w:t>
      </w:r>
      <w:r w:rsidRPr="002A4AA8">
        <w:rPr>
          <w:rFonts w:ascii="Arial" w:hAnsi="Arial" w:cs="Arial"/>
          <w:sz w:val="20"/>
          <w:szCs w:val="20"/>
        </w:rPr>
        <w:t xml:space="preserve"> ust. 1</w:t>
      </w:r>
      <w:r w:rsidR="00F9110C" w:rsidRPr="002A4AA8">
        <w:rPr>
          <w:rFonts w:ascii="Arial" w:hAnsi="Arial" w:cs="Arial"/>
          <w:sz w:val="20"/>
          <w:szCs w:val="20"/>
        </w:rPr>
        <w:t>;</w:t>
      </w:r>
    </w:p>
    <w:p w14:paraId="4A198DAF"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przedkłada uzupełnienia wniosku o płatność w terminach i </w:t>
      </w:r>
      <w:r w:rsidR="00F9110C" w:rsidRPr="002A4AA8">
        <w:rPr>
          <w:rFonts w:ascii="Arial" w:hAnsi="Arial" w:cs="Arial"/>
          <w:sz w:val="20"/>
          <w:szCs w:val="20"/>
        </w:rPr>
        <w:t>w zakresie wyznaczonym przez IP;</w:t>
      </w:r>
    </w:p>
    <w:p w14:paraId="515D4A3D"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przestrzega zapisów ustawy </w:t>
      </w:r>
      <w:proofErr w:type="spellStart"/>
      <w:r w:rsidR="00F26018" w:rsidRPr="002A4AA8">
        <w:rPr>
          <w:rFonts w:ascii="Arial" w:hAnsi="Arial" w:cs="Arial"/>
          <w:sz w:val="20"/>
          <w:szCs w:val="20"/>
        </w:rPr>
        <w:t>Pzp</w:t>
      </w:r>
      <w:proofErr w:type="spellEnd"/>
      <w:r w:rsidR="00F26018" w:rsidRPr="002A4AA8">
        <w:rPr>
          <w:rFonts w:ascii="Arial" w:hAnsi="Arial" w:cs="Arial"/>
          <w:sz w:val="20"/>
          <w:szCs w:val="20"/>
        </w:rPr>
        <w:t xml:space="preserve">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02F5F3EF" w14:textId="77777777" w:rsidR="00F9110C" w:rsidRPr="002A4AA8" w:rsidRDefault="00F911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przestrzega zasady konkurencyjności w zakresie, w jakim ta zasada stosuje się do Beneficjenta;</w:t>
      </w:r>
    </w:p>
    <w:p w14:paraId="309BCF46" w14:textId="77777777" w:rsidR="00A87FAB" w:rsidRDefault="007E56B8"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4040894A" w14:textId="77777777" w:rsidR="00A37B40"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 i 2</w:t>
      </w:r>
      <w:r w:rsidRPr="00A87FAB">
        <w:rPr>
          <w:rFonts w:ascii="Arial" w:hAnsi="Arial" w:cs="Arial"/>
          <w:sz w:val="20"/>
          <w:szCs w:val="20"/>
        </w:rPr>
        <w:t xml:space="preserve">. Rozwiązanie </w:t>
      </w:r>
      <w:r w:rsidR="00006C44">
        <w:rPr>
          <w:rFonts w:ascii="Arial" w:hAnsi="Arial" w:cs="Arial"/>
          <w:sz w:val="20"/>
          <w:szCs w:val="20"/>
        </w:rPr>
        <w:t>u</w:t>
      </w:r>
      <w:r w:rsidRPr="00A87FAB">
        <w:rPr>
          <w:rFonts w:ascii="Arial" w:hAnsi="Arial" w:cs="Arial"/>
          <w:sz w:val="20"/>
          <w:szCs w:val="20"/>
        </w:rPr>
        <w:t>mowy następuje poprzez pisemne oświadczenie Instytucji Pośredniczącej przesłane na adres</w:t>
      </w:r>
      <w:r>
        <w:rPr>
          <w:rFonts w:ascii="Arial" w:hAnsi="Arial" w:cs="Arial"/>
          <w:sz w:val="20"/>
          <w:szCs w:val="20"/>
        </w:rPr>
        <w:t xml:space="preserve"> </w:t>
      </w:r>
      <w:r w:rsidRPr="00831671">
        <w:rPr>
          <w:rFonts w:ascii="Arial" w:hAnsi="Arial" w:cs="Arial"/>
          <w:sz w:val="20"/>
          <w:szCs w:val="20"/>
        </w:rPr>
        <w:t>siedziby</w:t>
      </w:r>
      <w:r w:rsidRPr="00A87FAB">
        <w:rPr>
          <w:rFonts w:ascii="Arial" w:hAnsi="Arial" w:cs="Arial"/>
          <w:sz w:val="20"/>
          <w:szCs w:val="20"/>
        </w:rPr>
        <w:t xml:space="preserve"> Beneficjenta wskazany w </w:t>
      </w:r>
      <w:r>
        <w:rPr>
          <w:rFonts w:ascii="Arial" w:hAnsi="Arial" w:cs="Arial"/>
          <w:sz w:val="20"/>
          <w:szCs w:val="20"/>
        </w:rPr>
        <w:t xml:space="preserve">niniejszej </w:t>
      </w:r>
      <w:r w:rsidR="00006C44">
        <w:rPr>
          <w:rFonts w:ascii="Arial" w:hAnsi="Arial" w:cs="Arial"/>
          <w:sz w:val="20"/>
          <w:szCs w:val="20"/>
        </w:rPr>
        <w:t>u</w:t>
      </w:r>
      <w:r w:rsidRPr="00A87FAB">
        <w:rPr>
          <w:rFonts w:ascii="Arial" w:hAnsi="Arial" w:cs="Arial"/>
          <w:sz w:val="20"/>
          <w:szCs w:val="20"/>
        </w:rPr>
        <w:t>mow</w:t>
      </w:r>
      <w:r>
        <w:rPr>
          <w:rFonts w:ascii="Arial" w:hAnsi="Arial" w:cs="Arial"/>
          <w:sz w:val="20"/>
          <w:szCs w:val="20"/>
        </w:rPr>
        <w:t>ie</w:t>
      </w:r>
      <w:r w:rsidRPr="00A87FAB">
        <w:rPr>
          <w:rFonts w:ascii="Arial" w:hAnsi="Arial" w:cs="Arial"/>
          <w:sz w:val="20"/>
          <w:szCs w:val="20"/>
        </w:rPr>
        <w:t xml:space="preserve"> lub inny adres skutecznie wskazany pisemnie przez Beneficjenta. Rozwiązanie </w:t>
      </w:r>
      <w:r w:rsidR="00006C44">
        <w:rPr>
          <w:rFonts w:ascii="Arial" w:hAnsi="Arial" w:cs="Arial"/>
          <w:sz w:val="20"/>
          <w:szCs w:val="20"/>
        </w:rPr>
        <w:t>u</w:t>
      </w:r>
      <w:r w:rsidRPr="00A87FAB">
        <w:rPr>
          <w:rFonts w:ascii="Arial" w:hAnsi="Arial" w:cs="Arial"/>
          <w:sz w:val="20"/>
          <w:szCs w:val="20"/>
        </w:rPr>
        <w:t>mowy w przypadkach wskazanych w ust. 1</w:t>
      </w:r>
      <w:r>
        <w:rPr>
          <w:rFonts w:ascii="Arial" w:hAnsi="Arial" w:cs="Arial"/>
          <w:sz w:val="20"/>
          <w:szCs w:val="20"/>
        </w:rPr>
        <w:t xml:space="preserve"> </w:t>
      </w:r>
      <w:r w:rsidRPr="00A87FAB">
        <w:rPr>
          <w:rFonts w:ascii="Arial" w:hAnsi="Arial" w:cs="Arial"/>
          <w:sz w:val="20"/>
          <w:szCs w:val="20"/>
        </w:rPr>
        <w:t xml:space="preserve">i 2 niniejszego paragrafu następuje z datą </w:t>
      </w:r>
    </w:p>
    <w:p w14:paraId="2B01F031" w14:textId="63EA4FE7" w:rsidR="00A37B40" w:rsidRDefault="00A37B40" w:rsidP="00A37B40">
      <w:pPr>
        <w:pStyle w:val="Akapitzlist"/>
        <w:numPr>
          <w:ilvl w:val="1"/>
          <w:numId w:val="22"/>
        </w:numPr>
        <w:tabs>
          <w:tab w:val="clear" w:pos="680"/>
        </w:tabs>
        <w:ind w:left="709" w:hanging="283"/>
        <w:jc w:val="both"/>
        <w:rPr>
          <w:rFonts w:ascii="Arial" w:hAnsi="Arial" w:cs="Arial"/>
          <w:sz w:val="20"/>
          <w:szCs w:val="20"/>
        </w:rPr>
      </w:pPr>
      <w:r>
        <w:rPr>
          <w:rFonts w:ascii="Arial" w:hAnsi="Arial" w:cs="Arial"/>
          <w:sz w:val="20"/>
          <w:szCs w:val="20"/>
        </w:rPr>
        <w:t>doręczenia Beneficjentowi pisemnego oświadczenia Instytucji Pośredniczącej, o którym mowa w zdaniu poprzednim, w przypadku oświadczenia o rozwiązaniu umowy w trybie natychmiastowym;</w:t>
      </w:r>
    </w:p>
    <w:p w14:paraId="646B73CA" w14:textId="0D3A25CD" w:rsidR="00A87FAB" w:rsidRPr="00A37B40" w:rsidRDefault="00A37B40" w:rsidP="00A37B40">
      <w:pPr>
        <w:pStyle w:val="Akapitzlist"/>
        <w:numPr>
          <w:ilvl w:val="1"/>
          <w:numId w:val="22"/>
        </w:numPr>
        <w:tabs>
          <w:tab w:val="clear" w:pos="680"/>
        </w:tabs>
        <w:ind w:left="709" w:hanging="283"/>
        <w:jc w:val="both"/>
        <w:rPr>
          <w:rFonts w:ascii="Arial" w:hAnsi="Arial" w:cs="Arial"/>
          <w:sz w:val="20"/>
          <w:szCs w:val="20"/>
        </w:rPr>
      </w:pPr>
      <w:r w:rsidRPr="00A37B40">
        <w:rPr>
          <w:rFonts w:ascii="Arial" w:hAnsi="Arial" w:cs="Arial"/>
          <w:sz w:val="20"/>
          <w:szCs w:val="20"/>
        </w:rPr>
        <w:t>upływu okresu wypowiedzenia liczonego od dnia następującego po dniu doręczenia Beneficjentowi oświadczenia Instytucji Pośredniczącej, o którym mowa w zdaniu poprzednim w przypadku oświadczenia o rozwiązaniu umowy z zachowaniem 14 – dniowego okresu wypowiedzenia</w:t>
      </w:r>
      <w:r w:rsidR="00A87FAB" w:rsidRPr="00A37B40">
        <w:rPr>
          <w:rFonts w:ascii="Arial" w:hAnsi="Arial" w:cs="Arial"/>
          <w:sz w:val="20"/>
          <w:szCs w:val="20"/>
        </w:rPr>
        <w:t>.</w:t>
      </w:r>
    </w:p>
    <w:p w14:paraId="0946088B"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EC26F25" w14:textId="77777777" w:rsidR="00831DDC" w:rsidRPr="002A4AA8" w:rsidRDefault="00831DDC" w:rsidP="00350F7A">
      <w:pPr>
        <w:spacing w:after="60"/>
        <w:jc w:val="center"/>
        <w:rPr>
          <w:rFonts w:ascii="Arial" w:hAnsi="Arial" w:cs="Arial"/>
          <w:sz w:val="20"/>
          <w:szCs w:val="20"/>
        </w:rPr>
      </w:pPr>
    </w:p>
    <w:p w14:paraId="642ED68D"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73E9BF94"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Umowa może zostać rozwiązana </w:t>
      </w:r>
      <w:r w:rsidR="0064772E" w:rsidRPr="002A4AA8">
        <w:rPr>
          <w:rFonts w:ascii="Arial" w:hAnsi="Arial" w:cs="Arial"/>
          <w:sz w:val="20"/>
          <w:szCs w:val="20"/>
        </w:rPr>
        <w:t xml:space="preserve">w drodze pisemnego porozumienia stron </w:t>
      </w:r>
      <w:r w:rsidRPr="002A4AA8">
        <w:rPr>
          <w:rFonts w:ascii="Arial" w:hAnsi="Arial" w:cs="Arial"/>
          <w:sz w:val="20"/>
          <w:szCs w:val="20"/>
        </w:rPr>
        <w:t xml:space="preserve">na wniosek każdej ze stron w przypadku wystąpienia okoliczności, które uniemożliwiają dalsze wykonywanie postanowień zawartych w umowie. </w:t>
      </w:r>
    </w:p>
    <w:p w14:paraId="6967813B" w14:textId="45D87E6B" w:rsidR="000E6CCF" w:rsidRDefault="000E6CCF" w:rsidP="00350F7A">
      <w:pPr>
        <w:spacing w:after="60"/>
        <w:jc w:val="both"/>
        <w:rPr>
          <w:rFonts w:ascii="Arial" w:hAnsi="Arial" w:cs="Arial"/>
          <w:sz w:val="20"/>
          <w:szCs w:val="20"/>
        </w:rPr>
      </w:pPr>
    </w:p>
    <w:p w14:paraId="19747A6D"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487FE2"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w:t>
      </w:r>
    </w:p>
    <w:p w14:paraId="24896FC1"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na podstawie § 2</w:t>
      </w:r>
      <w:r w:rsidR="000E6CCF">
        <w:rPr>
          <w:rFonts w:ascii="Arial" w:hAnsi="Arial" w:cs="Arial"/>
          <w:sz w:val="20"/>
          <w:szCs w:val="20"/>
        </w:rPr>
        <w:t>8</w:t>
      </w:r>
      <w:r w:rsidRPr="002A4AA8">
        <w:rPr>
          <w:rFonts w:ascii="Arial" w:hAnsi="Arial" w:cs="Arial"/>
          <w:sz w:val="20"/>
          <w:szCs w:val="20"/>
        </w:rPr>
        <w:t xml:space="preserve"> ust. 1, Beneficjent </w:t>
      </w:r>
      <w:r w:rsidR="00970787" w:rsidRPr="002A4AA8">
        <w:rPr>
          <w:rFonts w:ascii="Arial" w:hAnsi="Arial" w:cs="Arial"/>
          <w:sz w:val="20"/>
          <w:szCs w:val="20"/>
        </w:rPr>
        <w:t xml:space="preserve">jest </w:t>
      </w:r>
      <w:r w:rsidRPr="002A4AA8">
        <w:rPr>
          <w:rFonts w:ascii="Arial" w:hAnsi="Arial" w:cs="Arial"/>
          <w:sz w:val="20"/>
          <w:szCs w:val="20"/>
        </w:rPr>
        <w:t xml:space="preserve">zobowiązany do zwrotu całości otrzymanego dofinansowania wraz z odsetkami w wysokości określonej jak dla zaległości podatkowych liczonymi od dnia przekazania środków dofinansowania. </w:t>
      </w:r>
    </w:p>
    <w:p w14:paraId="479115E1"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w:t>
      </w:r>
      <w:r w:rsidR="00B63BCA" w:rsidRPr="002A4AA8">
        <w:rPr>
          <w:rFonts w:ascii="Arial" w:hAnsi="Arial" w:cs="Arial"/>
          <w:sz w:val="20"/>
          <w:szCs w:val="20"/>
        </w:rPr>
        <w:t>2</w:t>
      </w:r>
      <w:r w:rsidR="00311728" w:rsidRPr="002A4AA8">
        <w:rPr>
          <w:rFonts w:ascii="Arial" w:hAnsi="Arial" w:cs="Arial"/>
          <w:sz w:val="20"/>
          <w:szCs w:val="20"/>
        </w:rPr>
        <w:t xml:space="preserve"> </w:t>
      </w:r>
      <w:r w:rsidR="00B63BCA" w:rsidRPr="002A4AA8">
        <w:rPr>
          <w:rFonts w:ascii="Arial" w:hAnsi="Arial" w:cs="Arial"/>
          <w:sz w:val="20"/>
          <w:szCs w:val="20"/>
        </w:rPr>
        <w:t xml:space="preserve">i § </w:t>
      </w:r>
      <w:r w:rsidR="001322E9">
        <w:rPr>
          <w:rFonts w:ascii="Arial" w:hAnsi="Arial" w:cs="Arial"/>
          <w:sz w:val="20"/>
          <w:szCs w:val="20"/>
        </w:rPr>
        <w:t>29</w:t>
      </w:r>
      <w:r w:rsidR="00B5550F" w:rsidRPr="00B5550F">
        <w:rPr>
          <w:rFonts w:ascii="Arial" w:hAnsi="Arial" w:cs="Arial"/>
          <w:sz w:val="20"/>
          <w:szCs w:val="20"/>
        </w:rPr>
        <w:t>.</w:t>
      </w:r>
      <w:r w:rsidR="00B63BCA" w:rsidRPr="002A4AA8">
        <w:rPr>
          <w:rFonts w:ascii="Arial" w:hAnsi="Arial" w:cs="Arial"/>
          <w:sz w:val="20"/>
          <w:szCs w:val="20"/>
        </w:rPr>
        <w:t xml:space="preserve"> </w:t>
      </w:r>
      <w:r w:rsidR="0090481E" w:rsidRPr="002A4AA8">
        <w:rPr>
          <w:rFonts w:ascii="Arial" w:hAnsi="Arial" w:cs="Arial"/>
          <w:sz w:val="20"/>
          <w:szCs w:val="20"/>
        </w:rPr>
        <w:t xml:space="preserve">Beneficjent </w:t>
      </w:r>
      <w:r w:rsidR="00FE25FE" w:rsidRPr="002A4AA8">
        <w:rPr>
          <w:rFonts w:ascii="Arial" w:hAnsi="Arial" w:cs="Arial"/>
          <w:sz w:val="20"/>
          <w:szCs w:val="20"/>
        </w:rPr>
        <w:t>ma prawo do wydatkowania wyłącznie tej części otrzymanych transz dofinansowania</w:t>
      </w:r>
      <w:r w:rsidR="00FE25FE" w:rsidRPr="002A4AA8">
        <w:rPr>
          <w:rFonts w:ascii="Arial" w:hAnsi="Arial" w:cs="Arial"/>
          <w:i/>
          <w:sz w:val="20"/>
          <w:szCs w:val="20"/>
        </w:rPr>
        <w:t xml:space="preserve">, </w:t>
      </w:r>
      <w:r w:rsidR="00FE25FE" w:rsidRPr="002A4AA8">
        <w:rPr>
          <w:rFonts w:ascii="Arial" w:hAnsi="Arial" w:cs="Arial"/>
          <w:sz w:val="20"/>
          <w:szCs w:val="20"/>
        </w:rPr>
        <w:t>które odpowiadają prawidłowo zrealizowanej części Projektu</w:t>
      </w:r>
      <w:r w:rsidRPr="002A4AA8">
        <w:rPr>
          <w:rFonts w:ascii="Arial" w:hAnsi="Arial" w:cs="Arial"/>
          <w:sz w:val="20"/>
          <w:szCs w:val="20"/>
        </w:rPr>
        <w:t>, z zastrzeżeniem ust</w:t>
      </w:r>
      <w:r w:rsidR="00452A4B" w:rsidRPr="002A4AA8">
        <w:rPr>
          <w:rFonts w:ascii="Arial" w:hAnsi="Arial" w:cs="Arial"/>
          <w:sz w:val="20"/>
          <w:szCs w:val="20"/>
        </w:rPr>
        <w:t>.</w:t>
      </w:r>
      <w:r w:rsidRPr="002A4AA8">
        <w:rPr>
          <w:rFonts w:ascii="Arial" w:hAnsi="Arial" w:cs="Arial"/>
          <w:sz w:val="20"/>
          <w:szCs w:val="20"/>
        </w:rPr>
        <w:t xml:space="preserve"> </w:t>
      </w:r>
      <w:r w:rsidR="00FE25FE" w:rsidRPr="002A4AA8">
        <w:rPr>
          <w:rFonts w:ascii="Arial" w:hAnsi="Arial" w:cs="Arial"/>
          <w:sz w:val="20"/>
          <w:szCs w:val="20"/>
        </w:rPr>
        <w:t>3</w:t>
      </w:r>
      <w:r w:rsidR="0067638F" w:rsidRPr="002A4AA8">
        <w:rPr>
          <w:rFonts w:ascii="Arial" w:hAnsi="Arial" w:cs="Arial"/>
          <w:sz w:val="20"/>
          <w:szCs w:val="20"/>
        </w:rPr>
        <w:t xml:space="preserve"> </w:t>
      </w:r>
      <w:r w:rsidR="00947225" w:rsidRPr="002A4AA8">
        <w:rPr>
          <w:rFonts w:ascii="Arial" w:hAnsi="Arial" w:cs="Arial"/>
          <w:sz w:val="20"/>
          <w:szCs w:val="20"/>
        </w:rPr>
        <w:t>- 6</w:t>
      </w:r>
      <w:r w:rsidRPr="002A4AA8">
        <w:rPr>
          <w:rFonts w:ascii="Arial" w:hAnsi="Arial" w:cs="Arial"/>
          <w:sz w:val="20"/>
          <w:szCs w:val="20"/>
        </w:rPr>
        <w:t xml:space="preserve">. </w:t>
      </w:r>
    </w:p>
    <w:p w14:paraId="24013F9E" w14:textId="77777777" w:rsidR="007E56B8" w:rsidRPr="002A4AA8" w:rsidRDefault="0067638F" w:rsidP="00947225">
      <w:pPr>
        <w:pStyle w:val="Akapitzlist"/>
        <w:numPr>
          <w:ilvl w:val="0"/>
          <w:numId w:val="7"/>
        </w:numPr>
        <w:tabs>
          <w:tab w:val="clear" w:pos="720"/>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 xml:space="preserve">Za prawidłowo zrealizowaną część Projektu należy uznać część Projektu rozliczoną zgodnie </w:t>
      </w:r>
      <w:r w:rsidR="00592BC0" w:rsidRPr="002A4AA8">
        <w:rPr>
          <w:rFonts w:ascii="Arial" w:hAnsi="Arial" w:cs="Arial"/>
          <w:sz w:val="20"/>
          <w:szCs w:val="20"/>
        </w:rPr>
        <w:br/>
      </w:r>
      <w:r w:rsidRPr="002A4AA8">
        <w:rPr>
          <w:rFonts w:ascii="Arial" w:hAnsi="Arial" w:cs="Arial"/>
          <w:sz w:val="20"/>
          <w:szCs w:val="20"/>
        </w:rPr>
        <w:t xml:space="preserve">z regułą proporcjonalności, o której mowa w </w:t>
      </w:r>
      <w:r w:rsidR="00D70A36" w:rsidRPr="002A4AA8">
        <w:rPr>
          <w:rFonts w:ascii="Arial" w:hAnsi="Arial" w:cs="Arial"/>
          <w:i/>
          <w:sz w:val="20"/>
          <w:szCs w:val="20"/>
        </w:rPr>
        <w:t>W</w:t>
      </w:r>
      <w:r w:rsidRPr="002A4AA8">
        <w:rPr>
          <w:rFonts w:ascii="Arial" w:hAnsi="Arial" w:cs="Arial"/>
          <w:i/>
          <w:sz w:val="20"/>
          <w:szCs w:val="20"/>
        </w:rPr>
        <w:t>ytycznych</w:t>
      </w:r>
      <w:r w:rsidR="00D70A36" w:rsidRPr="002A4AA8">
        <w:rPr>
          <w:rFonts w:ascii="Arial" w:hAnsi="Arial" w:cs="Arial"/>
          <w:i/>
          <w:sz w:val="20"/>
          <w:szCs w:val="20"/>
        </w:rPr>
        <w:t xml:space="preserve"> </w:t>
      </w:r>
      <w:r w:rsidR="00A87FAB">
        <w:rPr>
          <w:rFonts w:ascii="Arial" w:hAnsi="Arial" w:cs="Arial"/>
          <w:i/>
          <w:sz w:val="20"/>
          <w:szCs w:val="20"/>
        </w:rPr>
        <w:t>dotyczących</w:t>
      </w:r>
      <w:r w:rsidR="00D70A36" w:rsidRPr="002A4AA8">
        <w:rPr>
          <w:rFonts w:ascii="Arial" w:hAnsi="Arial" w:cs="Arial"/>
          <w:i/>
          <w:sz w:val="20"/>
          <w:szCs w:val="20"/>
        </w:rPr>
        <w:t xml:space="preserve"> kwalifikowalności</w:t>
      </w:r>
      <w:r w:rsidR="007E56B8" w:rsidRPr="002A4AA8">
        <w:rPr>
          <w:rFonts w:ascii="Arial" w:hAnsi="Arial" w:cs="Arial"/>
          <w:sz w:val="20"/>
          <w:szCs w:val="20"/>
        </w:rPr>
        <w:t xml:space="preserve">. Beneficjent jest zobowiązany przedstawić rozliczenie otrzymanych transz dofinansowania, w formie wniosku </w:t>
      </w:r>
      <w:r w:rsidR="000E6CCF">
        <w:rPr>
          <w:rFonts w:ascii="Arial" w:hAnsi="Arial" w:cs="Arial"/>
          <w:sz w:val="20"/>
          <w:szCs w:val="20"/>
        </w:rPr>
        <w:t xml:space="preserve">                  </w:t>
      </w:r>
      <w:r w:rsidR="007E56B8" w:rsidRPr="002A4AA8">
        <w:rPr>
          <w:rFonts w:ascii="Arial" w:hAnsi="Arial" w:cs="Arial"/>
          <w:sz w:val="20"/>
          <w:szCs w:val="20"/>
        </w:rPr>
        <w:t>o płatność w terminie 30 dni kalendarzowych od dnia rozwiązania umowy.</w:t>
      </w:r>
      <w:r w:rsidR="00614D97">
        <w:rPr>
          <w:rStyle w:val="Odwoanieprzypisudolnego"/>
          <w:rFonts w:ascii="Arial" w:hAnsi="Arial" w:cs="Arial"/>
          <w:sz w:val="20"/>
          <w:szCs w:val="20"/>
        </w:rPr>
        <w:footnoteReference w:id="116"/>
      </w:r>
      <w:r w:rsidR="007E56B8" w:rsidRPr="002A4AA8">
        <w:rPr>
          <w:rFonts w:ascii="Arial" w:hAnsi="Arial" w:cs="Arial"/>
          <w:sz w:val="20"/>
          <w:szCs w:val="20"/>
        </w:rPr>
        <w:t xml:space="preserve"> </w:t>
      </w:r>
    </w:p>
    <w:p w14:paraId="5EF252EF" w14:textId="4DF314BF" w:rsidR="007E56B8" w:rsidRPr="002A4AA8" w:rsidRDefault="007E56B8" w:rsidP="00947225">
      <w:pPr>
        <w:numPr>
          <w:ilvl w:val="0"/>
          <w:numId w:val="7"/>
        </w:numPr>
        <w:tabs>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B94ABE">
        <w:rPr>
          <w:rFonts w:ascii="Arial" w:hAnsi="Arial" w:cs="Arial"/>
          <w:sz w:val="20"/>
          <w:szCs w:val="20"/>
        </w:rPr>
        <w:t>IP</w:t>
      </w:r>
      <w:r w:rsidRPr="002A4AA8">
        <w:rPr>
          <w:rFonts w:ascii="Arial" w:hAnsi="Arial" w:cs="Arial"/>
          <w:sz w:val="20"/>
          <w:szCs w:val="20"/>
        </w:rPr>
        <w:t>.</w:t>
      </w:r>
      <w:r w:rsidRPr="002A4AA8">
        <w:rPr>
          <w:rStyle w:val="Znakiprzypiswdolnych"/>
          <w:rFonts w:ascii="Arial" w:hAnsi="Arial" w:cs="Arial"/>
          <w:sz w:val="20"/>
          <w:szCs w:val="20"/>
        </w:rPr>
        <w:t xml:space="preserve"> </w:t>
      </w:r>
    </w:p>
    <w:p w14:paraId="1164800E" w14:textId="3353E6E1" w:rsidR="0067638F" w:rsidRPr="002A4AA8" w:rsidRDefault="007E56B8" w:rsidP="007E56B8">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040F18">
        <w:rPr>
          <w:rFonts w:ascii="Arial" w:hAnsi="Arial" w:cs="Arial"/>
          <w:sz w:val="20"/>
          <w:szCs w:val="20"/>
        </w:rPr>
        <w:t>29</w:t>
      </w:r>
      <w:r w:rsidRPr="002A4AA8">
        <w:rPr>
          <w:rFonts w:ascii="Arial" w:hAnsi="Arial" w:cs="Arial"/>
          <w:sz w:val="20"/>
          <w:szCs w:val="20"/>
        </w:rPr>
        <w:t xml:space="preserve"> Beneficjent jest zobowiązany do zwrotu niewykorzystanej części otrzymanych transz dofinansowania </w:t>
      </w:r>
      <w:r w:rsidR="0009739B" w:rsidRPr="002A4AA8">
        <w:rPr>
          <w:rFonts w:ascii="Arial" w:hAnsi="Arial" w:cs="Arial"/>
          <w:sz w:val="20"/>
          <w:szCs w:val="20"/>
        </w:rPr>
        <w:t xml:space="preserve">wraz z odsetkami w wysokości określonej jak dla zaległości podatkowych liczonymi od dnia przekazania środków dofinansowania </w:t>
      </w:r>
      <w:r w:rsidRPr="002A4AA8">
        <w:rPr>
          <w:rFonts w:ascii="Arial" w:hAnsi="Arial" w:cs="Arial"/>
          <w:sz w:val="20"/>
          <w:szCs w:val="20"/>
        </w:rPr>
        <w:t xml:space="preserve">w terminie 30 dni kalendarzowych od dnia rozwiązania umowy na rachunek </w:t>
      </w:r>
      <w:r w:rsidR="00B94ABE">
        <w:rPr>
          <w:rFonts w:ascii="Arial" w:hAnsi="Arial" w:cs="Arial"/>
          <w:sz w:val="20"/>
          <w:szCs w:val="20"/>
        </w:rPr>
        <w:t>IP</w:t>
      </w:r>
      <w:r w:rsidRPr="002A4AA8">
        <w:rPr>
          <w:rFonts w:ascii="Arial" w:hAnsi="Arial" w:cs="Arial"/>
          <w:sz w:val="20"/>
          <w:szCs w:val="20"/>
        </w:rPr>
        <w:t>.</w:t>
      </w:r>
      <w:r w:rsidR="0067638F" w:rsidRPr="002A4AA8">
        <w:rPr>
          <w:rFonts w:ascii="Arial" w:hAnsi="Arial" w:cs="Arial"/>
          <w:sz w:val="20"/>
          <w:szCs w:val="20"/>
        </w:rPr>
        <w:t xml:space="preserve"> </w:t>
      </w:r>
    </w:p>
    <w:p w14:paraId="57915BC5" w14:textId="77777777" w:rsidR="007B279A" w:rsidRPr="002A4AA8" w:rsidRDefault="009D490C" w:rsidP="00947225">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W przypadku niedokonania zwrotu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70787" w:rsidRPr="002A4AA8">
        <w:rPr>
          <w:rFonts w:ascii="Arial" w:hAnsi="Arial" w:cs="Arial"/>
          <w:sz w:val="20"/>
          <w:szCs w:val="20"/>
        </w:rPr>
        <w:t>oraz</w:t>
      </w:r>
      <w:r w:rsidR="00EA1962" w:rsidRPr="002A4AA8">
        <w:rPr>
          <w:rFonts w:ascii="Arial" w:hAnsi="Arial" w:cs="Arial"/>
          <w:sz w:val="20"/>
          <w:szCs w:val="20"/>
        </w:rPr>
        <w:t xml:space="preserve"> </w:t>
      </w:r>
      <w:r w:rsidR="00947225" w:rsidRPr="002A4AA8">
        <w:rPr>
          <w:rFonts w:ascii="Arial" w:hAnsi="Arial" w:cs="Arial"/>
          <w:sz w:val="20"/>
          <w:szCs w:val="20"/>
        </w:rPr>
        <w:t>4</w:t>
      </w:r>
      <w:r w:rsidR="00970787" w:rsidRPr="002A4AA8">
        <w:rPr>
          <w:rFonts w:ascii="Arial" w:hAnsi="Arial" w:cs="Arial"/>
          <w:sz w:val="20"/>
          <w:szCs w:val="20"/>
        </w:rPr>
        <w:t xml:space="preserve"> i </w:t>
      </w:r>
      <w:r w:rsidR="00947225" w:rsidRPr="002A4AA8">
        <w:rPr>
          <w:rFonts w:ascii="Arial" w:hAnsi="Arial" w:cs="Arial"/>
          <w:sz w:val="20"/>
          <w:szCs w:val="20"/>
        </w:rPr>
        <w:t>5</w:t>
      </w:r>
      <w:r w:rsidRPr="002A4AA8">
        <w:rPr>
          <w:rFonts w:ascii="Arial" w:hAnsi="Arial" w:cs="Arial"/>
          <w:sz w:val="20"/>
          <w:szCs w:val="20"/>
        </w:rPr>
        <w:t xml:space="preserve">, stosuje się </w:t>
      </w:r>
      <w:r w:rsidR="00EA1962" w:rsidRPr="002A4AA8">
        <w:rPr>
          <w:rFonts w:ascii="Arial" w:hAnsi="Arial" w:cs="Arial"/>
          <w:sz w:val="20"/>
          <w:szCs w:val="20"/>
        </w:rPr>
        <w:t xml:space="preserve">odpowiednio </w:t>
      </w:r>
      <w:r w:rsidR="00592BC0" w:rsidRPr="002A4AA8">
        <w:rPr>
          <w:rFonts w:ascii="Arial" w:hAnsi="Arial" w:cs="Arial"/>
          <w:sz w:val="20"/>
          <w:szCs w:val="20"/>
        </w:rPr>
        <w:br/>
      </w:r>
      <w:r w:rsidRPr="002A4AA8">
        <w:rPr>
          <w:rFonts w:ascii="Arial" w:hAnsi="Arial" w:cs="Arial"/>
          <w:sz w:val="20"/>
          <w:szCs w:val="20"/>
        </w:rPr>
        <w:t>§ 1</w:t>
      </w:r>
      <w:r w:rsidR="001322E9">
        <w:rPr>
          <w:rFonts w:ascii="Arial" w:hAnsi="Arial" w:cs="Arial"/>
          <w:sz w:val="20"/>
          <w:szCs w:val="20"/>
        </w:rPr>
        <w:t>2</w:t>
      </w:r>
      <w:r w:rsidRPr="002A4AA8">
        <w:rPr>
          <w:rFonts w:ascii="Arial" w:hAnsi="Arial" w:cs="Arial"/>
          <w:sz w:val="20"/>
          <w:szCs w:val="20"/>
        </w:rPr>
        <w:t xml:space="preserve"> umowy.</w:t>
      </w:r>
    </w:p>
    <w:p w14:paraId="7E7A87BA" w14:textId="4586F559"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wszelkie dane osobowe pozyskane w związku z realizacją</w:t>
      </w:r>
      <w:r w:rsidR="00AC7E54" w:rsidRPr="00AC7E54">
        <w:t xml:space="preserve"> </w:t>
      </w:r>
      <w:r w:rsidR="00AC7E54" w:rsidRPr="00AC7E54">
        <w:rPr>
          <w:rFonts w:ascii="Arial" w:hAnsi="Arial" w:cs="Arial"/>
          <w:sz w:val="20"/>
          <w:szCs w:val="20"/>
        </w:rPr>
        <w:t>Umowy w formie papierowej i elektronicznej. Po dokonaniu ww. czynności Beneficjent zobowiązuje się przekazać do IP oświadczenie o usunięciu danych osobowych.</w:t>
      </w:r>
    </w:p>
    <w:p w14:paraId="3DB5F1BE" w14:textId="77777777" w:rsidR="009D490C" w:rsidRPr="002A4AA8" w:rsidRDefault="009D490C" w:rsidP="00350F7A">
      <w:pPr>
        <w:spacing w:after="60"/>
        <w:jc w:val="center"/>
        <w:rPr>
          <w:rFonts w:ascii="Arial" w:hAnsi="Arial" w:cs="Arial"/>
          <w:sz w:val="20"/>
          <w:szCs w:val="20"/>
        </w:rPr>
      </w:pPr>
    </w:p>
    <w:p w14:paraId="0807D394"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2F4C882B"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2610A454"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677CE1A9" w14:textId="77777777" w:rsidR="00350F7A" w:rsidRPr="002A4AA8" w:rsidRDefault="00350F7A" w:rsidP="00350F7A">
      <w:pPr>
        <w:keepNext/>
        <w:spacing w:after="60"/>
        <w:jc w:val="center"/>
        <w:rPr>
          <w:rFonts w:ascii="Arial" w:hAnsi="Arial" w:cs="Arial"/>
          <w:b/>
          <w:sz w:val="20"/>
          <w:szCs w:val="20"/>
        </w:rPr>
      </w:pPr>
    </w:p>
    <w:p w14:paraId="3CEA049C"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78BFA3F1"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6B015B7F"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7"/>
      </w:r>
    </w:p>
    <w:p w14:paraId="2E1FF639"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8"/>
      </w:r>
    </w:p>
    <w:p w14:paraId="1B35AF84" w14:textId="77777777" w:rsidR="009D490C" w:rsidRPr="002A4AA8" w:rsidRDefault="009D490C" w:rsidP="00350F7A">
      <w:pPr>
        <w:spacing w:after="60"/>
        <w:jc w:val="both"/>
        <w:rPr>
          <w:rFonts w:ascii="Arial" w:hAnsi="Arial" w:cs="Arial"/>
          <w:i/>
          <w:sz w:val="20"/>
          <w:szCs w:val="20"/>
        </w:rPr>
      </w:pPr>
    </w:p>
    <w:p w14:paraId="759B27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5C429891"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1E3D4E9"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1C6BA725"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68F7E845" w14:textId="2BE4BFDE"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045393" w:rsidRPr="00E10568">
        <w:rPr>
          <w:rFonts w:ascii="Arial" w:hAnsi="Arial" w:cs="Arial"/>
          <w:sz w:val="20"/>
          <w:szCs w:val="20"/>
        </w:rPr>
        <w:t>202</w:t>
      </w:r>
      <w:r w:rsidR="00045393">
        <w:rPr>
          <w:rFonts w:ascii="Arial" w:hAnsi="Arial" w:cs="Arial"/>
          <w:sz w:val="20"/>
          <w:szCs w:val="20"/>
        </w:rPr>
        <w:t>4</w:t>
      </w:r>
      <w:r w:rsidR="00045393" w:rsidRPr="00E10568">
        <w:rPr>
          <w:rFonts w:ascii="Arial" w:hAnsi="Arial" w:cs="Arial"/>
          <w:sz w:val="20"/>
          <w:szCs w:val="20"/>
        </w:rPr>
        <w:t xml:space="preserve"> </w:t>
      </w:r>
      <w:r w:rsidR="00E10568" w:rsidRPr="00E10568">
        <w:rPr>
          <w:rFonts w:ascii="Arial" w:hAnsi="Arial" w:cs="Arial"/>
          <w:sz w:val="20"/>
          <w:szCs w:val="20"/>
        </w:rPr>
        <w:t xml:space="preserve">r. poz. </w:t>
      </w:r>
      <w:r w:rsidR="00045393">
        <w:rPr>
          <w:rFonts w:ascii="Arial" w:hAnsi="Arial" w:cs="Arial"/>
          <w:sz w:val="20"/>
          <w:szCs w:val="20"/>
        </w:rPr>
        <w:t>1061</w:t>
      </w:r>
      <w:r w:rsidR="00E10568" w:rsidRPr="00E10568">
        <w:rPr>
          <w:rFonts w:ascii="Arial" w:hAnsi="Arial" w:cs="Arial"/>
          <w:sz w:val="20"/>
          <w:szCs w:val="20"/>
        </w:rPr>
        <w:t xml:space="preserve">, z </w:t>
      </w:r>
      <w:proofErr w:type="spellStart"/>
      <w:r w:rsidR="00E10568" w:rsidRPr="00E10568">
        <w:rPr>
          <w:rFonts w:ascii="Arial" w:hAnsi="Arial" w:cs="Arial"/>
          <w:sz w:val="20"/>
          <w:szCs w:val="20"/>
        </w:rPr>
        <w:t>późn</w:t>
      </w:r>
      <w:proofErr w:type="spellEnd"/>
      <w:r w:rsidR="00E10568" w:rsidRPr="00E10568">
        <w:rPr>
          <w:rFonts w:ascii="Arial" w:hAnsi="Arial" w:cs="Arial"/>
          <w:sz w:val="20"/>
          <w:szCs w:val="20"/>
        </w:rPr>
        <w:t>. zm</w:t>
      </w:r>
      <w:r w:rsidR="00063D4F" w:rsidRPr="002A4AA8">
        <w:rPr>
          <w:rFonts w:ascii="Arial" w:hAnsi="Arial" w:cs="Arial"/>
          <w:sz w:val="20"/>
          <w:szCs w:val="20"/>
        </w:rPr>
        <w:t>);</w:t>
      </w:r>
      <w:r w:rsidRPr="002A4AA8">
        <w:rPr>
          <w:rFonts w:ascii="Arial" w:hAnsi="Arial" w:cs="Arial"/>
          <w:sz w:val="20"/>
          <w:szCs w:val="20"/>
        </w:rPr>
        <w:t xml:space="preserve"> </w:t>
      </w:r>
    </w:p>
    <w:p w14:paraId="099687E5" w14:textId="15617A40"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Dz. U. z 202</w:t>
      </w:r>
      <w:r w:rsidR="000C7775">
        <w:rPr>
          <w:rFonts w:ascii="Arial" w:hAnsi="Arial" w:cs="Arial"/>
          <w:sz w:val="20"/>
          <w:szCs w:val="20"/>
        </w:rPr>
        <w:t>3</w:t>
      </w:r>
      <w:r w:rsidR="00E10568" w:rsidRPr="00E10568">
        <w:rPr>
          <w:rFonts w:ascii="Arial" w:hAnsi="Arial" w:cs="Arial"/>
          <w:sz w:val="20"/>
          <w:szCs w:val="20"/>
        </w:rPr>
        <w:t xml:space="preserve"> r. poz. </w:t>
      </w:r>
      <w:r w:rsidR="000C7775">
        <w:rPr>
          <w:rFonts w:ascii="Arial" w:hAnsi="Arial" w:cs="Arial"/>
          <w:sz w:val="20"/>
          <w:szCs w:val="20"/>
        </w:rPr>
        <w:t xml:space="preserve">1270 </w:t>
      </w:r>
      <w:r w:rsidR="00E10568" w:rsidRPr="00E10568">
        <w:rPr>
          <w:rFonts w:ascii="Arial" w:hAnsi="Arial" w:cs="Arial"/>
          <w:sz w:val="20"/>
          <w:szCs w:val="20"/>
        </w:rPr>
        <w:t xml:space="preserve">z </w:t>
      </w:r>
      <w:proofErr w:type="spellStart"/>
      <w:r w:rsidR="00E10568" w:rsidRPr="00E10568">
        <w:rPr>
          <w:rFonts w:ascii="Arial" w:hAnsi="Arial" w:cs="Arial"/>
          <w:sz w:val="20"/>
          <w:szCs w:val="20"/>
        </w:rPr>
        <w:t>późn</w:t>
      </w:r>
      <w:proofErr w:type="spellEnd"/>
      <w:r w:rsidR="00E10568" w:rsidRPr="00E10568">
        <w:rPr>
          <w:rFonts w:ascii="Arial" w:hAnsi="Arial" w:cs="Arial"/>
          <w:sz w:val="20"/>
          <w:szCs w:val="20"/>
        </w:rPr>
        <w:t>. zm.</w:t>
      </w:r>
      <w:r w:rsidR="00A87FAB">
        <w:rPr>
          <w:rFonts w:ascii="Arial" w:hAnsi="Arial" w:cs="Arial"/>
          <w:sz w:val="20"/>
          <w:szCs w:val="20"/>
        </w:rPr>
        <w:t>)</w:t>
      </w:r>
      <w:r w:rsidR="00E10568">
        <w:rPr>
          <w:rFonts w:ascii="Arial" w:hAnsi="Arial" w:cs="Arial"/>
          <w:sz w:val="20"/>
          <w:szCs w:val="20"/>
        </w:rPr>
        <w:t xml:space="preserve"> </w:t>
      </w:r>
    </w:p>
    <w:p w14:paraId="6EE81416"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58577D29" w14:textId="07F7FBD3"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Dz. U. z 202</w:t>
      </w:r>
      <w:r w:rsidR="000C7775">
        <w:rPr>
          <w:rFonts w:ascii="Arial" w:hAnsi="Arial" w:cs="Arial"/>
          <w:sz w:val="20"/>
          <w:szCs w:val="20"/>
        </w:rPr>
        <w:t xml:space="preserve">3 </w:t>
      </w:r>
      <w:r w:rsidR="00E10568" w:rsidRPr="00E10568">
        <w:rPr>
          <w:rFonts w:ascii="Arial" w:hAnsi="Arial" w:cs="Arial"/>
          <w:sz w:val="20"/>
          <w:szCs w:val="20"/>
        </w:rPr>
        <w:t xml:space="preserve">r. poz. </w:t>
      </w:r>
      <w:r w:rsidR="000C7775" w:rsidRPr="00E10568">
        <w:rPr>
          <w:rFonts w:ascii="Arial" w:hAnsi="Arial" w:cs="Arial"/>
          <w:sz w:val="20"/>
          <w:szCs w:val="20"/>
        </w:rPr>
        <w:t>1</w:t>
      </w:r>
      <w:r w:rsidR="000C7775">
        <w:rPr>
          <w:rFonts w:ascii="Arial" w:hAnsi="Arial" w:cs="Arial"/>
          <w:sz w:val="20"/>
          <w:szCs w:val="20"/>
        </w:rPr>
        <w:t xml:space="preserve">605 </w:t>
      </w:r>
      <w:r w:rsidR="00E10568" w:rsidRPr="00E10568">
        <w:rPr>
          <w:rFonts w:ascii="Arial" w:hAnsi="Arial" w:cs="Arial"/>
          <w:sz w:val="20"/>
          <w:szCs w:val="20"/>
        </w:rPr>
        <w:t xml:space="preserve">z </w:t>
      </w:r>
      <w:proofErr w:type="spellStart"/>
      <w:r w:rsidR="00E10568" w:rsidRPr="00E10568">
        <w:rPr>
          <w:rFonts w:ascii="Arial" w:hAnsi="Arial" w:cs="Arial"/>
          <w:sz w:val="20"/>
          <w:szCs w:val="20"/>
        </w:rPr>
        <w:t>późn</w:t>
      </w:r>
      <w:proofErr w:type="spellEnd"/>
      <w:r w:rsidR="00E10568" w:rsidRPr="00E10568">
        <w:rPr>
          <w:rFonts w:ascii="Arial" w:hAnsi="Arial" w:cs="Arial"/>
          <w:sz w:val="20"/>
          <w:szCs w:val="20"/>
        </w:rPr>
        <w:t>. zm.);</w:t>
      </w:r>
    </w:p>
    <w:p w14:paraId="2F6980C3"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7D7D7DC5" w14:textId="77777777" w:rsidR="00FF0F6D" w:rsidRPr="00FF0F6D" w:rsidRDefault="00FF0F6D" w:rsidP="009D3F46">
      <w:pPr>
        <w:pStyle w:val="Akapitzlist"/>
        <w:numPr>
          <w:ilvl w:val="0"/>
          <w:numId w:val="25"/>
        </w:numPr>
        <w:rPr>
          <w:rFonts w:ascii="Arial" w:eastAsiaTheme="minorHAnsi" w:hAnsi="Arial" w:cs="Arial"/>
          <w:sz w:val="20"/>
          <w:szCs w:val="20"/>
        </w:rPr>
      </w:pPr>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2022 r. poz. 2782 z </w:t>
      </w:r>
      <w:proofErr w:type="spellStart"/>
      <w:r w:rsidRPr="00FF0F6D">
        <w:rPr>
          <w:rFonts w:ascii="Arial" w:eastAsiaTheme="minorHAnsi" w:hAnsi="Arial" w:cs="Arial"/>
          <w:sz w:val="20"/>
          <w:szCs w:val="20"/>
        </w:rPr>
        <w:t>pó</w:t>
      </w:r>
      <w:r>
        <w:rPr>
          <w:rFonts w:ascii="Arial" w:eastAsiaTheme="minorHAnsi" w:hAnsi="Arial" w:cs="Arial"/>
          <w:sz w:val="20"/>
          <w:szCs w:val="20"/>
        </w:rPr>
        <w:t>ź</w:t>
      </w:r>
      <w:r w:rsidRPr="00FF0F6D">
        <w:rPr>
          <w:rFonts w:ascii="Arial" w:eastAsiaTheme="minorHAnsi" w:hAnsi="Arial" w:cs="Arial"/>
          <w:sz w:val="20"/>
          <w:szCs w:val="20"/>
        </w:rPr>
        <w:t>n</w:t>
      </w:r>
      <w:proofErr w:type="spellEnd"/>
      <w:r w:rsidRPr="00FF0F6D">
        <w:rPr>
          <w:rFonts w:ascii="Arial" w:eastAsiaTheme="minorHAnsi" w:hAnsi="Arial" w:cs="Arial"/>
          <w:sz w:val="20"/>
          <w:szCs w:val="20"/>
        </w:rPr>
        <w:t xml:space="preserve">. </w:t>
      </w:r>
      <w:r>
        <w:rPr>
          <w:rFonts w:ascii="Arial" w:eastAsiaTheme="minorHAnsi" w:hAnsi="Arial" w:cs="Arial"/>
          <w:sz w:val="20"/>
          <w:szCs w:val="20"/>
        </w:rPr>
        <w:t>z</w:t>
      </w:r>
      <w:r w:rsidRPr="00FF0F6D">
        <w:rPr>
          <w:rFonts w:ascii="Arial" w:eastAsiaTheme="minorHAnsi" w:hAnsi="Arial" w:cs="Arial"/>
          <w:sz w:val="20"/>
          <w:szCs w:val="20"/>
        </w:rPr>
        <w:t>m.)</w:t>
      </w:r>
      <w:r w:rsidR="001322E9">
        <w:rPr>
          <w:rFonts w:ascii="Arial" w:eastAsiaTheme="minorHAnsi" w:hAnsi="Arial" w:cs="Arial"/>
          <w:sz w:val="20"/>
          <w:szCs w:val="20"/>
        </w:rPr>
        <w:t>.</w:t>
      </w:r>
    </w:p>
    <w:p w14:paraId="524EF2F7" w14:textId="77777777" w:rsidR="00350F7A" w:rsidRPr="002A4AA8" w:rsidRDefault="00350F7A" w:rsidP="00350F7A">
      <w:pPr>
        <w:keepNext/>
        <w:spacing w:after="60"/>
        <w:jc w:val="center"/>
        <w:rPr>
          <w:rFonts w:ascii="Arial" w:hAnsi="Arial" w:cs="Arial"/>
          <w:sz w:val="20"/>
          <w:szCs w:val="20"/>
        </w:rPr>
      </w:pPr>
    </w:p>
    <w:p w14:paraId="39CBC612"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597A804C" w14:textId="283E0D77" w:rsidR="00E76934" w:rsidRPr="002A4AA8"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DB0CFE" w:rsidRPr="002A4AA8">
        <w:rPr>
          <w:rFonts w:ascii="Arial" w:hAnsi="Arial" w:cs="Arial"/>
          <w:sz w:val="20"/>
          <w:szCs w:val="20"/>
        </w:rPr>
        <w:t xml:space="preserve">składa oświadczenie stanowiące załącznik nr </w:t>
      </w:r>
      <w:r w:rsidR="00B94ABE" w:rsidRPr="002A4AA8">
        <w:rPr>
          <w:rFonts w:ascii="Arial" w:hAnsi="Arial" w:cs="Arial"/>
          <w:sz w:val="20"/>
          <w:szCs w:val="20"/>
        </w:rPr>
        <w:t>1</w:t>
      </w:r>
      <w:r w:rsidR="00B94ABE">
        <w:rPr>
          <w:rFonts w:ascii="Arial" w:hAnsi="Arial" w:cs="Arial"/>
          <w:sz w:val="20"/>
          <w:szCs w:val="20"/>
        </w:rPr>
        <w:t>2</w:t>
      </w:r>
      <w:r w:rsidRPr="002A4AA8">
        <w:rPr>
          <w:rFonts w:ascii="Arial" w:hAnsi="Arial" w:cs="Arial"/>
          <w:sz w:val="20"/>
          <w:szCs w:val="20"/>
        </w:rPr>
        <w:t xml:space="preserve">, że nie podlega wykluczeniu </w:t>
      </w:r>
      <w:r w:rsidR="000E6CCF">
        <w:rPr>
          <w:rFonts w:ascii="Arial" w:hAnsi="Arial" w:cs="Arial"/>
          <w:sz w:val="20"/>
          <w:szCs w:val="20"/>
        </w:rPr>
        <w:t xml:space="preserve">                               </w:t>
      </w:r>
      <w:r w:rsidRPr="002A4AA8">
        <w:rPr>
          <w:rFonts w:ascii="Arial" w:hAnsi="Arial" w:cs="Arial"/>
          <w:sz w:val="20"/>
          <w:szCs w:val="20"/>
        </w:rPr>
        <w:t xml:space="preserve">z </w:t>
      </w:r>
      <w:r w:rsidR="00B260CD" w:rsidRPr="002A4AA8">
        <w:rPr>
          <w:rFonts w:ascii="Arial" w:hAnsi="Arial" w:cs="Arial"/>
          <w:sz w:val="20"/>
          <w:szCs w:val="20"/>
        </w:rPr>
        <w:t xml:space="preserve">możliwości </w:t>
      </w:r>
      <w:r w:rsidRPr="002A4AA8">
        <w:rPr>
          <w:rFonts w:ascii="Arial" w:hAnsi="Arial" w:cs="Arial"/>
          <w:sz w:val="20"/>
          <w:szCs w:val="20"/>
        </w:rPr>
        <w:t>ubiegania się o środki przeznaczone na realizację Projektu, w tym wykluczeniu na podstawie art. 207 ust. 4 ustawy z dnia 27 sierpnia 2009 r. o finansach publicznych</w:t>
      </w:r>
    </w:p>
    <w:p w14:paraId="4B98C2B1" w14:textId="77777777" w:rsidR="00C51EAF" w:rsidRPr="00341ADD"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341ADD">
        <w:rPr>
          <w:rFonts w:ascii="Arial" w:hAnsi="Arial" w:cs="Arial"/>
          <w:i/>
          <w:iCs/>
          <w:sz w:val="20"/>
          <w:szCs w:val="20"/>
        </w:rPr>
        <w:t>Beneficjent jest zobowiązany odebrać oświadczenie, o którym mowa w ust. 1 od Partner</w:t>
      </w:r>
      <w:r w:rsidR="00340A9A">
        <w:rPr>
          <w:rFonts w:ascii="Arial" w:hAnsi="Arial" w:cs="Arial"/>
          <w:i/>
          <w:iCs/>
          <w:sz w:val="20"/>
          <w:szCs w:val="20"/>
        </w:rPr>
        <w:t>ów</w:t>
      </w:r>
      <w:r w:rsidRPr="00341ADD">
        <w:rPr>
          <w:rFonts w:ascii="Arial" w:hAnsi="Arial" w:cs="Arial"/>
          <w:i/>
          <w:iCs/>
          <w:sz w:val="20"/>
          <w:szCs w:val="20"/>
        </w:rPr>
        <w:t>.</w:t>
      </w:r>
      <w:r w:rsidRPr="00341ADD">
        <w:rPr>
          <w:rStyle w:val="Odwoanieprzypisudolnego"/>
          <w:rFonts w:ascii="Arial" w:hAnsi="Arial" w:cs="Arial"/>
          <w:i/>
          <w:iCs/>
          <w:sz w:val="20"/>
          <w:szCs w:val="20"/>
        </w:rPr>
        <w:footnoteReference w:id="119"/>
      </w:r>
    </w:p>
    <w:p w14:paraId="3E71ED66" w14:textId="1C55852C" w:rsidR="00775154"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2009AC" w:rsidRPr="002A4AA8">
        <w:rPr>
          <w:rFonts w:ascii="Arial" w:hAnsi="Arial" w:cs="Arial"/>
          <w:sz w:val="20"/>
          <w:szCs w:val="20"/>
        </w:rPr>
        <w:t xml:space="preserve">składa oświadczenie stanowiące załącznik nr </w:t>
      </w:r>
      <w:r w:rsidR="00B94ABE" w:rsidRPr="002A4AA8">
        <w:rPr>
          <w:rFonts w:ascii="Arial" w:hAnsi="Arial" w:cs="Arial"/>
          <w:sz w:val="20"/>
          <w:szCs w:val="20"/>
        </w:rPr>
        <w:t>1</w:t>
      </w:r>
      <w:r w:rsidR="00B94ABE">
        <w:rPr>
          <w:rFonts w:ascii="Arial" w:hAnsi="Arial" w:cs="Arial"/>
          <w:sz w:val="20"/>
          <w:szCs w:val="20"/>
        </w:rPr>
        <w:t>3</w:t>
      </w:r>
      <w:r w:rsidRPr="002A4AA8">
        <w:rPr>
          <w:rFonts w:ascii="Arial" w:hAnsi="Arial" w:cs="Arial"/>
          <w:sz w:val="20"/>
          <w:szCs w:val="20"/>
        </w:rPr>
        <w:t xml:space="preserve">, że nie był prawomocnie skazany za przestępstwo przeciwko mieniu, przeciwko obrotowi gospodarczemu, przeciwko działalności </w:t>
      </w:r>
      <w:r w:rsidRPr="002A4AA8">
        <w:rPr>
          <w:rFonts w:ascii="Arial" w:hAnsi="Arial" w:cs="Arial"/>
          <w:sz w:val="20"/>
          <w:szCs w:val="20"/>
        </w:rPr>
        <w:lastRenderedPageBreak/>
        <w:t>instytucji państwowych oraz samorządu terytorialnego, przeciwko wiarygodności dokumentów lub za przestępstwo skarbowe.</w:t>
      </w:r>
    </w:p>
    <w:p w14:paraId="33AD2784"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20"/>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21"/>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14D1B50B" w14:textId="77777777" w:rsidR="00FB6A7E" w:rsidRPr="002A4AA8" w:rsidRDefault="00FB6A7E" w:rsidP="00350F7A">
      <w:pPr>
        <w:spacing w:after="60"/>
        <w:jc w:val="center"/>
        <w:rPr>
          <w:rFonts w:ascii="Arial" w:hAnsi="Arial" w:cs="Arial"/>
          <w:sz w:val="20"/>
          <w:szCs w:val="20"/>
        </w:rPr>
      </w:pPr>
    </w:p>
    <w:p w14:paraId="4C1B226A"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480417EC"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60168349"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5AB77D75" w14:textId="77777777" w:rsidR="009D490C" w:rsidRPr="002A4AA8" w:rsidRDefault="009D490C" w:rsidP="00350F7A">
      <w:pPr>
        <w:spacing w:after="60"/>
        <w:jc w:val="center"/>
        <w:rPr>
          <w:rFonts w:ascii="Arial" w:hAnsi="Arial" w:cs="Arial"/>
          <w:sz w:val="20"/>
          <w:szCs w:val="20"/>
        </w:rPr>
      </w:pPr>
    </w:p>
    <w:p w14:paraId="4C54C799"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6B7A071B" w14:textId="50138F11"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umowy związane ze zmianą adresu siedziby Beneficjenta </w:t>
      </w:r>
      <w:r w:rsidR="00FA60D9" w:rsidRPr="00563F6C">
        <w:rPr>
          <w:rFonts w:ascii="Arial" w:hAnsi="Arial" w:cs="Arial"/>
          <w:color w:val="000000"/>
          <w:sz w:val="20"/>
          <w:szCs w:val="20"/>
        </w:rPr>
        <w:t xml:space="preserve">oraz treści załącznika nr </w:t>
      </w:r>
      <w:r w:rsidR="00B94ABE" w:rsidRPr="00563F6C">
        <w:rPr>
          <w:rFonts w:ascii="Arial" w:hAnsi="Arial" w:cs="Arial"/>
          <w:color w:val="000000"/>
          <w:sz w:val="20"/>
          <w:szCs w:val="20"/>
        </w:rPr>
        <w:t>1</w:t>
      </w:r>
      <w:r w:rsidR="00B94ABE">
        <w:rPr>
          <w:rFonts w:ascii="Arial" w:hAnsi="Arial" w:cs="Arial"/>
          <w:color w:val="000000"/>
          <w:sz w:val="20"/>
          <w:szCs w:val="20"/>
        </w:rPr>
        <w:t>4</w:t>
      </w:r>
      <w:r w:rsidR="00B94ABE" w:rsidRPr="00563F6C">
        <w:rPr>
          <w:rFonts w:ascii="Arial" w:hAnsi="Arial" w:cs="Arial"/>
          <w:color w:val="000000"/>
          <w:sz w:val="20"/>
          <w:szCs w:val="20"/>
        </w:rPr>
        <w:t xml:space="preserve"> </w:t>
      </w:r>
      <w:r w:rsidRPr="00563F6C">
        <w:rPr>
          <w:rFonts w:ascii="Arial" w:hAnsi="Arial" w:cs="Arial"/>
          <w:color w:val="000000"/>
          <w:sz w:val="20"/>
          <w:szCs w:val="20"/>
        </w:rPr>
        <w:t>wymagają pisemnego poinformowania Instytucji Pośredniczącej. Pozostałe z</w:t>
      </w:r>
      <w:r w:rsidR="009D490C" w:rsidRPr="00563F6C">
        <w:rPr>
          <w:rFonts w:ascii="Arial" w:hAnsi="Arial" w:cs="Arial"/>
          <w:sz w:val="20"/>
          <w:szCs w:val="20"/>
        </w:rPr>
        <w:t xml:space="preserve">miany w treści umowy wymagają formy aneksu do umowy, z zastrzeżeniem </w:t>
      </w:r>
      <w:r w:rsidR="00A76970" w:rsidRPr="00563F6C">
        <w:rPr>
          <w:rFonts w:ascii="Arial" w:hAnsi="Arial" w:cs="Arial"/>
          <w:sz w:val="20"/>
          <w:szCs w:val="20"/>
        </w:rPr>
        <w:t xml:space="preserve">§ 2 ust. </w:t>
      </w:r>
      <w:r w:rsidR="00BA78FA" w:rsidRPr="00563F6C">
        <w:rPr>
          <w:rFonts w:ascii="Arial" w:hAnsi="Arial" w:cs="Arial"/>
          <w:sz w:val="20"/>
          <w:szCs w:val="20"/>
        </w:rPr>
        <w:t>4</w:t>
      </w:r>
      <w:r w:rsidR="000D5B0F" w:rsidRPr="00563F6C">
        <w:rPr>
          <w:rFonts w:ascii="Arial" w:hAnsi="Arial" w:cs="Arial"/>
          <w:sz w:val="20"/>
          <w:szCs w:val="20"/>
        </w:rPr>
        <w:t>,</w:t>
      </w:r>
      <w:r w:rsidR="00A76970" w:rsidRPr="00563F6C">
        <w:rPr>
          <w:rFonts w:ascii="Arial" w:hAnsi="Arial" w:cs="Arial"/>
          <w:sz w:val="20"/>
          <w:szCs w:val="20"/>
        </w:rPr>
        <w:t xml:space="preserve"> </w:t>
      </w:r>
      <w:r w:rsidR="009D490C" w:rsidRPr="00563F6C">
        <w:rPr>
          <w:rFonts w:ascii="Arial" w:hAnsi="Arial" w:cs="Arial"/>
          <w:sz w:val="20"/>
          <w:szCs w:val="20"/>
        </w:rPr>
        <w:t xml:space="preserve">§ 8 ust. </w:t>
      </w:r>
      <w:r w:rsidR="0047575E" w:rsidRPr="00563F6C">
        <w:rPr>
          <w:rFonts w:ascii="Arial" w:hAnsi="Arial" w:cs="Arial"/>
          <w:sz w:val="20"/>
          <w:szCs w:val="20"/>
        </w:rPr>
        <w:t>4</w:t>
      </w:r>
      <w:r w:rsidR="009D490C" w:rsidRPr="00563F6C">
        <w:rPr>
          <w:rFonts w:ascii="Arial" w:hAnsi="Arial" w:cs="Arial"/>
          <w:sz w:val="20"/>
          <w:szCs w:val="20"/>
        </w:rPr>
        <w:t>, § 1</w:t>
      </w:r>
      <w:r w:rsidR="001322E9" w:rsidRPr="00563F6C">
        <w:rPr>
          <w:rFonts w:ascii="Arial" w:hAnsi="Arial" w:cs="Arial"/>
          <w:sz w:val="20"/>
          <w:szCs w:val="20"/>
        </w:rPr>
        <w:t>3</w:t>
      </w:r>
      <w:r w:rsidR="00252899" w:rsidRPr="00563F6C">
        <w:rPr>
          <w:rFonts w:ascii="Arial" w:hAnsi="Arial" w:cs="Arial"/>
          <w:sz w:val="20"/>
          <w:szCs w:val="20"/>
        </w:rPr>
        <w:t xml:space="preserve"> ust. 1, </w:t>
      </w:r>
      <w:r w:rsidR="00250F91" w:rsidRPr="00563F6C">
        <w:rPr>
          <w:rFonts w:ascii="Arial" w:hAnsi="Arial" w:cs="Arial"/>
          <w:sz w:val="20"/>
          <w:szCs w:val="20"/>
        </w:rPr>
        <w:t xml:space="preserve">§ 15 ust. 3, </w:t>
      </w:r>
      <w:r w:rsidR="00252899" w:rsidRPr="00563F6C">
        <w:rPr>
          <w:rFonts w:ascii="Arial" w:hAnsi="Arial" w:cs="Arial"/>
          <w:sz w:val="20"/>
          <w:szCs w:val="20"/>
        </w:rPr>
        <w:t>§ 2</w:t>
      </w:r>
      <w:r w:rsidR="00EF59C7" w:rsidRPr="00563F6C">
        <w:rPr>
          <w:rFonts w:ascii="Arial" w:hAnsi="Arial" w:cs="Arial"/>
          <w:sz w:val="20"/>
          <w:szCs w:val="20"/>
        </w:rPr>
        <w:t>1</w:t>
      </w:r>
      <w:r w:rsidR="00252899" w:rsidRPr="00563F6C">
        <w:rPr>
          <w:rFonts w:ascii="Arial" w:hAnsi="Arial" w:cs="Arial"/>
          <w:sz w:val="20"/>
          <w:szCs w:val="20"/>
        </w:rPr>
        <w:t xml:space="preserve"> ust. </w:t>
      </w:r>
      <w:r w:rsidR="00250F91" w:rsidRPr="00563F6C">
        <w:rPr>
          <w:rFonts w:ascii="Arial" w:hAnsi="Arial" w:cs="Arial"/>
          <w:sz w:val="20"/>
          <w:szCs w:val="20"/>
        </w:rPr>
        <w:t xml:space="preserve">12 </w:t>
      </w:r>
      <w:r w:rsidR="009D490C" w:rsidRPr="00563F6C">
        <w:rPr>
          <w:rFonts w:ascii="Arial" w:hAnsi="Arial" w:cs="Arial"/>
          <w:sz w:val="20"/>
          <w:szCs w:val="20"/>
        </w:rPr>
        <w:t>oraz  § 2</w:t>
      </w:r>
      <w:r w:rsidR="001322E9" w:rsidRPr="00563F6C">
        <w:rPr>
          <w:rFonts w:ascii="Arial" w:hAnsi="Arial" w:cs="Arial"/>
          <w:sz w:val="20"/>
          <w:szCs w:val="20"/>
        </w:rPr>
        <w:t>3</w:t>
      </w:r>
      <w:r w:rsidR="009D490C" w:rsidRPr="00563F6C">
        <w:rPr>
          <w:rFonts w:ascii="Arial" w:hAnsi="Arial" w:cs="Arial"/>
          <w:sz w:val="20"/>
          <w:szCs w:val="20"/>
        </w:rPr>
        <w:t xml:space="preserve"> ust. 1.</w:t>
      </w:r>
    </w:p>
    <w:p w14:paraId="436F7E6F"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7524A42"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2"/>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3"/>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1AF788F7"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54E2E0B"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4"/>
      </w:r>
    </w:p>
    <w:p w14:paraId="43492C5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693614D6"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5"/>
      </w:r>
      <w:r w:rsidRPr="002A4AA8">
        <w:rPr>
          <w:rFonts w:ascii="Arial" w:hAnsi="Arial" w:cs="Arial"/>
          <w:sz w:val="20"/>
          <w:szCs w:val="20"/>
        </w:rPr>
        <w:t>;</w:t>
      </w:r>
    </w:p>
    <w:p w14:paraId="5ACA47C8"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4: Harmonogram płatności;</w:t>
      </w:r>
    </w:p>
    <w:p w14:paraId="6FB7848B" w14:textId="55431EBD"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5</w:t>
      </w:r>
      <w:r w:rsidRPr="002A4AA8">
        <w:rPr>
          <w:rFonts w:ascii="Arial" w:hAnsi="Arial" w:cs="Arial"/>
          <w:sz w:val="20"/>
          <w:szCs w:val="20"/>
        </w:rPr>
        <w:t>: W</w:t>
      </w:r>
      <w:r w:rsidR="00F3226A" w:rsidRPr="002A4AA8">
        <w:rPr>
          <w:rFonts w:ascii="Arial" w:hAnsi="Arial" w:cs="Arial"/>
          <w:sz w:val="20"/>
          <w:szCs w:val="20"/>
        </w:rPr>
        <w:t>zór w</w:t>
      </w:r>
      <w:r w:rsidRPr="002A4AA8">
        <w:rPr>
          <w:rFonts w:ascii="Arial" w:hAnsi="Arial" w:cs="Arial"/>
          <w:sz w:val="20"/>
          <w:szCs w:val="20"/>
        </w:rPr>
        <w:t>niosk</w:t>
      </w:r>
      <w:r w:rsidR="00F3226A" w:rsidRPr="002A4AA8">
        <w:rPr>
          <w:rFonts w:ascii="Arial" w:hAnsi="Arial" w:cs="Arial"/>
          <w:sz w:val="20"/>
          <w:szCs w:val="20"/>
        </w:rPr>
        <w:t>u</w:t>
      </w:r>
      <w:r w:rsidRPr="002A4AA8">
        <w:rPr>
          <w:rFonts w:ascii="Arial" w:hAnsi="Arial" w:cs="Arial"/>
          <w:sz w:val="20"/>
          <w:szCs w:val="20"/>
        </w:rPr>
        <w:t xml:space="preserve"> o </w:t>
      </w:r>
      <w:r w:rsidR="003F0FE1">
        <w:rPr>
          <w:rFonts w:ascii="Arial" w:hAnsi="Arial" w:cs="Arial"/>
          <w:sz w:val="20"/>
          <w:szCs w:val="20"/>
        </w:rPr>
        <w:t>dodanie</w:t>
      </w:r>
      <w:r w:rsidRPr="002A4AA8">
        <w:rPr>
          <w:rFonts w:ascii="Arial" w:hAnsi="Arial" w:cs="Arial"/>
          <w:sz w:val="20"/>
          <w:szCs w:val="20"/>
        </w:rPr>
        <w:t xml:space="preserve"> osoby uprawnionej </w:t>
      </w:r>
      <w:r w:rsidR="003F0FE1">
        <w:rPr>
          <w:rFonts w:ascii="Arial" w:hAnsi="Arial" w:cs="Arial"/>
          <w:sz w:val="20"/>
          <w:szCs w:val="20"/>
        </w:rPr>
        <w:t>zarządzającej projektem</w:t>
      </w:r>
      <w:r w:rsidR="000E20D9" w:rsidRPr="002A4AA8">
        <w:rPr>
          <w:rFonts w:ascii="Arial" w:hAnsi="Arial" w:cs="Arial"/>
          <w:sz w:val="20"/>
          <w:szCs w:val="20"/>
        </w:rPr>
        <w:t>;</w:t>
      </w:r>
    </w:p>
    <w:p w14:paraId="6E64C300" w14:textId="0AFF125A"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6</w:t>
      </w:r>
      <w:r w:rsidRPr="002A4AA8">
        <w:rPr>
          <w:rFonts w:ascii="Arial" w:hAnsi="Arial" w:cs="Arial"/>
          <w:sz w:val="20"/>
          <w:szCs w:val="20"/>
        </w:rPr>
        <w:t xml:space="preserve">: </w:t>
      </w:r>
      <w:r w:rsidR="005B59A8" w:rsidRPr="005B59A8">
        <w:rPr>
          <w:rFonts w:ascii="Arial" w:hAnsi="Arial" w:cs="Arial"/>
          <w:sz w:val="20"/>
          <w:szCs w:val="20"/>
        </w:rPr>
        <w:t>Wzór Klauzuli informacyjnej</w:t>
      </w:r>
      <w:r w:rsidRPr="002A4AA8">
        <w:rPr>
          <w:rFonts w:ascii="Arial" w:hAnsi="Arial" w:cs="Arial"/>
          <w:sz w:val="20"/>
          <w:szCs w:val="20"/>
        </w:rPr>
        <w:t>;</w:t>
      </w:r>
    </w:p>
    <w:p w14:paraId="2A99D69B" w14:textId="766FCA6D"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7</w:t>
      </w:r>
      <w:r w:rsidRPr="002A4AA8">
        <w:rPr>
          <w:rFonts w:ascii="Arial" w:hAnsi="Arial" w:cs="Arial"/>
          <w:sz w:val="20"/>
          <w:szCs w:val="20"/>
        </w:rPr>
        <w:t>: Wzór upoważnienia do przetwarzania danych osobowych;</w:t>
      </w:r>
    </w:p>
    <w:p w14:paraId="6ACAB8AB" w14:textId="39B5BF98"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8</w:t>
      </w:r>
      <w:r w:rsidRPr="002A4AA8">
        <w:rPr>
          <w:rFonts w:ascii="Arial" w:hAnsi="Arial" w:cs="Arial"/>
          <w:sz w:val="20"/>
          <w:szCs w:val="20"/>
        </w:rPr>
        <w:t>: Wzór odwołania upoważnienia do przetwarzania danych osobowych</w:t>
      </w:r>
      <w:r w:rsidR="007D2753" w:rsidRPr="002A4AA8">
        <w:rPr>
          <w:rFonts w:ascii="Arial" w:hAnsi="Arial" w:cs="Arial"/>
          <w:sz w:val="20"/>
          <w:szCs w:val="20"/>
        </w:rPr>
        <w:t>;</w:t>
      </w:r>
      <w:r w:rsidRPr="002A4AA8">
        <w:rPr>
          <w:rFonts w:ascii="Arial" w:hAnsi="Arial" w:cs="Arial"/>
          <w:sz w:val="20"/>
          <w:szCs w:val="20"/>
        </w:rPr>
        <w:t xml:space="preserve"> </w:t>
      </w:r>
    </w:p>
    <w:p w14:paraId="7E1B7972" w14:textId="0C83F7C6"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9</w:t>
      </w:r>
      <w:r w:rsidRPr="002A4AA8">
        <w:rPr>
          <w:rFonts w:ascii="Arial" w:hAnsi="Arial" w:cs="Arial"/>
          <w:sz w:val="20"/>
          <w:szCs w:val="20"/>
        </w:rPr>
        <w:t>:</w:t>
      </w:r>
      <w:r w:rsidR="00BC3C3E" w:rsidRPr="00BC3C3E">
        <w:rPr>
          <w:rFonts w:ascii="Arial" w:hAnsi="Arial" w:cs="Arial"/>
          <w:sz w:val="20"/>
          <w:szCs w:val="20"/>
        </w:rPr>
        <w:t xml:space="preserve"> Obowiązki informacyjne Beneficjenta</w:t>
      </w:r>
      <w:r w:rsidR="00B10F25" w:rsidRPr="00B10F25">
        <w:t xml:space="preserve"> </w:t>
      </w:r>
      <w:r w:rsidR="00B10F25" w:rsidRPr="00B10F25">
        <w:rPr>
          <w:rFonts w:ascii="Arial" w:hAnsi="Arial" w:cs="Arial"/>
          <w:sz w:val="20"/>
          <w:szCs w:val="20"/>
        </w:rPr>
        <w:t xml:space="preserve">– wyciąg z zapisów Podręcznika wnioskodawcy i </w:t>
      </w:r>
      <w:r w:rsidR="0008374D">
        <w:rPr>
          <w:rFonts w:ascii="Arial" w:hAnsi="Arial" w:cs="Arial"/>
          <w:sz w:val="20"/>
          <w:szCs w:val="20"/>
        </w:rPr>
        <w:t>B</w:t>
      </w:r>
      <w:r w:rsidR="00B10F25" w:rsidRPr="00B10F25">
        <w:rPr>
          <w:rFonts w:ascii="Arial" w:hAnsi="Arial" w:cs="Arial"/>
          <w:sz w:val="20"/>
          <w:szCs w:val="20"/>
        </w:rPr>
        <w:t>eneficjenta Funduszy Europejskich na lata 2021-2027 w zakresie informacji i promocji</w:t>
      </w:r>
      <w:r w:rsidR="00340A9A">
        <w:rPr>
          <w:rFonts w:ascii="Arial" w:hAnsi="Arial" w:cs="Arial"/>
          <w:sz w:val="20"/>
          <w:szCs w:val="20"/>
        </w:rPr>
        <w:t>;</w:t>
      </w:r>
    </w:p>
    <w:p w14:paraId="7F0EF808" w14:textId="4D8FF995" w:rsidR="00286081" w:rsidRPr="00BC3C3E" w:rsidRDefault="00B35FFE" w:rsidP="009D3F46">
      <w:pPr>
        <w:pStyle w:val="Akapitzlist"/>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w:t>
      </w:r>
      <w:r w:rsidR="00286081" w:rsidRPr="002A4AA8">
        <w:rPr>
          <w:rFonts w:ascii="Arial" w:hAnsi="Arial" w:cs="Arial"/>
          <w:sz w:val="20"/>
          <w:szCs w:val="20"/>
        </w:rPr>
        <w:t xml:space="preserve">ałącznik nr </w:t>
      </w:r>
      <w:r w:rsidR="00B94ABE" w:rsidRPr="002A4AA8">
        <w:rPr>
          <w:rFonts w:ascii="Arial" w:hAnsi="Arial" w:cs="Arial"/>
          <w:sz w:val="20"/>
          <w:szCs w:val="20"/>
        </w:rPr>
        <w:t>1</w:t>
      </w:r>
      <w:r w:rsidR="00B94ABE">
        <w:rPr>
          <w:rFonts w:ascii="Arial" w:hAnsi="Arial" w:cs="Arial"/>
          <w:sz w:val="20"/>
          <w:szCs w:val="20"/>
        </w:rPr>
        <w:t>0</w:t>
      </w:r>
      <w:r w:rsidR="00286081" w:rsidRPr="00BC3C3E">
        <w:rPr>
          <w:rFonts w:ascii="Arial" w:hAnsi="Arial" w:cs="Arial"/>
          <w:sz w:val="20"/>
          <w:szCs w:val="20"/>
        </w:rPr>
        <w:t xml:space="preserve">: </w:t>
      </w:r>
      <w:r w:rsidR="00BC3C3E">
        <w:rPr>
          <w:rFonts w:ascii="Arial" w:hAnsi="Arial" w:cs="Arial"/>
          <w:bCs/>
          <w:sz w:val="20"/>
          <w:szCs w:val="20"/>
        </w:rPr>
        <w:t>P</w:t>
      </w:r>
      <w:r w:rsidR="00BC3C3E" w:rsidRPr="00BC3C3E">
        <w:rPr>
          <w:rFonts w:ascii="Arial" w:hAnsi="Arial" w:cs="Arial"/>
          <w:bCs/>
          <w:sz w:val="20"/>
          <w:szCs w:val="20"/>
        </w:rPr>
        <w:t>omniejszenia dofinansowania w zakresie obowiązków komunikacyjnych beneficjentów FE</w:t>
      </w:r>
      <w:r w:rsidR="00340A9A">
        <w:rPr>
          <w:rFonts w:ascii="Arial" w:hAnsi="Arial" w:cs="Arial"/>
          <w:bCs/>
          <w:sz w:val="20"/>
          <w:szCs w:val="20"/>
        </w:rPr>
        <w:t>;</w:t>
      </w:r>
      <w:r w:rsidR="00BC3C3E" w:rsidRPr="00BC3C3E" w:rsidDel="00BC3C3E">
        <w:rPr>
          <w:rFonts w:ascii="Arial" w:hAnsi="Arial" w:cs="Arial"/>
          <w:sz w:val="20"/>
          <w:szCs w:val="20"/>
        </w:rPr>
        <w:t xml:space="preserve"> </w:t>
      </w:r>
    </w:p>
    <w:p w14:paraId="7C4E4137" w14:textId="2766A6A4"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1</w:t>
      </w:r>
      <w:r w:rsidRPr="00BC3C3E">
        <w:rPr>
          <w:rFonts w:ascii="Arial" w:hAnsi="Arial" w:cs="Arial"/>
          <w:sz w:val="20"/>
          <w:szCs w:val="20"/>
        </w:rPr>
        <w:t xml:space="preserve">: </w:t>
      </w:r>
      <w:r w:rsidRPr="00BC3C3E">
        <w:rPr>
          <w:rFonts w:ascii="Arial" w:hAnsi="Arial" w:cs="Arial"/>
          <w:bCs/>
          <w:sz w:val="20"/>
          <w:szCs w:val="20"/>
        </w:rPr>
        <w:t>Wzór oświadczenia udzielenia licencji niewyłącznej</w:t>
      </w:r>
      <w:r>
        <w:rPr>
          <w:rFonts w:ascii="Arial" w:hAnsi="Arial" w:cs="Arial"/>
          <w:bCs/>
          <w:sz w:val="20"/>
          <w:szCs w:val="20"/>
        </w:rPr>
        <w:t>;</w:t>
      </w:r>
    </w:p>
    <w:p w14:paraId="6128D3FD" w14:textId="163DDE3D" w:rsidR="00BC3C3E" w:rsidRPr="00BC3C3E" w:rsidRDefault="00370920" w:rsidP="009D3F46">
      <w:pPr>
        <w:pStyle w:val="Akapitzlist"/>
        <w:numPr>
          <w:ilvl w:val="1"/>
          <w:numId w:val="59"/>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2</w:t>
      </w:r>
      <w:r w:rsidRPr="00BC3C3E">
        <w:rPr>
          <w:rFonts w:ascii="Arial" w:hAnsi="Arial" w:cs="Arial"/>
          <w:sz w:val="20"/>
          <w:szCs w:val="20"/>
        </w:rPr>
        <w:t xml:space="preserve">: Oświadczenie </w:t>
      </w:r>
      <w:r w:rsidR="009D5504">
        <w:rPr>
          <w:rFonts w:ascii="Arial" w:hAnsi="Arial" w:cs="Arial"/>
          <w:sz w:val="20"/>
          <w:szCs w:val="20"/>
        </w:rPr>
        <w:t xml:space="preserve">dotyczące </w:t>
      </w:r>
      <w:r w:rsidR="007C5865">
        <w:rPr>
          <w:rFonts w:ascii="Arial" w:hAnsi="Arial" w:cs="Arial"/>
          <w:sz w:val="20"/>
          <w:szCs w:val="20"/>
        </w:rPr>
        <w:t xml:space="preserve">kwalifikowalności </w:t>
      </w:r>
      <w:r w:rsidR="004A40DE">
        <w:rPr>
          <w:rFonts w:ascii="Arial" w:hAnsi="Arial" w:cs="Arial"/>
          <w:sz w:val="20"/>
          <w:szCs w:val="20"/>
        </w:rPr>
        <w:t>W</w:t>
      </w:r>
      <w:r w:rsidR="007C5865">
        <w:rPr>
          <w:rFonts w:ascii="Arial" w:hAnsi="Arial" w:cs="Arial"/>
          <w:sz w:val="20"/>
          <w:szCs w:val="20"/>
        </w:rPr>
        <w:t>nioskodawcy</w:t>
      </w:r>
      <w:r w:rsidRPr="00BC3C3E">
        <w:rPr>
          <w:rFonts w:ascii="Arial" w:hAnsi="Arial" w:cs="Arial"/>
          <w:sz w:val="20"/>
          <w:szCs w:val="20"/>
        </w:rPr>
        <w:t>;</w:t>
      </w:r>
    </w:p>
    <w:p w14:paraId="7659783C" w14:textId="767A5C3F" w:rsidR="00BC3C3E" w:rsidRPr="00BC3C3E" w:rsidRDefault="00B35FFE" w:rsidP="009D3F46">
      <w:pPr>
        <w:pStyle w:val="Akapitzlist"/>
        <w:numPr>
          <w:ilvl w:val="1"/>
          <w:numId w:val="59"/>
        </w:numPr>
        <w:tabs>
          <w:tab w:val="left" w:pos="993"/>
        </w:tabs>
        <w:spacing w:after="60"/>
        <w:ind w:left="993"/>
        <w:rPr>
          <w:rFonts w:ascii="Arial" w:hAnsi="Arial" w:cs="Arial"/>
          <w:sz w:val="20"/>
          <w:szCs w:val="20"/>
        </w:rPr>
      </w:pPr>
      <w:r w:rsidRPr="00BC3C3E">
        <w:rPr>
          <w:rFonts w:ascii="Arial" w:hAnsi="Arial" w:cs="Arial"/>
          <w:sz w:val="20"/>
          <w:szCs w:val="20"/>
        </w:rPr>
        <w:t>załą</w:t>
      </w:r>
      <w:r w:rsidR="00370920" w:rsidRPr="00BC3C3E">
        <w:rPr>
          <w:rFonts w:ascii="Arial" w:hAnsi="Arial" w:cs="Arial"/>
          <w:sz w:val="20"/>
          <w:szCs w:val="20"/>
        </w:rPr>
        <w:t xml:space="preserve">cznik nr </w:t>
      </w:r>
      <w:r w:rsidR="00B94ABE" w:rsidRPr="00BC3C3E">
        <w:rPr>
          <w:rFonts w:ascii="Arial" w:hAnsi="Arial" w:cs="Arial"/>
          <w:sz w:val="20"/>
          <w:szCs w:val="20"/>
        </w:rPr>
        <w:t>1</w:t>
      </w:r>
      <w:r w:rsidR="00B94ABE">
        <w:rPr>
          <w:rFonts w:ascii="Arial" w:hAnsi="Arial" w:cs="Arial"/>
          <w:sz w:val="20"/>
          <w:szCs w:val="20"/>
        </w:rPr>
        <w:t>3</w:t>
      </w:r>
      <w:r w:rsidR="00370920" w:rsidRPr="00BC3C3E">
        <w:rPr>
          <w:rFonts w:ascii="Arial" w:hAnsi="Arial" w:cs="Arial"/>
          <w:sz w:val="20"/>
          <w:szCs w:val="20"/>
        </w:rPr>
        <w:t>: O</w:t>
      </w:r>
      <w:r w:rsidRPr="00BC3C3E">
        <w:rPr>
          <w:rFonts w:ascii="Arial" w:hAnsi="Arial" w:cs="Arial"/>
          <w:sz w:val="20"/>
          <w:szCs w:val="20"/>
        </w:rPr>
        <w:t>świadczenia o niekaralności</w:t>
      </w:r>
      <w:r w:rsidR="004A659C" w:rsidRPr="00BC3C3E">
        <w:rPr>
          <w:rStyle w:val="Odwoanieprzypisudolnego"/>
          <w:rFonts w:ascii="Arial" w:hAnsi="Arial" w:cs="Arial"/>
          <w:sz w:val="20"/>
          <w:szCs w:val="20"/>
        </w:rPr>
        <w:footnoteReference w:id="126"/>
      </w:r>
      <w:r w:rsidR="0027480A" w:rsidRPr="00BC3C3E">
        <w:rPr>
          <w:rFonts w:ascii="Arial" w:hAnsi="Arial" w:cs="Arial"/>
          <w:sz w:val="20"/>
          <w:szCs w:val="20"/>
        </w:rPr>
        <w:t>;</w:t>
      </w:r>
    </w:p>
    <w:p w14:paraId="61668224" w14:textId="43133A1C" w:rsidR="00E01870" w:rsidRDefault="0027480A" w:rsidP="009D3F46">
      <w:pPr>
        <w:pStyle w:val="Akapitzlist"/>
        <w:numPr>
          <w:ilvl w:val="1"/>
          <w:numId w:val="59"/>
        </w:numPr>
        <w:tabs>
          <w:tab w:val="left" w:pos="993"/>
        </w:tabs>
        <w:spacing w:after="60"/>
        <w:ind w:left="993"/>
        <w:rPr>
          <w:rFonts w:ascii="Arial" w:hAnsi="Arial" w:cs="Arial"/>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4</w:t>
      </w:r>
      <w:r w:rsidRPr="00BC3C3E">
        <w:rPr>
          <w:rFonts w:ascii="Arial" w:hAnsi="Arial" w:cs="Arial"/>
          <w:sz w:val="20"/>
          <w:szCs w:val="20"/>
        </w:rPr>
        <w:t>: Deklaracja wydatków majątkowych</w:t>
      </w:r>
      <w:r w:rsidR="00BF1AC5">
        <w:rPr>
          <w:rFonts w:ascii="Arial" w:hAnsi="Arial" w:cs="Arial"/>
          <w:sz w:val="20"/>
          <w:szCs w:val="20"/>
        </w:rPr>
        <w:t>;</w:t>
      </w:r>
    </w:p>
    <w:p w14:paraId="349B9218" w14:textId="53A90CDA" w:rsidR="00610139" w:rsidRDefault="00610139" w:rsidP="009D3F46">
      <w:pPr>
        <w:pStyle w:val="Akapitzlist"/>
        <w:numPr>
          <w:ilvl w:val="1"/>
          <w:numId w:val="59"/>
        </w:numPr>
        <w:tabs>
          <w:tab w:val="left" w:pos="993"/>
        </w:tabs>
        <w:spacing w:after="60"/>
        <w:ind w:left="993"/>
        <w:rPr>
          <w:rFonts w:ascii="Arial" w:hAnsi="Arial" w:cs="Arial"/>
          <w:sz w:val="20"/>
          <w:szCs w:val="20"/>
        </w:rPr>
      </w:pPr>
      <w:r>
        <w:rPr>
          <w:rFonts w:ascii="Arial" w:hAnsi="Arial" w:cs="Arial"/>
          <w:sz w:val="20"/>
          <w:szCs w:val="20"/>
        </w:rPr>
        <w:lastRenderedPageBreak/>
        <w:t xml:space="preserve">załącznik nr </w:t>
      </w:r>
      <w:r w:rsidR="00B94ABE">
        <w:rPr>
          <w:rFonts w:ascii="Arial" w:hAnsi="Arial" w:cs="Arial"/>
          <w:sz w:val="20"/>
          <w:szCs w:val="20"/>
        </w:rPr>
        <w:t>15</w:t>
      </w:r>
      <w:r>
        <w:rPr>
          <w:rFonts w:ascii="Arial" w:hAnsi="Arial" w:cs="Arial"/>
          <w:sz w:val="20"/>
          <w:szCs w:val="20"/>
        </w:rPr>
        <w:t xml:space="preserve">: </w:t>
      </w:r>
      <w:r w:rsidRPr="00BC3C3E">
        <w:rPr>
          <w:rFonts w:ascii="Arial" w:hAnsi="Arial" w:cs="Arial"/>
          <w:sz w:val="20"/>
          <w:szCs w:val="20"/>
        </w:rPr>
        <w:t>Wzór oświadczenia o podziale kwoty dofinansowania na źródła finansowania</w:t>
      </w:r>
      <w:r w:rsidR="00BF1AC5">
        <w:rPr>
          <w:rFonts w:ascii="Arial" w:hAnsi="Arial" w:cs="Arial"/>
          <w:sz w:val="20"/>
          <w:szCs w:val="20"/>
        </w:rPr>
        <w:t>;</w:t>
      </w:r>
    </w:p>
    <w:p w14:paraId="4F407597" w14:textId="77777777" w:rsidR="00836544" w:rsidRPr="00BF1AC5" w:rsidRDefault="00836544" w:rsidP="00BF1AC5">
      <w:pPr>
        <w:rPr>
          <w:rFonts w:ascii="Arial" w:hAnsi="Arial" w:cs="Arial"/>
          <w:sz w:val="20"/>
          <w:szCs w:val="20"/>
          <w:highlight w:val="yellow"/>
        </w:rPr>
      </w:pPr>
    </w:p>
    <w:p w14:paraId="76EBF7A5" w14:textId="77777777" w:rsidR="005F23F1" w:rsidRPr="002A4AA8" w:rsidRDefault="005F23F1" w:rsidP="00E01870">
      <w:pPr>
        <w:keepNext/>
        <w:spacing w:after="60"/>
        <w:jc w:val="both"/>
        <w:rPr>
          <w:rFonts w:ascii="Arial" w:hAnsi="Arial" w:cs="Arial"/>
          <w:sz w:val="20"/>
          <w:szCs w:val="20"/>
        </w:rPr>
      </w:pPr>
    </w:p>
    <w:p w14:paraId="55887452"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7"/>
      </w:r>
      <w:r w:rsidRPr="002A4AA8">
        <w:rPr>
          <w:rFonts w:ascii="Arial" w:hAnsi="Arial" w:cs="Arial"/>
          <w:sz w:val="20"/>
          <w:szCs w:val="20"/>
        </w:rPr>
        <w:t xml:space="preserve">:           </w:t>
      </w:r>
    </w:p>
    <w:p w14:paraId="6EE33F89" w14:textId="77777777" w:rsidR="00E01870" w:rsidRPr="002A4AA8" w:rsidRDefault="00E01870" w:rsidP="00E01870">
      <w:pPr>
        <w:keepNext/>
        <w:spacing w:after="60"/>
        <w:jc w:val="both"/>
        <w:rPr>
          <w:rFonts w:ascii="Arial" w:hAnsi="Arial" w:cs="Arial"/>
          <w:sz w:val="20"/>
          <w:szCs w:val="20"/>
        </w:rPr>
      </w:pPr>
    </w:p>
    <w:p w14:paraId="1F094B21" w14:textId="77777777" w:rsidR="00E01870" w:rsidRPr="002A4AA8" w:rsidRDefault="00E01870" w:rsidP="00E01870">
      <w:pPr>
        <w:keepNext/>
        <w:spacing w:after="60"/>
        <w:jc w:val="both"/>
        <w:rPr>
          <w:rFonts w:ascii="Arial" w:hAnsi="Arial" w:cs="Arial"/>
          <w:sz w:val="20"/>
          <w:szCs w:val="20"/>
        </w:rPr>
      </w:pPr>
    </w:p>
    <w:p w14:paraId="4293FB3E"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421A5396"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07058813" w14:textId="77777777" w:rsidR="00A9468E" w:rsidRDefault="00A9468E" w:rsidP="00E01870">
      <w:pPr>
        <w:tabs>
          <w:tab w:val="center" w:pos="1440"/>
          <w:tab w:val="center" w:pos="7200"/>
        </w:tabs>
        <w:spacing w:after="60"/>
        <w:jc w:val="both"/>
        <w:rPr>
          <w:rFonts w:ascii="Arial" w:hAnsi="Arial" w:cs="Arial"/>
          <w:b/>
          <w:i/>
          <w:sz w:val="20"/>
          <w:szCs w:val="20"/>
        </w:rPr>
      </w:pPr>
    </w:p>
    <w:p w14:paraId="7A41E790" w14:textId="77777777" w:rsidR="00A9468E" w:rsidRDefault="00A9468E" w:rsidP="00E01870">
      <w:pPr>
        <w:tabs>
          <w:tab w:val="center" w:pos="1440"/>
          <w:tab w:val="center" w:pos="7200"/>
        </w:tabs>
        <w:spacing w:after="60"/>
        <w:jc w:val="both"/>
        <w:rPr>
          <w:rFonts w:ascii="Arial" w:hAnsi="Arial" w:cs="Arial"/>
          <w:b/>
          <w:i/>
          <w:sz w:val="20"/>
          <w:szCs w:val="20"/>
        </w:rPr>
      </w:pPr>
    </w:p>
    <w:p w14:paraId="4D5D7506" w14:textId="77777777" w:rsidR="00A9468E" w:rsidRDefault="00A9468E" w:rsidP="00A9468E">
      <w:pPr>
        <w:keepNext/>
        <w:spacing w:line="271" w:lineRule="auto"/>
        <w:rPr>
          <w:rFonts w:ascii="Arial" w:hAnsi="Arial" w:cs="Arial"/>
          <w:sz w:val="20"/>
          <w:szCs w:val="20"/>
        </w:rPr>
      </w:pPr>
    </w:p>
    <w:p w14:paraId="155F4ECF"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8"/>
      </w:r>
      <w:r w:rsidRPr="00A9468E">
        <w:rPr>
          <w:rFonts w:ascii="Arial" w:hAnsi="Arial" w:cs="Arial"/>
          <w:sz w:val="20"/>
          <w:szCs w:val="20"/>
        </w:rPr>
        <w:t xml:space="preserve">:           </w:t>
      </w:r>
    </w:p>
    <w:p w14:paraId="045F16B2" w14:textId="77777777" w:rsidR="00A9468E" w:rsidRPr="00A9468E" w:rsidRDefault="00A9468E" w:rsidP="00A9468E">
      <w:pPr>
        <w:keepNext/>
        <w:spacing w:line="271" w:lineRule="auto"/>
        <w:rPr>
          <w:rFonts w:ascii="Arial" w:hAnsi="Arial" w:cs="Arial"/>
          <w:sz w:val="20"/>
          <w:szCs w:val="20"/>
        </w:rPr>
      </w:pPr>
    </w:p>
    <w:p w14:paraId="4EF666AE" w14:textId="77777777"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sz w:val="20"/>
          <w:szCs w:val="20"/>
        </w:rPr>
        <w:t>Andrzej Przewoda</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5DCE0E01"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Dyrektor</w:t>
      </w:r>
    </w:p>
    <w:p w14:paraId="44FC32AD"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1A30E96C"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1778E27"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29557AB"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76510B5E"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050EBE">
          <w:footerReference w:type="default" r:id="rId10"/>
          <w:headerReference w:type="first" r:id="rId11"/>
          <w:footerReference w:type="first" r:id="rId12"/>
          <w:pgSz w:w="11906" w:h="16838" w:code="9"/>
          <w:pgMar w:top="1418" w:right="1418" w:bottom="1418" w:left="1418" w:header="709" w:footer="709" w:gutter="0"/>
          <w:cols w:space="708"/>
          <w:titlePg/>
        </w:sectPr>
      </w:pPr>
    </w:p>
    <w:p w14:paraId="1E2E0398"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664CAE2A" w14:textId="77777777" w:rsidR="00E01870" w:rsidRPr="002A4AA8" w:rsidRDefault="00E01870" w:rsidP="00E01870">
      <w:pPr>
        <w:pStyle w:val="Tekstpodstawowy"/>
        <w:rPr>
          <w:rFonts w:ascii="Arial" w:hAnsi="Arial" w:cs="Arial"/>
          <w:sz w:val="20"/>
          <w:szCs w:val="20"/>
        </w:rPr>
      </w:pPr>
    </w:p>
    <w:p w14:paraId="26C27A32" w14:textId="77777777" w:rsidR="00E01870" w:rsidRPr="002A4AA8" w:rsidRDefault="00E01870" w:rsidP="00E01870">
      <w:pPr>
        <w:pStyle w:val="Tekstpodstawowy"/>
        <w:rPr>
          <w:rFonts w:ascii="Arial" w:hAnsi="Arial" w:cs="Arial"/>
          <w:sz w:val="20"/>
          <w:szCs w:val="20"/>
        </w:rPr>
      </w:pPr>
    </w:p>
    <w:p w14:paraId="0DD68A16" w14:textId="77777777" w:rsidR="00E01870" w:rsidRPr="002A4AA8" w:rsidRDefault="00E01870" w:rsidP="00E01870">
      <w:pPr>
        <w:pStyle w:val="Tekstpodstawowy"/>
        <w:rPr>
          <w:rFonts w:ascii="Arial" w:hAnsi="Arial" w:cs="Arial"/>
          <w:sz w:val="20"/>
          <w:szCs w:val="20"/>
        </w:rPr>
      </w:pPr>
    </w:p>
    <w:p w14:paraId="7A7C3120" w14:textId="77777777" w:rsidR="00E01870" w:rsidRPr="002A4AA8" w:rsidRDefault="00E01870" w:rsidP="00E01870">
      <w:pPr>
        <w:pStyle w:val="Tekstpodstawowy"/>
        <w:rPr>
          <w:rFonts w:ascii="Arial" w:hAnsi="Arial" w:cs="Arial"/>
          <w:sz w:val="20"/>
          <w:szCs w:val="20"/>
        </w:rPr>
      </w:pPr>
    </w:p>
    <w:p w14:paraId="09758F3D"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9"/>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7E04DF50" w14:textId="77777777" w:rsidR="00E01870" w:rsidRPr="002A4AA8" w:rsidRDefault="00E01870" w:rsidP="00E01870">
      <w:pPr>
        <w:spacing w:after="60"/>
        <w:jc w:val="both"/>
        <w:rPr>
          <w:rFonts w:ascii="Arial" w:hAnsi="Arial" w:cs="Arial"/>
          <w:sz w:val="20"/>
          <w:szCs w:val="20"/>
        </w:rPr>
      </w:pPr>
    </w:p>
    <w:p w14:paraId="1BF7FD32" w14:textId="77777777" w:rsidR="00E01870" w:rsidRPr="002A4AA8" w:rsidRDefault="00E01870" w:rsidP="0009175B">
      <w:pPr>
        <w:pStyle w:val="Tekstpodstawowy"/>
        <w:spacing w:after="60"/>
        <w:rPr>
          <w:rFonts w:ascii="Arial" w:hAnsi="Arial" w:cs="Arial"/>
          <w:sz w:val="20"/>
          <w:szCs w:val="20"/>
        </w:rPr>
      </w:pPr>
    </w:p>
    <w:p w14:paraId="13B927D5" w14:textId="77777777" w:rsidR="00E01870" w:rsidRPr="002A4AA8" w:rsidRDefault="00E01870" w:rsidP="00E01870">
      <w:pPr>
        <w:pStyle w:val="Tekstpodstawowy"/>
        <w:spacing w:after="60"/>
        <w:jc w:val="center"/>
        <w:rPr>
          <w:rFonts w:ascii="Arial" w:hAnsi="Arial" w:cs="Arial"/>
          <w:sz w:val="20"/>
          <w:szCs w:val="20"/>
        </w:rPr>
      </w:pPr>
    </w:p>
    <w:p w14:paraId="4139C07D"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30"/>
      </w:r>
      <w:r w:rsidR="008572B8" w:rsidRPr="008572B8">
        <w:rPr>
          <w:rStyle w:val="Odwoanieprzypisudolnego"/>
        </w:rPr>
        <w:t>,</w:t>
      </w:r>
      <w:r w:rsidRPr="002A4AA8">
        <w:rPr>
          <w:rStyle w:val="Odwoanieprzypisudolnego"/>
          <w:rFonts w:ascii="Arial" w:hAnsi="Arial" w:cs="Arial"/>
          <w:sz w:val="20"/>
          <w:szCs w:val="20"/>
        </w:rPr>
        <w:footnoteReference w:id="131"/>
      </w:r>
    </w:p>
    <w:p w14:paraId="5F9A5865" w14:textId="77777777" w:rsidR="00E01870" w:rsidRPr="002A4AA8" w:rsidRDefault="00E01870" w:rsidP="00E01870">
      <w:pPr>
        <w:spacing w:after="60"/>
        <w:jc w:val="both"/>
        <w:rPr>
          <w:rFonts w:ascii="Arial" w:hAnsi="Arial" w:cs="Arial"/>
          <w:b/>
          <w:bCs/>
          <w:spacing w:val="20"/>
          <w:sz w:val="20"/>
          <w:szCs w:val="20"/>
        </w:rPr>
      </w:pPr>
    </w:p>
    <w:p w14:paraId="3F3E047E" w14:textId="77777777" w:rsidR="00E01870" w:rsidRPr="002A4AA8" w:rsidRDefault="00E01870" w:rsidP="00E01870">
      <w:pPr>
        <w:spacing w:after="60"/>
        <w:jc w:val="both"/>
        <w:rPr>
          <w:rFonts w:ascii="Arial" w:hAnsi="Arial" w:cs="Arial"/>
          <w:b/>
          <w:bCs/>
          <w:spacing w:val="20"/>
          <w:sz w:val="20"/>
          <w:szCs w:val="20"/>
        </w:rPr>
      </w:pPr>
    </w:p>
    <w:p w14:paraId="493F1B88"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15100E5F"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2"/>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3"/>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4"/>
      </w:r>
    </w:p>
    <w:p w14:paraId="2403FD73"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1EDB53"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2D0E1FB"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027A4A6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2886152F"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3AE780E5"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8B359" w14:textId="77777777" w:rsidR="00E01870" w:rsidRPr="002A4AA8" w:rsidRDefault="00E01870" w:rsidP="00E01870">
      <w:pPr>
        <w:pStyle w:val="Tekstpodstawowy"/>
        <w:rPr>
          <w:rFonts w:ascii="Arial" w:hAnsi="Arial" w:cs="Arial"/>
          <w:spacing w:val="20"/>
          <w:sz w:val="20"/>
          <w:szCs w:val="20"/>
        </w:rPr>
      </w:pPr>
    </w:p>
    <w:p w14:paraId="2615353A" w14:textId="77777777" w:rsidR="007B1B10" w:rsidRPr="002A4AA8" w:rsidRDefault="007B1B10" w:rsidP="00E01870">
      <w:pPr>
        <w:spacing w:after="60"/>
        <w:jc w:val="both"/>
        <w:rPr>
          <w:rFonts w:ascii="Arial" w:hAnsi="Arial" w:cs="Arial"/>
          <w:sz w:val="20"/>
          <w:szCs w:val="20"/>
        </w:rPr>
      </w:pPr>
    </w:p>
    <w:p w14:paraId="16A7A806" w14:textId="77777777" w:rsidR="007B1B10" w:rsidRPr="002A4AA8" w:rsidRDefault="007B1B10" w:rsidP="00E01870">
      <w:pPr>
        <w:spacing w:after="60"/>
        <w:jc w:val="both"/>
        <w:rPr>
          <w:rFonts w:ascii="Arial" w:hAnsi="Arial" w:cs="Arial"/>
          <w:sz w:val="20"/>
          <w:szCs w:val="20"/>
        </w:rPr>
        <w:sectPr w:rsidR="007B1B10" w:rsidRPr="002A4AA8" w:rsidSect="00050EBE">
          <w:headerReference w:type="default" r:id="rId13"/>
          <w:pgSz w:w="11906" w:h="16838" w:code="9"/>
          <w:pgMar w:top="1418" w:right="1418" w:bottom="1418" w:left="1418" w:header="709" w:footer="709" w:gutter="0"/>
          <w:cols w:space="708"/>
          <w:docGrid w:linePitch="360"/>
        </w:sectPr>
      </w:pPr>
    </w:p>
    <w:p w14:paraId="38E59944" w14:textId="77777777" w:rsidR="00E01870" w:rsidRPr="002A4AA8" w:rsidRDefault="00E01870" w:rsidP="00E01870">
      <w:pPr>
        <w:spacing w:after="60"/>
        <w:jc w:val="both"/>
        <w:rPr>
          <w:rFonts w:ascii="Arial" w:hAnsi="Arial" w:cs="Arial"/>
          <w:sz w:val="20"/>
          <w:szCs w:val="20"/>
          <w:vertAlign w:val="superscript"/>
        </w:rPr>
      </w:pPr>
      <w:bookmarkStart w:id="46" w:name="_Hlk5344472"/>
      <w:bookmarkStart w:id="47"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5"/>
      </w:r>
    </w:p>
    <w:p w14:paraId="5B358A30" w14:textId="77777777" w:rsidR="00E01870" w:rsidRPr="002A4AA8" w:rsidRDefault="00E01870" w:rsidP="00E01870">
      <w:pPr>
        <w:spacing w:after="60"/>
        <w:jc w:val="both"/>
        <w:rPr>
          <w:rFonts w:ascii="Arial" w:hAnsi="Arial" w:cs="Arial"/>
          <w:sz w:val="20"/>
          <w:szCs w:val="20"/>
        </w:rPr>
      </w:pPr>
    </w:p>
    <w:p w14:paraId="30032E07" w14:textId="77777777" w:rsidR="00E01870" w:rsidRPr="002A4AA8" w:rsidRDefault="00E01870" w:rsidP="00E01870">
      <w:pPr>
        <w:spacing w:after="60"/>
        <w:jc w:val="both"/>
        <w:rPr>
          <w:rFonts w:ascii="Arial" w:hAnsi="Arial" w:cs="Arial"/>
          <w:sz w:val="20"/>
          <w:szCs w:val="20"/>
        </w:rPr>
      </w:pPr>
    </w:p>
    <w:p w14:paraId="05098D2D"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5A79A786" w14:textId="77777777" w:rsidR="00E01870" w:rsidRPr="002A4AA8" w:rsidRDefault="00E01870" w:rsidP="00E01870">
      <w:pPr>
        <w:pStyle w:val="Tekstpodstawowy"/>
        <w:rPr>
          <w:rFonts w:ascii="Arial" w:hAnsi="Arial" w:cs="Arial"/>
          <w:sz w:val="20"/>
          <w:szCs w:val="20"/>
        </w:rPr>
      </w:pPr>
    </w:p>
    <w:p w14:paraId="081CB805" w14:textId="77777777" w:rsidR="00E01870" w:rsidRPr="002A4AA8" w:rsidRDefault="00E01870" w:rsidP="00E01870">
      <w:pPr>
        <w:pStyle w:val="Tekstpodstawowy"/>
        <w:rPr>
          <w:rFonts w:ascii="Arial" w:hAnsi="Arial" w:cs="Arial"/>
          <w:sz w:val="20"/>
          <w:szCs w:val="20"/>
        </w:rPr>
      </w:pPr>
    </w:p>
    <w:p w14:paraId="50CC405A"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6CDA0CD"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99EA5B9" w14:textId="77777777" w:rsidR="00A47FCA" w:rsidRDefault="00A47FCA" w:rsidP="00E01870">
      <w:pPr>
        <w:spacing w:after="60"/>
        <w:jc w:val="both"/>
        <w:rPr>
          <w:rFonts w:ascii="Arial" w:hAnsi="Arial" w:cs="Arial"/>
          <w:sz w:val="20"/>
          <w:szCs w:val="20"/>
        </w:rPr>
      </w:pPr>
    </w:p>
    <w:p w14:paraId="36488E76" w14:textId="77777777" w:rsidR="00A47FCA" w:rsidRDefault="00A47FCA" w:rsidP="00E01870">
      <w:pPr>
        <w:spacing w:after="60"/>
        <w:jc w:val="both"/>
        <w:rPr>
          <w:rFonts w:ascii="Arial" w:hAnsi="Arial" w:cs="Arial"/>
          <w:sz w:val="20"/>
          <w:szCs w:val="20"/>
        </w:rPr>
      </w:pPr>
    </w:p>
    <w:p w14:paraId="188E200F"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62259AB3" w14:textId="77777777" w:rsidTr="00C76C72">
        <w:trPr>
          <w:trHeight w:val="375"/>
        </w:trPr>
        <w:tc>
          <w:tcPr>
            <w:tcW w:w="5374" w:type="dxa"/>
            <w:gridSpan w:val="5"/>
            <w:noWrap/>
            <w:tcMar>
              <w:top w:w="0" w:type="dxa"/>
              <w:left w:w="70" w:type="dxa"/>
              <w:bottom w:w="0" w:type="dxa"/>
              <w:right w:w="70" w:type="dxa"/>
            </w:tcMar>
            <w:vAlign w:val="bottom"/>
            <w:hideMark/>
          </w:tcPr>
          <w:p w14:paraId="1F70951A"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3D14BC05"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6"/>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7"/>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8"/>
            </w:r>
          </w:p>
        </w:tc>
        <w:tc>
          <w:tcPr>
            <w:tcW w:w="1530" w:type="dxa"/>
            <w:noWrap/>
            <w:tcMar>
              <w:top w:w="0" w:type="dxa"/>
              <w:left w:w="70" w:type="dxa"/>
              <w:bottom w:w="0" w:type="dxa"/>
              <w:right w:w="70" w:type="dxa"/>
            </w:tcMar>
            <w:vAlign w:val="bottom"/>
            <w:hideMark/>
          </w:tcPr>
          <w:p w14:paraId="5F7DE0C9"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7B25581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62B202E3" w14:textId="77777777" w:rsidR="00C76C72" w:rsidRDefault="00C76C72">
            <w:pPr>
              <w:rPr>
                <w:rFonts w:ascii="Times New Roman" w:hAnsi="Times New Roman" w:cs="Times New Roman"/>
                <w:sz w:val="20"/>
                <w:szCs w:val="20"/>
              </w:rPr>
            </w:pPr>
          </w:p>
        </w:tc>
      </w:tr>
      <w:tr w:rsidR="00C76C72" w14:paraId="0C3B91FA" w14:textId="77777777" w:rsidTr="00C76C72">
        <w:trPr>
          <w:trHeight w:val="300"/>
        </w:trPr>
        <w:tc>
          <w:tcPr>
            <w:tcW w:w="1445" w:type="dxa"/>
            <w:noWrap/>
            <w:tcMar>
              <w:top w:w="0" w:type="dxa"/>
              <w:left w:w="70" w:type="dxa"/>
              <w:bottom w:w="0" w:type="dxa"/>
              <w:right w:w="70" w:type="dxa"/>
            </w:tcMar>
            <w:vAlign w:val="bottom"/>
            <w:hideMark/>
          </w:tcPr>
          <w:p w14:paraId="57ACB5DE"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17C9F49F"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39BA2B9D"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3627F430"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35CF9A39"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785C4CCD"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07FB5B59"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50EC1702" w14:textId="77777777" w:rsidR="00C76C72" w:rsidRDefault="00C76C72">
            <w:pPr>
              <w:rPr>
                <w:rFonts w:ascii="Times New Roman" w:hAnsi="Times New Roman" w:cs="Times New Roman"/>
                <w:sz w:val="20"/>
                <w:szCs w:val="20"/>
              </w:rPr>
            </w:pPr>
          </w:p>
        </w:tc>
      </w:tr>
      <w:tr w:rsidR="00C76C72" w14:paraId="3B201119"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45BED0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5A0EAC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95BA7D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C42AAE3"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4A2A0E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5E03A0F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C434F3E"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D43CEB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3D5F4B54" w14:textId="77777777" w:rsidR="00C76C72" w:rsidRPr="00A47FCA" w:rsidRDefault="00C76C72" w:rsidP="00A47FCA">
            <w:pPr>
              <w:jc w:val="center"/>
              <w:rPr>
                <w:rFonts w:ascii="Arial" w:hAnsi="Arial" w:cs="Arial"/>
                <w:b/>
                <w:sz w:val="20"/>
                <w:szCs w:val="20"/>
                <w:highlight w:val="darkGray"/>
              </w:rPr>
            </w:pPr>
          </w:p>
          <w:p w14:paraId="0BD9BC7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FC7DA20"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83CCD3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9"/>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40"/>
            </w:r>
            <w:r w:rsidR="00C76C72" w:rsidRPr="000D316F">
              <w:rPr>
                <w:color w:val="000000"/>
              </w:rPr>
              <w:t>/RR</w:t>
            </w:r>
            <w:r w:rsidR="005F6A7D">
              <w:rPr>
                <w:rStyle w:val="Odwoanieprzypisudolnego"/>
                <w:color w:val="000000"/>
              </w:rPr>
              <w:footnoteReference w:id="141"/>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F9893DD"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6D4E9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6BDCE0"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4057329"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01FDA6B"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10AEB5A"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0AF3A32E" w14:textId="77777777" w:rsidR="00C76C72" w:rsidRDefault="00C76C72">
            <w:pPr>
              <w:rPr>
                <w:color w:val="000000"/>
              </w:rPr>
            </w:pPr>
          </w:p>
        </w:tc>
      </w:tr>
      <w:tr w:rsidR="00C76C72" w14:paraId="5F325CAD"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7107E33A"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A50D99"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07853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8E78A1"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B696AC"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BF2AAF"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D5727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2695E301" w14:textId="77777777" w:rsidR="00C76C72" w:rsidRDefault="00C76C72">
            <w:pPr>
              <w:rPr>
                <w:color w:val="000000"/>
              </w:rPr>
            </w:pPr>
          </w:p>
        </w:tc>
      </w:tr>
      <w:tr w:rsidR="00C76C72" w14:paraId="24D4A8C6"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A1A4558"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CE31B68"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9F47D6"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93BB8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A8DFB4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3ED35A6"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2FE1E4"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6DF9D7B2" w14:textId="77777777" w:rsidR="00C76C72" w:rsidRDefault="00C76C72">
            <w:pPr>
              <w:rPr>
                <w:color w:val="000000"/>
              </w:rPr>
            </w:pPr>
          </w:p>
        </w:tc>
      </w:tr>
    </w:tbl>
    <w:p w14:paraId="0D5B76FE" w14:textId="77777777" w:rsidR="003E417A" w:rsidRDefault="003E417A" w:rsidP="00E01870">
      <w:pPr>
        <w:spacing w:after="60"/>
        <w:jc w:val="both"/>
        <w:rPr>
          <w:rFonts w:ascii="Arial" w:hAnsi="Arial" w:cs="Arial"/>
          <w:sz w:val="20"/>
          <w:szCs w:val="20"/>
        </w:rPr>
      </w:pPr>
    </w:p>
    <w:p w14:paraId="08F0B78F" w14:textId="77777777" w:rsidR="00DD5D76" w:rsidRPr="002A4AA8" w:rsidRDefault="00DD5D76" w:rsidP="00E01870">
      <w:pPr>
        <w:spacing w:after="60"/>
        <w:jc w:val="both"/>
        <w:rPr>
          <w:rFonts w:ascii="Arial" w:hAnsi="Arial" w:cs="Arial"/>
          <w:sz w:val="20"/>
          <w:szCs w:val="20"/>
        </w:rPr>
      </w:pPr>
    </w:p>
    <w:p w14:paraId="15BE8ECA" w14:textId="535853DA" w:rsidR="0027480A" w:rsidRDefault="00246576" w:rsidP="0027480A">
      <w:pPr>
        <w:spacing w:after="60"/>
        <w:jc w:val="both"/>
        <w:rPr>
          <w:rFonts w:ascii="Arial" w:hAnsi="Arial" w:cs="Arial"/>
        </w:rPr>
      </w:pPr>
      <w:r w:rsidRPr="00246576">
        <w:t xml:space="preserve"> </w:t>
      </w:r>
      <w:r w:rsidRPr="00246576">
        <w:rPr>
          <w:rFonts w:ascii="Arial" w:hAnsi="Arial" w:cs="Arial"/>
        </w:rPr>
        <w:t>[wypełniając harmonogram należy dodatkowo wybrać właściwy wzór harmonogramu z dostępnych poniżej wzorów tj. 1 lub 2 lub 3, a następnie usunąć niniejszy zapis oraz pozostałe wzory tabel, które nie dotyczą danego beneficjenta]</w:t>
      </w:r>
    </w:p>
    <w:p w14:paraId="4A78AACE" w14:textId="36DA1565" w:rsidR="00083A48" w:rsidRDefault="00083A48" w:rsidP="0027480A">
      <w:pPr>
        <w:spacing w:after="60"/>
        <w:jc w:val="both"/>
        <w:rPr>
          <w:rFonts w:ascii="Arial" w:hAnsi="Arial" w:cs="Arial"/>
        </w:rPr>
      </w:pPr>
    </w:p>
    <w:p w14:paraId="6773A22D" w14:textId="29505A3B" w:rsidR="00246576" w:rsidRDefault="00246576" w:rsidP="0027480A">
      <w:pPr>
        <w:spacing w:after="60"/>
        <w:jc w:val="both"/>
        <w:rPr>
          <w:rFonts w:ascii="Arial" w:hAnsi="Arial" w:cs="Arial"/>
        </w:rPr>
      </w:pPr>
    </w:p>
    <w:p w14:paraId="0AA24EAC" w14:textId="0FB0C9AB" w:rsidR="00414930" w:rsidRDefault="00414930" w:rsidP="0027480A">
      <w:pPr>
        <w:spacing w:after="60"/>
        <w:jc w:val="both"/>
        <w:rPr>
          <w:rFonts w:ascii="Arial" w:hAnsi="Arial" w:cs="Arial"/>
        </w:rPr>
      </w:pPr>
    </w:p>
    <w:p w14:paraId="0C356CE8" w14:textId="789FB434" w:rsidR="00414930" w:rsidRDefault="00414930" w:rsidP="0027480A">
      <w:pPr>
        <w:spacing w:after="60"/>
        <w:jc w:val="both"/>
        <w:rPr>
          <w:rFonts w:ascii="Arial" w:hAnsi="Arial" w:cs="Arial"/>
        </w:rPr>
      </w:pPr>
    </w:p>
    <w:p w14:paraId="21D12A60" w14:textId="77777777" w:rsidR="00414930" w:rsidRDefault="00414930" w:rsidP="0027480A">
      <w:pPr>
        <w:spacing w:after="60"/>
        <w:jc w:val="both"/>
        <w:rPr>
          <w:rFonts w:ascii="Arial" w:hAnsi="Arial" w:cs="Arial"/>
        </w:rPr>
      </w:pPr>
    </w:p>
    <w:p w14:paraId="506E49E0" w14:textId="3214FBD4" w:rsidR="00246576" w:rsidRDefault="00246576" w:rsidP="0027480A">
      <w:pPr>
        <w:spacing w:after="60"/>
        <w:jc w:val="both"/>
        <w:rPr>
          <w:rFonts w:ascii="Arial" w:hAnsi="Arial" w:cs="Arial"/>
        </w:rPr>
      </w:pPr>
    </w:p>
    <w:p w14:paraId="6A0DCB9B" w14:textId="34478180" w:rsidR="00246576" w:rsidRDefault="00246576" w:rsidP="0027480A">
      <w:pPr>
        <w:spacing w:after="60"/>
        <w:jc w:val="both"/>
        <w:rPr>
          <w:rFonts w:ascii="Arial" w:hAnsi="Arial" w:cs="Arial"/>
        </w:rPr>
      </w:pPr>
    </w:p>
    <w:p w14:paraId="363FD109" w14:textId="49430F53" w:rsidR="00246576" w:rsidRDefault="00246576" w:rsidP="0027480A">
      <w:pPr>
        <w:spacing w:after="60"/>
        <w:jc w:val="both"/>
        <w:rPr>
          <w:rFonts w:ascii="Arial" w:hAnsi="Arial" w:cs="Arial"/>
        </w:rPr>
      </w:pPr>
    </w:p>
    <w:p w14:paraId="2CAFC0D0" w14:textId="6D84C759" w:rsidR="00246576" w:rsidRDefault="00246576" w:rsidP="0027480A">
      <w:pPr>
        <w:spacing w:after="60"/>
        <w:jc w:val="both"/>
        <w:rPr>
          <w:rFonts w:ascii="Arial" w:hAnsi="Arial" w:cs="Arial"/>
        </w:rPr>
      </w:pPr>
    </w:p>
    <w:p w14:paraId="19E08EBB" w14:textId="77777777" w:rsidR="00246576" w:rsidRDefault="00246576" w:rsidP="0027480A">
      <w:pPr>
        <w:spacing w:after="60"/>
        <w:jc w:val="both"/>
        <w:rPr>
          <w:rFonts w:ascii="Arial" w:hAnsi="Arial" w:cs="Arial"/>
        </w:rPr>
      </w:pPr>
    </w:p>
    <w:p w14:paraId="3CCA741B" w14:textId="77777777" w:rsidR="00246576" w:rsidRPr="002A4AA8" w:rsidRDefault="00246576" w:rsidP="0027480A">
      <w:pPr>
        <w:spacing w:after="60"/>
        <w:jc w:val="both"/>
        <w:rPr>
          <w:rFonts w:ascii="Arial" w:hAnsi="Arial" w:cs="Arial"/>
        </w:rPr>
      </w:pPr>
    </w:p>
    <w:p w14:paraId="123D8F5C"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2"/>
      </w:r>
      <w:r w:rsidRPr="002A4AA8">
        <w:rPr>
          <w:rFonts w:ascii="Arial" w:hAnsi="Arial" w:cs="Arial"/>
          <w:sz w:val="20"/>
          <w:szCs w:val="20"/>
        </w:rPr>
        <w:t>:</w:t>
      </w:r>
    </w:p>
    <w:p w14:paraId="6631FA80" w14:textId="36DB079A" w:rsidR="0027480A" w:rsidRDefault="0027480A" w:rsidP="0027480A">
      <w:pPr>
        <w:spacing w:after="60"/>
        <w:jc w:val="both"/>
        <w:rPr>
          <w:rFonts w:ascii="Arial" w:hAnsi="Arial" w:cs="Arial"/>
        </w:rPr>
      </w:pPr>
    </w:p>
    <w:p w14:paraId="0BBF67C7" w14:textId="48FD060C" w:rsidR="00246576" w:rsidRDefault="00246576" w:rsidP="0027480A">
      <w:pPr>
        <w:spacing w:after="60"/>
        <w:jc w:val="both"/>
        <w:rPr>
          <w:rFonts w:ascii="Arial" w:hAnsi="Arial" w:cs="Arial"/>
        </w:rPr>
      </w:pPr>
    </w:p>
    <w:p w14:paraId="2DDDE283" w14:textId="77777777" w:rsidR="00246576" w:rsidRPr="002A4AA8" w:rsidRDefault="00246576" w:rsidP="0027480A">
      <w:pPr>
        <w:spacing w:after="60"/>
        <w:jc w:val="both"/>
        <w:rPr>
          <w:rFonts w:ascii="Arial" w:hAnsi="Arial" w:cs="Arial"/>
        </w:rPr>
      </w:pPr>
    </w:p>
    <w:tbl>
      <w:tblPr>
        <w:tblStyle w:val="Tabela-Siatka"/>
        <w:tblW w:w="11199" w:type="dxa"/>
        <w:tblInd w:w="-998" w:type="dxa"/>
        <w:tblLook w:val="04A0" w:firstRow="1" w:lastRow="0" w:firstColumn="1" w:lastColumn="0" w:noHBand="0" w:noVBand="1"/>
      </w:tblPr>
      <w:tblGrid>
        <w:gridCol w:w="676"/>
        <w:gridCol w:w="1010"/>
        <w:gridCol w:w="1434"/>
        <w:gridCol w:w="792"/>
        <w:gridCol w:w="995"/>
        <w:gridCol w:w="777"/>
        <w:gridCol w:w="932"/>
        <w:gridCol w:w="995"/>
        <w:gridCol w:w="777"/>
        <w:gridCol w:w="816"/>
        <w:gridCol w:w="1274"/>
        <w:gridCol w:w="721"/>
      </w:tblGrid>
      <w:tr w:rsidR="00FC20D0" w:rsidRPr="006272BA" w14:paraId="7C5F067B" w14:textId="77777777" w:rsidTr="00FC20D0">
        <w:trPr>
          <w:trHeight w:val="1410"/>
        </w:trPr>
        <w:tc>
          <w:tcPr>
            <w:tcW w:w="676" w:type="dxa"/>
            <w:vMerge w:val="restart"/>
            <w:hideMark/>
          </w:tcPr>
          <w:p w14:paraId="092BAF75"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LP</w:t>
            </w:r>
          </w:p>
        </w:tc>
        <w:tc>
          <w:tcPr>
            <w:tcW w:w="1010" w:type="dxa"/>
            <w:vMerge w:val="restart"/>
          </w:tcPr>
          <w:p w14:paraId="1ECE40E8" w14:textId="41C94822" w:rsidR="00FC20D0" w:rsidRPr="006272BA" w:rsidRDefault="00FC20D0" w:rsidP="00E604E6">
            <w:pPr>
              <w:rPr>
                <w:rFonts w:ascii="Arial" w:hAnsi="Arial" w:cs="Arial"/>
                <w:b/>
                <w:bCs/>
                <w:sz w:val="14"/>
                <w:szCs w:val="14"/>
              </w:rPr>
            </w:pPr>
            <w:r w:rsidRPr="00E640A0">
              <w:rPr>
                <w:rFonts w:ascii="Arial" w:hAnsi="Arial" w:cs="Arial"/>
                <w:b/>
                <w:bCs/>
                <w:sz w:val="14"/>
                <w:szCs w:val="14"/>
              </w:rPr>
              <w:t>Data przekazania transzy</w:t>
            </w:r>
          </w:p>
        </w:tc>
        <w:tc>
          <w:tcPr>
            <w:tcW w:w="1434" w:type="dxa"/>
            <w:vMerge w:val="restart"/>
            <w:hideMark/>
          </w:tcPr>
          <w:p w14:paraId="6BF6C6E3" w14:textId="6DCAF963" w:rsidR="00FC20D0" w:rsidRPr="006272BA" w:rsidRDefault="00FC20D0" w:rsidP="00E604E6">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3"/>
            </w:r>
            <w:r w:rsidRPr="006272BA">
              <w:rPr>
                <w:rFonts w:ascii="Arial" w:hAnsi="Arial" w:cs="Arial"/>
                <w:b/>
                <w:bCs/>
                <w:sz w:val="14"/>
                <w:szCs w:val="14"/>
              </w:rPr>
              <w:t xml:space="preserve"> </w:t>
            </w:r>
          </w:p>
        </w:tc>
        <w:tc>
          <w:tcPr>
            <w:tcW w:w="792" w:type="dxa"/>
            <w:vMerge w:val="restart"/>
            <w:hideMark/>
          </w:tcPr>
          <w:p w14:paraId="7538D2D2"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1FFCB2E9"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3C68486C"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suma środków na wydatki majątkowe</w:t>
            </w:r>
          </w:p>
        </w:tc>
        <w:tc>
          <w:tcPr>
            <w:tcW w:w="1772" w:type="dxa"/>
            <w:gridSpan w:val="2"/>
            <w:hideMark/>
          </w:tcPr>
          <w:p w14:paraId="07AF1E6C"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642EB7C6"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1995" w:type="dxa"/>
            <w:gridSpan w:val="2"/>
            <w:hideMark/>
          </w:tcPr>
          <w:p w14:paraId="6F4D1D04"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FC20D0" w:rsidRPr="006272BA" w14:paraId="7F11F72C" w14:textId="77777777" w:rsidTr="00FC20D0">
        <w:trPr>
          <w:trHeight w:val="1140"/>
        </w:trPr>
        <w:tc>
          <w:tcPr>
            <w:tcW w:w="676" w:type="dxa"/>
            <w:vMerge/>
            <w:hideMark/>
          </w:tcPr>
          <w:p w14:paraId="64888967" w14:textId="77777777" w:rsidR="00FC20D0" w:rsidRPr="006272BA" w:rsidRDefault="00FC20D0" w:rsidP="00E604E6">
            <w:pPr>
              <w:rPr>
                <w:rFonts w:ascii="Arial" w:hAnsi="Arial" w:cs="Arial"/>
                <w:b/>
                <w:bCs/>
                <w:sz w:val="14"/>
                <w:szCs w:val="14"/>
              </w:rPr>
            </w:pPr>
          </w:p>
        </w:tc>
        <w:tc>
          <w:tcPr>
            <w:tcW w:w="1010" w:type="dxa"/>
            <w:vMerge/>
          </w:tcPr>
          <w:p w14:paraId="3BB8655B" w14:textId="77777777" w:rsidR="00FC20D0" w:rsidRPr="006272BA" w:rsidRDefault="00FC20D0" w:rsidP="00E604E6">
            <w:pPr>
              <w:rPr>
                <w:rFonts w:ascii="Arial" w:hAnsi="Arial" w:cs="Arial"/>
                <w:b/>
                <w:bCs/>
                <w:sz w:val="14"/>
                <w:szCs w:val="14"/>
              </w:rPr>
            </w:pPr>
          </w:p>
        </w:tc>
        <w:tc>
          <w:tcPr>
            <w:tcW w:w="1434" w:type="dxa"/>
            <w:vMerge/>
            <w:hideMark/>
          </w:tcPr>
          <w:p w14:paraId="650C23D6" w14:textId="699CB429" w:rsidR="00FC20D0" w:rsidRPr="006272BA" w:rsidRDefault="00FC20D0" w:rsidP="00E604E6">
            <w:pPr>
              <w:rPr>
                <w:rFonts w:ascii="Arial" w:hAnsi="Arial" w:cs="Arial"/>
                <w:b/>
                <w:bCs/>
                <w:sz w:val="14"/>
                <w:szCs w:val="14"/>
              </w:rPr>
            </w:pPr>
          </w:p>
        </w:tc>
        <w:tc>
          <w:tcPr>
            <w:tcW w:w="792" w:type="dxa"/>
            <w:vMerge/>
            <w:hideMark/>
          </w:tcPr>
          <w:p w14:paraId="1DC7A668" w14:textId="77777777" w:rsidR="00FC20D0" w:rsidRPr="006272BA" w:rsidRDefault="00FC20D0" w:rsidP="00E604E6">
            <w:pPr>
              <w:rPr>
                <w:rFonts w:ascii="Arial" w:hAnsi="Arial" w:cs="Arial"/>
                <w:b/>
                <w:bCs/>
                <w:sz w:val="14"/>
                <w:szCs w:val="14"/>
              </w:rPr>
            </w:pPr>
          </w:p>
        </w:tc>
        <w:tc>
          <w:tcPr>
            <w:tcW w:w="995" w:type="dxa"/>
            <w:hideMark/>
          </w:tcPr>
          <w:p w14:paraId="0F479935"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48CD4D49"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071ACADB" w14:textId="77777777" w:rsidR="00FC20D0" w:rsidRPr="006272BA" w:rsidRDefault="00FC20D0" w:rsidP="00E604E6">
            <w:pPr>
              <w:rPr>
                <w:rFonts w:ascii="Arial" w:hAnsi="Arial" w:cs="Arial"/>
                <w:b/>
                <w:bCs/>
                <w:sz w:val="14"/>
                <w:szCs w:val="14"/>
              </w:rPr>
            </w:pPr>
          </w:p>
        </w:tc>
        <w:tc>
          <w:tcPr>
            <w:tcW w:w="995" w:type="dxa"/>
            <w:hideMark/>
          </w:tcPr>
          <w:p w14:paraId="29E4E52A"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777" w:type="dxa"/>
            <w:hideMark/>
          </w:tcPr>
          <w:p w14:paraId="4D38392D"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00F640AE" w14:textId="77777777" w:rsidR="00FC20D0" w:rsidRPr="006272BA" w:rsidRDefault="00FC20D0" w:rsidP="00E604E6">
            <w:pPr>
              <w:rPr>
                <w:rFonts w:ascii="Arial" w:hAnsi="Arial" w:cs="Arial"/>
                <w:b/>
                <w:bCs/>
                <w:sz w:val="14"/>
                <w:szCs w:val="14"/>
              </w:rPr>
            </w:pPr>
          </w:p>
        </w:tc>
        <w:tc>
          <w:tcPr>
            <w:tcW w:w="1274" w:type="dxa"/>
            <w:hideMark/>
          </w:tcPr>
          <w:p w14:paraId="021BF1B6"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dofinansowanie</w:t>
            </w:r>
          </w:p>
        </w:tc>
        <w:tc>
          <w:tcPr>
            <w:tcW w:w="721" w:type="dxa"/>
            <w:hideMark/>
          </w:tcPr>
          <w:p w14:paraId="051483D3"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wkład własny</w:t>
            </w:r>
          </w:p>
        </w:tc>
      </w:tr>
      <w:tr w:rsidR="00E640A0" w:rsidRPr="006272BA" w14:paraId="40D8F4C2" w14:textId="77777777" w:rsidTr="00FC20D0">
        <w:trPr>
          <w:trHeight w:val="702"/>
        </w:trPr>
        <w:tc>
          <w:tcPr>
            <w:tcW w:w="676" w:type="dxa"/>
            <w:noWrap/>
            <w:hideMark/>
          </w:tcPr>
          <w:p w14:paraId="6F44496A" w14:textId="77777777" w:rsidR="00E604E6" w:rsidRPr="006272BA" w:rsidRDefault="00E604E6" w:rsidP="00E604E6">
            <w:pPr>
              <w:rPr>
                <w:rFonts w:ascii="Arial" w:hAnsi="Arial" w:cs="Arial"/>
                <w:sz w:val="14"/>
                <w:szCs w:val="14"/>
              </w:rPr>
            </w:pPr>
            <w:r w:rsidRPr="006272BA">
              <w:rPr>
                <w:rFonts w:ascii="Arial" w:hAnsi="Arial" w:cs="Arial"/>
                <w:sz w:val="14"/>
                <w:szCs w:val="14"/>
              </w:rPr>
              <w:t>1</w:t>
            </w:r>
          </w:p>
        </w:tc>
        <w:tc>
          <w:tcPr>
            <w:tcW w:w="1010" w:type="dxa"/>
          </w:tcPr>
          <w:p w14:paraId="446358A8" w14:textId="77777777" w:rsidR="00E604E6" w:rsidRPr="006272BA" w:rsidRDefault="00E604E6" w:rsidP="00E604E6">
            <w:pPr>
              <w:rPr>
                <w:rFonts w:ascii="Arial" w:hAnsi="Arial" w:cs="Arial"/>
                <w:sz w:val="14"/>
                <w:szCs w:val="14"/>
              </w:rPr>
            </w:pPr>
          </w:p>
        </w:tc>
        <w:tc>
          <w:tcPr>
            <w:tcW w:w="1434" w:type="dxa"/>
            <w:noWrap/>
            <w:hideMark/>
          </w:tcPr>
          <w:p w14:paraId="29C1671D" w14:textId="2C153372" w:rsidR="00E604E6" w:rsidRPr="006272BA" w:rsidRDefault="00E604E6" w:rsidP="00E604E6">
            <w:pPr>
              <w:rPr>
                <w:rFonts w:ascii="Arial" w:hAnsi="Arial" w:cs="Arial"/>
                <w:sz w:val="14"/>
                <w:szCs w:val="14"/>
              </w:rPr>
            </w:pPr>
            <w:r w:rsidRPr="006272BA">
              <w:rPr>
                <w:rFonts w:ascii="Arial" w:hAnsi="Arial" w:cs="Arial"/>
                <w:sz w:val="14"/>
                <w:szCs w:val="14"/>
              </w:rPr>
              <w:t>0,00</w:t>
            </w:r>
          </w:p>
        </w:tc>
        <w:tc>
          <w:tcPr>
            <w:tcW w:w="792" w:type="dxa"/>
            <w:hideMark/>
          </w:tcPr>
          <w:p w14:paraId="7B9D83E5"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64D9E984"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777" w:type="dxa"/>
            <w:noWrap/>
            <w:hideMark/>
          </w:tcPr>
          <w:p w14:paraId="16E05A93"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932" w:type="dxa"/>
            <w:hideMark/>
          </w:tcPr>
          <w:p w14:paraId="37FF8947"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61423465"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777" w:type="dxa"/>
            <w:noWrap/>
            <w:hideMark/>
          </w:tcPr>
          <w:p w14:paraId="43E0EB18"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816" w:type="dxa"/>
            <w:hideMark/>
          </w:tcPr>
          <w:p w14:paraId="26A7E0D8"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1274" w:type="dxa"/>
            <w:hideMark/>
          </w:tcPr>
          <w:p w14:paraId="1169923E"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721" w:type="dxa"/>
            <w:hideMark/>
          </w:tcPr>
          <w:p w14:paraId="1A1C0AD9"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r>
      <w:tr w:rsidR="00E640A0" w:rsidRPr="006272BA" w14:paraId="7A0DE8B7" w14:textId="77777777" w:rsidTr="00FC20D0">
        <w:trPr>
          <w:trHeight w:val="702"/>
        </w:trPr>
        <w:tc>
          <w:tcPr>
            <w:tcW w:w="676" w:type="dxa"/>
            <w:noWrap/>
          </w:tcPr>
          <w:p w14:paraId="5E328CB8" w14:textId="77777777" w:rsidR="00E604E6" w:rsidRPr="006272BA" w:rsidRDefault="00E604E6" w:rsidP="00E604E6">
            <w:pPr>
              <w:rPr>
                <w:rFonts w:ascii="Arial" w:hAnsi="Arial" w:cs="Arial"/>
                <w:sz w:val="14"/>
                <w:szCs w:val="14"/>
              </w:rPr>
            </w:pPr>
            <w:r>
              <w:rPr>
                <w:rFonts w:ascii="Arial" w:hAnsi="Arial" w:cs="Arial"/>
                <w:sz w:val="14"/>
                <w:szCs w:val="14"/>
              </w:rPr>
              <w:t>…</w:t>
            </w:r>
          </w:p>
        </w:tc>
        <w:tc>
          <w:tcPr>
            <w:tcW w:w="1010" w:type="dxa"/>
          </w:tcPr>
          <w:p w14:paraId="4F140019" w14:textId="77777777" w:rsidR="00E604E6" w:rsidRPr="006272BA" w:rsidRDefault="00E604E6" w:rsidP="00E604E6">
            <w:pPr>
              <w:rPr>
                <w:rFonts w:ascii="Arial" w:hAnsi="Arial" w:cs="Arial"/>
                <w:sz w:val="14"/>
                <w:szCs w:val="14"/>
              </w:rPr>
            </w:pPr>
          </w:p>
        </w:tc>
        <w:tc>
          <w:tcPr>
            <w:tcW w:w="1434" w:type="dxa"/>
            <w:noWrap/>
          </w:tcPr>
          <w:p w14:paraId="544D4B4E" w14:textId="324D005F" w:rsidR="00E604E6" w:rsidRPr="006272BA" w:rsidRDefault="00E604E6" w:rsidP="00E604E6">
            <w:pPr>
              <w:rPr>
                <w:rFonts w:ascii="Arial" w:hAnsi="Arial" w:cs="Arial"/>
                <w:sz w:val="14"/>
                <w:szCs w:val="14"/>
              </w:rPr>
            </w:pPr>
          </w:p>
        </w:tc>
        <w:tc>
          <w:tcPr>
            <w:tcW w:w="792" w:type="dxa"/>
          </w:tcPr>
          <w:p w14:paraId="344ECEB8" w14:textId="77777777" w:rsidR="00E604E6" w:rsidRPr="006272BA" w:rsidRDefault="00E604E6" w:rsidP="00E604E6">
            <w:pPr>
              <w:rPr>
                <w:rFonts w:ascii="Arial" w:hAnsi="Arial" w:cs="Arial"/>
                <w:sz w:val="14"/>
                <w:szCs w:val="14"/>
              </w:rPr>
            </w:pPr>
          </w:p>
        </w:tc>
        <w:tc>
          <w:tcPr>
            <w:tcW w:w="995" w:type="dxa"/>
            <w:noWrap/>
          </w:tcPr>
          <w:p w14:paraId="4E5D4B73" w14:textId="77777777" w:rsidR="00E604E6" w:rsidRPr="006272BA" w:rsidRDefault="00E604E6" w:rsidP="00E604E6">
            <w:pPr>
              <w:rPr>
                <w:rFonts w:ascii="Arial" w:hAnsi="Arial" w:cs="Arial"/>
                <w:sz w:val="14"/>
                <w:szCs w:val="14"/>
              </w:rPr>
            </w:pPr>
          </w:p>
        </w:tc>
        <w:tc>
          <w:tcPr>
            <w:tcW w:w="777" w:type="dxa"/>
            <w:noWrap/>
          </w:tcPr>
          <w:p w14:paraId="6C24561D" w14:textId="77777777" w:rsidR="00E604E6" w:rsidRPr="006272BA" w:rsidRDefault="00E604E6" w:rsidP="00E604E6">
            <w:pPr>
              <w:rPr>
                <w:rFonts w:ascii="Arial" w:hAnsi="Arial" w:cs="Arial"/>
                <w:sz w:val="14"/>
                <w:szCs w:val="14"/>
              </w:rPr>
            </w:pPr>
          </w:p>
        </w:tc>
        <w:tc>
          <w:tcPr>
            <w:tcW w:w="932" w:type="dxa"/>
          </w:tcPr>
          <w:p w14:paraId="4908807C" w14:textId="77777777" w:rsidR="00E604E6" w:rsidRPr="006272BA" w:rsidRDefault="00E604E6" w:rsidP="00E604E6">
            <w:pPr>
              <w:rPr>
                <w:rFonts w:ascii="Arial" w:hAnsi="Arial" w:cs="Arial"/>
                <w:sz w:val="14"/>
                <w:szCs w:val="14"/>
              </w:rPr>
            </w:pPr>
          </w:p>
        </w:tc>
        <w:tc>
          <w:tcPr>
            <w:tcW w:w="995" w:type="dxa"/>
            <w:noWrap/>
          </w:tcPr>
          <w:p w14:paraId="6635E8E4" w14:textId="77777777" w:rsidR="00E604E6" w:rsidRPr="006272BA" w:rsidRDefault="00E604E6" w:rsidP="00E604E6">
            <w:pPr>
              <w:rPr>
                <w:rFonts w:ascii="Arial" w:hAnsi="Arial" w:cs="Arial"/>
                <w:sz w:val="14"/>
                <w:szCs w:val="14"/>
              </w:rPr>
            </w:pPr>
          </w:p>
        </w:tc>
        <w:tc>
          <w:tcPr>
            <w:tcW w:w="777" w:type="dxa"/>
            <w:noWrap/>
          </w:tcPr>
          <w:p w14:paraId="3D34567C" w14:textId="77777777" w:rsidR="00E604E6" w:rsidRPr="006272BA" w:rsidRDefault="00E604E6" w:rsidP="00E604E6">
            <w:pPr>
              <w:rPr>
                <w:rFonts w:ascii="Arial" w:hAnsi="Arial" w:cs="Arial"/>
                <w:sz w:val="14"/>
                <w:szCs w:val="14"/>
              </w:rPr>
            </w:pPr>
          </w:p>
        </w:tc>
        <w:tc>
          <w:tcPr>
            <w:tcW w:w="816" w:type="dxa"/>
          </w:tcPr>
          <w:p w14:paraId="1BE69CDB" w14:textId="77777777" w:rsidR="00E604E6" w:rsidRPr="006272BA" w:rsidRDefault="00E604E6" w:rsidP="00E604E6">
            <w:pPr>
              <w:rPr>
                <w:rFonts w:ascii="Arial" w:hAnsi="Arial" w:cs="Arial"/>
                <w:sz w:val="14"/>
                <w:szCs w:val="14"/>
              </w:rPr>
            </w:pPr>
          </w:p>
        </w:tc>
        <w:tc>
          <w:tcPr>
            <w:tcW w:w="1274" w:type="dxa"/>
          </w:tcPr>
          <w:p w14:paraId="791C2DCF" w14:textId="77777777" w:rsidR="00E604E6" w:rsidRPr="006272BA" w:rsidRDefault="00E604E6" w:rsidP="00E604E6">
            <w:pPr>
              <w:rPr>
                <w:rFonts w:ascii="Arial" w:hAnsi="Arial" w:cs="Arial"/>
                <w:sz w:val="14"/>
                <w:szCs w:val="14"/>
              </w:rPr>
            </w:pPr>
          </w:p>
        </w:tc>
        <w:tc>
          <w:tcPr>
            <w:tcW w:w="721" w:type="dxa"/>
          </w:tcPr>
          <w:p w14:paraId="49165D81" w14:textId="77777777" w:rsidR="00E604E6" w:rsidRPr="006272BA" w:rsidRDefault="00E604E6" w:rsidP="00E604E6">
            <w:pPr>
              <w:rPr>
                <w:rFonts w:ascii="Arial" w:hAnsi="Arial" w:cs="Arial"/>
                <w:sz w:val="14"/>
                <w:szCs w:val="14"/>
              </w:rPr>
            </w:pPr>
          </w:p>
        </w:tc>
      </w:tr>
      <w:tr w:rsidR="00E640A0" w:rsidRPr="006272BA" w14:paraId="384FC673" w14:textId="77777777" w:rsidTr="00FC20D0">
        <w:trPr>
          <w:trHeight w:val="702"/>
        </w:trPr>
        <w:tc>
          <w:tcPr>
            <w:tcW w:w="676" w:type="dxa"/>
            <w:noWrap/>
            <w:hideMark/>
          </w:tcPr>
          <w:p w14:paraId="02A59FEF" w14:textId="77777777" w:rsidR="00E604E6" w:rsidRPr="006272BA" w:rsidRDefault="00E604E6" w:rsidP="00E604E6">
            <w:pPr>
              <w:rPr>
                <w:rFonts w:ascii="Arial" w:hAnsi="Arial" w:cs="Arial"/>
                <w:sz w:val="14"/>
                <w:szCs w:val="14"/>
              </w:rPr>
            </w:pPr>
            <w:r w:rsidRPr="006272BA">
              <w:rPr>
                <w:rFonts w:ascii="Arial" w:hAnsi="Arial" w:cs="Arial"/>
                <w:sz w:val="14"/>
                <w:szCs w:val="14"/>
              </w:rPr>
              <w:t>ogółem</w:t>
            </w:r>
          </w:p>
        </w:tc>
        <w:tc>
          <w:tcPr>
            <w:tcW w:w="1010" w:type="dxa"/>
          </w:tcPr>
          <w:p w14:paraId="408FB203" w14:textId="77777777" w:rsidR="00E604E6" w:rsidRPr="006272BA" w:rsidRDefault="00E604E6" w:rsidP="00E604E6">
            <w:pPr>
              <w:rPr>
                <w:rFonts w:ascii="Arial" w:hAnsi="Arial" w:cs="Arial"/>
                <w:sz w:val="14"/>
                <w:szCs w:val="14"/>
              </w:rPr>
            </w:pPr>
          </w:p>
        </w:tc>
        <w:tc>
          <w:tcPr>
            <w:tcW w:w="1434" w:type="dxa"/>
            <w:noWrap/>
            <w:hideMark/>
          </w:tcPr>
          <w:p w14:paraId="26F53339" w14:textId="4D5492C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27BAC94F"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43C99DA3"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28B14A10"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3473051B"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3B97A69D"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43DFABA7"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816" w:type="dxa"/>
            <w:hideMark/>
          </w:tcPr>
          <w:p w14:paraId="76C8FE9B"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1274" w:type="dxa"/>
            <w:noWrap/>
            <w:hideMark/>
          </w:tcPr>
          <w:p w14:paraId="17DC7174"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721" w:type="dxa"/>
            <w:noWrap/>
            <w:hideMark/>
          </w:tcPr>
          <w:p w14:paraId="7EF92D67"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r>
    </w:tbl>
    <w:p w14:paraId="469E65AF" w14:textId="77777777" w:rsidR="00246576" w:rsidRDefault="00246576" w:rsidP="0027480A">
      <w:pPr>
        <w:spacing w:after="60"/>
        <w:jc w:val="both"/>
        <w:rPr>
          <w:rFonts w:ascii="Arial" w:hAnsi="Arial" w:cs="Arial"/>
          <w:sz w:val="20"/>
          <w:szCs w:val="20"/>
        </w:rPr>
      </w:pPr>
    </w:p>
    <w:p w14:paraId="2663EFFF" w14:textId="4E770241"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62FAC7E6" w14:textId="56D056E7" w:rsidR="0027480A" w:rsidRDefault="0027480A" w:rsidP="0027480A">
      <w:pPr>
        <w:spacing w:after="60"/>
        <w:jc w:val="both"/>
        <w:rPr>
          <w:rFonts w:ascii="Arial" w:hAnsi="Arial" w:cs="Arial"/>
        </w:rPr>
      </w:pPr>
    </w:p>
    <w:p w14:paraId="3676B66C" w14:textId="77777777" w:rsidR="00246576" w:rsidRPr="002A4AA8" w:rsidRDefault="00246576" w:rsidP="00246576">
      <w:pPr>
        <w:spacing w:after="60"/>
        <w:ind w:left="5664"/>
        <w:jc w:val="both"/>
        <w:rPr>
          <w:rFonts w:ascii="Arial" w:hAnsi="Arial" w:cs="Arial"/>
          <w:sz w:val="20"/>
          <w:szCs w:val="20"/>
        </w:rPr>
      </w:pPr>
      <w:r w:rsidRPr="002A4AA8">
        <w:rPr>
          <w:rFonts w:ascii="Arial" w:hAnsi="Arial" w:cs="Arial"/>
          <w:sz w:val="20"/>
          <w:szCs w:val="20"/>
        </w:rPr>
        <w:t>……………………………………</w:t>
      </w:r>
    </w:p>
    <w:p w14:paraId="03411864" w14:textId="77777777" w:rsidR="00246576" w:rsidRPr="002A4AA8" w:rsidRDefault="00246576" w:rsidP="00246576">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73516EEB" w14:textId="77777777" w:rsidR="00246576" w:rsidRPr="002A4AA8" w:rsidRDefault="00246576" w:rsidP="00246576">
      <w:pPr>
        <w:spacing w:after="60"/>
        <w:jc w:val="both"/>
        <w:rPr>
          <w:rFonts w:ascii="Arial" w:hAnsi="Arial" w:cs="Arial"/>
        </w:rPr>
      </w:pPr>
    </w:p>
    <w:p w14:paraId="16192F3A" w14:textId="77777777" w:rsidR="00246576" w:rsidRPr="002A4AA8" w:rsidRDefault="00246576" w:rsidP="00246576">
      <w:pPr>
        <w:spacing w:after="60"/>
        <w:jc w:val="both"/>
        <w:rPr>
          <w:rFonts w:ascii="Arial" w:hAnsi="Arial" w:cs="Arial"/>
        </w:rPr>
      </w:pPr>
    </w:p>
    <w:p w14:paraId="236B6E2F" w14:textId="77777777" w:rsidR="00246576" w:rsidRPr="002A4AA8" w:rsidRDefault="00246576" w:rsidP="00246576">
      <w:pPr>
        <w:spacing w:after="60"/>
        <w:jc w:val="both"/>
        <w:rPr>
          <w:rFonts w:ascii="Arial" w:hAnsi="Arial" w:cs="Arial"/>
        </w:rPr>
      </w:pPr>
    </w:p>
    <w:p w14:paraId="6B6ED85D" w14:textId="70536589" w:rsidR="00246576" w:rsidRDefault="00246576" w:rsidP="00246576">
      <w:pPr>
        <w:spacing w:after="60"/>
        <w:jc w:val="both"/>
        <w:rPr>
          <w:rFonts w:ascii="Arial" w:hAnsi="Arial" w:cs="Arial"/>
          <w:sz w:val="20"/>
          <w:szCs w:val="20"/>
        </w:rPr>
      </w:pPr>
      <w:r w:rsidRPr="002A4AA8">
        <w:rPr>
          <w:rFonts w:ascii="Arial" w:hAnsi="Arial" w:cs="Arial"/>
          <w:sz w:val="20"/>
          <w:szCs w:val="20"/>
        </w:rPr>
        <w:t>* niepotrzebne skreślić</w:t>
      </w:r>
    </w:p>
    <w:p w14:paraId="4A6B2F9B" w14:textId="0D0E2A73" w:rsidR="00414930" w:rsidRDefault="00414930" w:rsidP="00246576">
      <w:pPr>
        <w:spacing w:after="60"/>
        <w:jc w:val="both"/>
        <w:rPr>
          <w:rFonts w:ascii="Arial" w:hAnsi="Arial" w:cs="Arial"/>
          <w:sz w:val="20"/>
          <w:szCs w:val="20"/>
        </w:rPr>
      </w:pPr>
    </w:p>
    <w:p w14:paraId="737F28C9" w14:textId="704C8AE5" w:rsidR="00414930" w:rsidRDefault="00414930" w:rsidP="00246576">
      <w:pPr>
        <w:spacing w:after="60"/>
        <w:jc w:val="both"/>
        <w:rPr>
          <w:rFonts w:ascii="Arial" w:hAnsi="Arial" w:cs="Arial"/>
          <w:sz w:val="20"/>
          <w:szCs w:val="20"/>
        </w:rPr>
      </w:pPr>
    </w:p>
    <w:p w14:paraId="43797857" w14:textId="260A72E8" w:rsidR="00414930" w:rsidRDefault="00414930" w:rsidP="00246576">
      <w:pPr>
        <w:spacing w:after="60"/>
        <w:jc w:val="both"/>
        <w:rPr>
          <w:rFonts w:ascii="Arial" w:hAnsi="Arial" w:cs="Arial"/>
          <w:sz w:val="20"/>
          <w:szCs w:val="20"/>
        </w:rPr>
      </w:pPr>
    </w:p>
    <w:p w14:paraId="79E6E4D3" w14:textId="29E57BD9" w:rsidR="00414930" w:rsidRDefault="00414930" w:rsidP="00246576">
      <w:pPr>
        <w:spacing w:after="60"/>
        <w:jc w:val="both"/>
        <w:rPr>
          <w:rFonts w:ascii="Arial" w:hAnsi="Arial" w:cs="Arial"/>
          <w:sz w:val="20"/>
          <w:szCs w:val="20"/>
        </w:rPr>
      </w:pPr>
    </w:p>
    <w:p w14:paraId="63CCFDC9" w14:textId="4A30EC93" w:rsidR="00414930" w:rsidRDefault="00414930" w:rsidP="00246576">
      <w:pPr>
        <w:spacing w:after="60"/>
        <w:jc w:val="both"/>
        <w:rPr>
          <w:rFonts w:ascii="Arial" w:hAnsi="Arial" w:cs="Arial"/>
          <w:sz w:val="20"/>
          <w:szCs w:val="20"/>
        </w:rPr>
      </w:pPr>
    </w:p>
    <w:p w14:paraId="51F09419" w14:textId="156E74FA" w:rsidR="00414930" w:rsidRDefault="00414930" w:rsidP="00246576">
      <w:pPr>
        <w:spacing w:after="60"/>
        <w:jc w:val="both"/>
        <w:rPr>
          <w:rFonts w:ascii="Arial" w:hAnsi="Arial" w:cs="Arial"/>
          <w:sz w:val="20"/>
          <w:szCs w:val="20"/>
        </w:rPr>
      </w:pPr>
    </w:p>
    <w:p w14:paraId="498A51E4" w14:textId="5A748513" w:rsidR="00414930" w:rsidRDefault="00414930" w:rsidP="00246576">
      <w:pPr>
        <w:spacing w:after="60"/>
        <w:jc w:val="both"/>
        <w:rPr>
          <w:rFonts w:ascii="Arial" w:hAnsi="Arial" w:cs="Arial"/>
          <w:sz w:val="20"/>
          <w:szCs w:val="20"/>
        </w:rPr>
      </w:pPr>
    </w:p>
    <w:p w14:paraId="4321FD4C" w14:textId="09FF2CD2" w:rsidR="00414930" w:rsidRDefault="00414930" w:rsidP="00246576">
      <w:pPr>
        <w:spacing w:after="60"/>
        <w:jc w:val="both"/>
        <w:rPr>
          <w:rFonts w:ascii="Arial" w:hAnsi="Arial" w:cs="Arial"/>
          <w:sz w:val="20"/>
          <w:szCs w:val="20"/>
        </w:rPr>
      </w:pPr>
    </w:p>
    <w:p w14:paraId="1D673075" w14:textId="77777777" w:rsidR="00414930" w:rsidRPr="002A4AA8" w:rsidRDefault="00414930" w:rsidP="00246576">
      <w:pPr>
        <w:spacing w:after="60"/>
        <w:jc w:val="both"/>
        <w:rPr>
          <w:rFonts w:ascii="Arial" w:hAnsi="Arial" w:cs="Arial"/>
          <w:sz w:val="20"/>
          <w:szCs w:val="20"/>
        </w:rPr>
      </w:pPr>
    </w:p>
    <w:p w14:paraId="49D3C095"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4"/>
      </w:r>
      <w:r w:rsidRPr="002A4AA8">
        <w:rPr>
          <w:rFonts w:ascii="Arial" w:hAnsi="Arial" w:cs="Arial"/>
          <w:sz w:val="20"/>
          <w:szCs w:val="20"/>
        </w:rPr>
        <w:t>:</w:t>
      </w:r>
    </w:p>
    <w:bookmarkEnd w:id="46"/>
    <w:p w14:paraId="2548B981" w14:textId="77777777" w:rsidR="0027480A" w:rsidRPr="002A4AA8" w:rsidRDefault="0027480A" w:rsidP="0027480A">
      <w:pPr>
        <w:spacing w:after="60"/>
        <w:jc w:val="both"/>
        <w:rPr>
          <w:rFonts w:ascii="Arial" w:hAnsi="Arial" w:cs="Arial"/>
        </w:rPr>
      </w:pPr>
    </w:p>
    <w:p w14:paraId="72014D25" w14:textId="77777777" w:rsidR="0027480A" w:rsidRPr="002A4AA8" w:rsidRDefault="0027480A" w:rsidP="0027480A">
      <w:pPr>
        <w:spacing w:after="60"/>
        <w:jc w:val="both"/>
        <w:rPr>
          <w:rFonts w:ascii="Arial" w:hAnsi="Arial" w:cs="Arial"/>
        </w:rPr>
      </w:pPr>
    </w:p>
    <w:p w14:paraId="36F988FE" w14:textId="48B92051" w:rsidR="0027480A" w:rsidRDefault="0027480A" w:rsidP="0027480A">
      <w:pPr>
        <w:spacing w:after="60"/>
        <w:jc w:val="both"/>
        <w:rPr>
          <w:rFonts w:ascii="Arial" w:hAnsi="Arial" w:cs="Arial"/>
        </w:rPr>
      </w:pPr>
    </w:p>
    <w:tbl>
      <w:tblPr>
        <w:tblStyle w:val="Tabela-Siatka"/>
        <w:tblW w:w="10774"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80"/>
        <w:gridCol w:w="1196"/>
        <w:gridCol w:w="1134"/>
      </w:tblGrid>
      <w:tr w:rsidR="00FC20D0" w:rsidRPr="000B45C4" w14:paraId="09BEF480" w14:textId="77777777" w:rsidTr="000D43FC">
        <w:trPr>
          <w:trHeight w:val="1410"/>
        </w:trPr>
        <w:tc>
          <w:tcPr>
            <w:tcW w:w="487" w:type="dxa"/>
            <w:vMerge w:val="restart"/>
            <w:hideMark/>
          </w:tcPr>
          <w:p w14:paraId="290CA9CC" w14:textId="77777777" w:rsidR="00FC20D0" w:rsidRPr="00E505B6" w:rsidRDefault="00FC20D0" w:rsidP="00E604E6">
            <w:pPr>
              <w:ind w:left="-393" w:firstLine="393"/>
              <w:rPr>
                <w:rFonts w:ascii="Arial" w:hAnsi="Arial" w:cs="Arial"/>
                <w:bCs/>
                <w:sz w:val="14"/>
                <w:szCs w:val="14"/>
              </w:rPr>
            </w:pPr>
            <w:r w:rsidRPr="00E505B6">
              <w:rPr>
                <w:rFonts w:ascii="Arial" w:hAnsi="Arial" w:cs="Arial"/>
                <w:bCs/>
                <w:sz w:val="14"/>
                <w:szCs w:val="14"/>
              </w:rPr>
              <w:t>LP</w:t>
            </w:r>
          </w:p>
        </w:tc>
        <w:tc>
          <w:tcPr>
            <w:tcW w:w="784" w:type="dxa"/>
            <w:vMerge w:val="restart"/>
          </w:tcPr>
          <w:p w14:paraId="68F9C198" w14:textId="66E8D99B" w:rsidR="00FC20D0" w:rsidRPr="00E505B6" w:rsidRDefault="00FC20D0" w:rsidP="00E604E6">
            <w:pPr>
              <w:rPr>
                <w:rFonts w:ascii="Arial" w:hAnsi="Arial" w:cs="Arial"/>
                <w:bCs/>
                <w:sz w:val="14"/>
                <w:szCs w:val="14"/>
              </w:rPr>
            </w:pPr>
            <w:r w:rsidRPr="00E640A0">
              <w:rPr>
                <w:rFonts w:ascii="Arial" w:hAnsi="Arial" w:cs="Arial"/>
                <w:b/>
                <w:bCs/>
                <w:sz w:val="14"/>
                <w:szCs w:val="14"/>
              </w:rPr>
              <w:t>Data przekazania transzy</w:t>
            </w:r>
          </w:p>
        </w:tc>
        <w:tc>
          <w:tcPr>
            <w:tcW w:w="784" w:type="dxa"/>
            <w:vMerge w:val="restart"/>
            <w:hideMark/>
          </w:tcPr>
          <w:p w14:paraId="65DAD0CC" w14:textId="607AFAF0" w:rsidR="00FC20D0" w:rsidRPr="00E505B6" w:rsidRDefault="00FC20D0" w:rsidP="00E604E6">
            <w:pPr>
              <w:rPr>
                <w:rFonts w:ascii="Arial" w:hAnsi="Arial" w:cs="Arial"/>
                <w:bCs/>
                <w:sz w:val="14"/>
                <w:szCs w:val="14"/>
              </w:rPr>
            </w:pPr>
            <w:bookmarkStart w:id="50" w:name="RANGE!B6:H23"/>
            <w:r w:rsidRPr="00E505B6">
              <w:rPr>
                <w:rFonts w:ascii="Arial" w:hAnsi="Arial" w:cs="Arial"/>
                <w:bCs/>
                <w:sz w:val="14"/>
                <w:szCs w:val="14"/>
              </w:rPr>
              <w:t xml:space="preserve">transza (suma środków bieżących i majątkowych) </w:t>
            </w:r>
            <w:bookmarkEnd w:id="50"/>
            <w:r>
              <w:rPr>
                <w:rStyle w:val="Odwoanieprzypisudolnego"/>
                <w:rFonts w:ascii="Arial" w:hAnsi="Arial" w:cs="Arial"/>
                <w:bCs/>
                <w:sz w:val="14"/>
                <w:szCs w:val="14"/>
              </w:rPr>
              <w:footnoteReference w:id="145"/>
            </w:r>
          </w:p>
        </w:tc>
        <w:tc>
          <w:tcPr>
            <w:tcW w:w="851" w:type="dxa"/>
            <w:vMerge w:val="restart"/>
            <w:hideMark/>
          </w:tcPr>
          <w:p w14:paraId="16890C36"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22A62EE3"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5C6187F0"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24A8FB59"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80" w:type="dxa"/>
            <w:vMerge w:val="restart"/>
            <w:hideMark/>
          </w:tcPr>
          <w:p w14:paraId="01BF5429"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330" w:type="dxa"/>
            <w:gridSpan w:val="2"/>
            <w:hideMark/>
          </w:tcPr>
          <w:p w14:paraId="240C5FAB"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FC20D0" w:rsidRPr="000B45C4" w14:paraId="6989A7BA" w14:textId="77777777" w:rsidTr="000D43FC">
        <w:trPr>
          <w:trHeight w:val="1140"/>
        </w:trPr>
        <w:tc>
          <w:tcPr>
            <w:tcW w:w="487" w:type="dxa"/>
            <w:vMerge/>
            <w:hideMark/>
          </w:tcPr>
          <w:p w14:paraId="7DB680A7" w14:textId="77777777" w:rsidR="00FC20D0" w:rsidRPr="00E505B6" w:rsidRDefault="00FC20D0" w:rsidP="00E604E6">
            <w:pPr>
              <w:rPr>
                <w:rFonts w:ascii="Arial" w:hAnsi="Arial" w:cs="Arial"/>
                <w:bCs/>
                <w:sz w:val="14"/>
                <w:szCs w:val="14"/>
              </w:rPr>
            </w:pPr>
          </w:p>
        </w:tc>
        <w:tc>
          <w:tcPr>
            <w:tcW w:w="784" w:type="dxa"/>
            <w:vMerge/>
          </w:tcPr>
          <w:p w14:paraId="14A37BC3" w14:textId="77777777" w:rsidR="00FC20D0" w:rsidRPr="00E505B6" w:rsidRDefault="00FC20D0" w:rsidP="00E604E6">
            <w:pPr>
              <w:rPr>
                <w:rFonts w:ascii="Arial" w:hAnsi="Arial" w:cs="Arial"/>
                <w:bCs/>
                <w:sz w:val="14"/>
                <w:szCs w:val="14"/>
              </w:rPr>
            </w:pPr>
          </w:p>
        </w:tc>
        <w:tc>
          <w:tcPr>
            <w:tcW w:w="784" w:type="dxa"/>
            <w:vMerge/>
            <w:hideMark/>
          </w:tcPr>
          <w:p w14:paraId="5D7282AC" w14:textId="5084E073" w:rsidR="00FC20D0" w:rsidRPr="00E505B6" w:rsidRDefault="00FC20D0" w:rsidP="00E604E6">
            <w:pPr>
              <w:rPr>
                <w:rFonts w:ascii="Arial" w:hAnsi="Arial" w:cs="Arial"/>
                <w:bCs/>
                <w:sz w:val="14"/>
                <w:szCs w:val="14"/>
              </w:rPr>
            </w:pPr>
          </w:p>
        </w:tc>
        <w:tc>
          <w:tcPr>
            <w:tcW w:w="851" w:type="dxa"/>
            <w:vMerge/>
            <w:hideMark/>
          </w:tcPr>
          <w:p w14:paraId="0D0BF201" w14:textId="77777777" w:rsidR="00FC20D0" w:rsidRPr="00E505B6" w:rsidRDefault="00FC20D0" w:rsidP="00E604E6">
            <w:pPr>
              <w:rPr>
                <w:rFonts w:ascii="Arial" w:hAnsi="Arial" w:cs="Arial"/>
                <w:bCs/>
                <w:sz w:val="14"/>
                <w:szCs w:val="14"/>
              </w:rPr>
            </w:pPr>
          </w:p>
        </w:tc>
        <w:tc>
          <w:tcPr>
            <w:tcW w:w="708" w:type="dxa"/>
            <w:hideMark/>
          </w:tcPr>
          <w:p w14:paraId="1E4FCAF6"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7629F47D"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4295574C" w14:textId="77777777" w:rsidR="00FC20D0" w:rsidRPr="00E505B6" w:rsidRDefault="00FC20D0" w:rsidP="00E604E6">
            <w:pPr>
              <w:rPr>
                <w:rFonts w:ascii="Arial" w:hAnsi="Arial" w:cs="Arial"/>
                <w:bCs/>
                <w:sz w:val="14"/>
                <w:szCs w:val="14"/>
              </w:rPr>
            </w:pPr>
          </w:p>
        </w:tc>
        <w:tc>
          <w:tcPr>
            <w:tcW w:w="992" w:type="dxa"/>
            <w:hideMark/>
          </w:tcPr>
          <w:p w14:paraId="7642CA0F"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7B4E9E47"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80" w:type="dxa"/>
            <w:vMerge/>
            <w:hideMark/>
          </w:tcPr>
          <w:p w14:paraId="121AFB50" w14:textId="77777777" w:rsidR="00FC20D0" w:rsidRPr="00E505B6" w:rsidRDefault="00FC20D0" w:rsidP="00E604E6">
            <w:pPr>
              <w:rPr>
                <w:rFonts w:ascii="Arial" w:hAnsi="Arial" w:cs="Arial"/>
                <w:bCs/>
                <w:sz w:val="14"/>
                <w:szCs w:val="14"/>
              </w:rPr>
            </w:pPr>
          </w:p>
        </w:tc>
        <w:tc>
          <w:tcPr>
            <w:tcW w:w="1196" w:type="dxa"/>
            <w:hideMark/>
          </w:tcPr>
          <w:p w14:paraId="3027E6BC"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dofinansowanie</w:t>
            </w:r>
          </w:p>
        </w:tc>
        <w:tc>
          <w:tcPr>
            <w:tcW w:w="1134" w:type="dxa"/>
            <w:hideMark/>
          </w:tcPr>
          <w:p w14:paraId="05CB7665"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wkład własny</w:t>
            </w:r>
          </w:p>
        </w:tc>
      </w:tr>
      <w:tr w:rsidR="000D43FC" w:rsidRPr="000B45C4" w14:paraId="7987BC60" w14:textId="77777777" w:rsidTr="000D43FC">
        <w:trPr>
          <w:trHeight w:val="702"/>
        </w:trPr>
        <w:tc>
          <w:tcPr>
            <w:tcW w:w="487" w:type="dxa"/>
            <w:noWrap/>
            <w:hideMark/>
          </w:tcPr>
          <w:p w14:paraId="60F47CC2" w14:textId="77777777" w:rsidR="000D43FC" w:rsidRPr="00E505B6" w:rsidRDefault="000D43FC" w:rsidP="00E604E6">
            <w:pPr>
              <w:rPr>
                <w:rFonts w:ascii="Arial" w:hAnsi="Arial" w:cs="Arial"/>
                <w:sz w:val="14"/>
                <w:szCs w:val="14"/>
              </w:rPr>
            </w:pPr>
            <w:r w:rsidRPr="00E505B6">
              <w:rPr>
                <w:rFonts w:ascii="Arial" w:hAnsi="Arial" w:cs="Arial"/>
                <w:sz w:val="14"/>
                <w:szCs w:val="14"/>
              </w:rPr>
              <w:t>1</w:t>
            </w:r>
          </w:p>
        </w:tc>
        <w:tc>
          <w:tcPr>
            <w:tcW w:w="784" w:type="dxa"/>
          </w:tcPr>
          <w:p w14:paraId="617176F6" w14:textId="77777777" w:rsidR="000D43FC" w:rsidRPr="00E505B6" w:rsidRDefault="000D43FC" w:rsidP="00E604E6">
            <w:pPr>
              <w:rPr>
                <w:rFonts w:ascii="Arial" w:hAnsi="Arial" w:cs="Arial"/>
                <w:sz w:val="14"/>
                <w:szCs w:val="14"/>
              </w:rPr>
            </w:pPr>
          </w:p>
        </w:tc>
        <w:tc>
          <w:tcPr>
            <w:tcW w:w="784" w:type="dxa"/>
            <w:noWrap/>
            <w:hideMark/>
          </w:tcPr>
          <w:p w14:paraId="1E6317CA" w14:textId="5ECFB577" w:rsidR="000D43FC" w:rsidRPr="00E505B6" w:rsidRDefault="000D43FC" w:rsidP="00E604E6">
            <w:pPr>
              <w:rPr>
                <w:rFonts w:ascii="Arial" w:hAnsi="Arial" w:cs="Arial"/>
                <w:sz w:val="14"/>
                <w:szCs w:val="14"/>
              </w:rPr>
            </w:pPr>
            <w:r w:rsidRPr="00E505B6">
              <w:rPr>
                <w:rFonts w:ascii="Arial" w:hAnsi="Arial" w:cs="Arial"/>
                <w:sz w:val="14"/>
                <w:szCs w:val="14"/>
              </w:rPr>
              <w:t>0,00</w:t>
            </w:r>
          </w:p>
        </w:tc>
        <w:tc>
          <w:tcPr>
            <w:tcW w:w="851" w:type="dxa"/>
            <w:hideMark/>
          </w:tcPr>
          <w:p w14:paraId="5A9456C8"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07D20B8E"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1" w:type="dxa"/>
            <w:noWrap/>
            <w:hideMark/>
          </w:tcPr>
          <w:p w14:paraId="2011F259"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6" w:type="dxa"/>
            <w:hideMark/>
          </w:tcPr>
          <w:p w14:paraId="6B8AF6CD"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D2B18B3"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1" w:type="dxa"/>
            <w:noWrap/>
            <w:hideMark/>
          </w:tcPr>
          <w:p w14:paraId="095F592E"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280" w:type="dxa"/>
            <w:hideMark/>
          </w:tcPr>
          <w:p w14:paraId="29ECFE7F"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96" w:type="dxa"/>
            <w:hideMark/>
          </w:tcPr>
          <w:p w14:paraId="03EC1E3D"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34" w:type="dxa"/>
            <w:hideMark/>
          </w:tcPr>
          <w:p w14:paraId="1450C44F"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r>
      <w:tr w:rsidR="000D43FC" w:rsidRPr="000B45C4" w14:paraId="21DB1754" w14:textId="77777777" w:rsidTr="000D43FC">
        <w:trPr>
          <w:trHeight w:val="702"/>
        </w:trPr>
        <w:tc>
          <w:tcPr>
            <w:tcW w:w="487" w:type="dxa"/>
            <w:noWrap/>
            <w:hideMark/>
          </w:tcPr>
          <w:p w14:paraId="6752991F" w14:textId="77777777" w:rsidR="000D43FC" w:rsidRPr="00E505B6" w:rsidRDefault="000D43FC" w:rsidP="00E604E6">
            <w:pPr>
              <w:rPr>
                <w:rFonts w:ascii="Arial" w:hAnsi="Arial" w:cs="Arial"/>
                <w:sz w:val="14"/>
                <w:szCs w:val="14"/>
              </w:rPr>
            </w:pPr>
            <w:r w:rsidRPr="00E505B6">
              <w:rPr>
                <w:rFonts w:ascii="Arial" w:hAnsi="Arial" w:cs="Arial"/>
                <w:sz w:val="14"/>
                <w:szCs w:val="14"/>
              </w:rPr>
              <w:t>…</w:t>
            </w:r>
          </w:p>
        </w:tc>
        <w:tc>
          <w:tcPr>
            <w:tcW w:w="784" w:type="dxa"/>
          </w:tcPr>
          <w:p w14:paraId="305EE2F3" w14:textId="77777777" w:rsidR="000D43FC" w:rsidRPr="00E505B6" w:rsidRDefault="000D43FC" w:rsidP="00E604E6">
            <w:pPr>
              <w:rPr>
                <w:rFonts w:ascii="Arial" w:hAnsi="Arial" w:cs="Arial"/>
                <w:sz w:val="14"/>
                <w:szCs w:val="14"/>
              </w:rPr>
            </w:pPr>
          </w:p>
        </w:tc>
        <w:tc>
          <w:tcPr>
            <w:tcW w:w="784" w:type="dxa"/>
            <w:noWrap/>
            <w:hideMark/>
          </w:tcPr>
          <w:p w14:paraId="66C929FA" w14:textId="58EDA850" w:rsidR="000D43FC" w:rsidRPr="00E505B6" w:rsidRDefault="000D43FC" w:rsidP="00E604E6">
            <w:pPr>
              <w:rPr>
                <w:rFonts w:ascii="Arial" w:hAnsi="Arial" w:cs="Arial"/>
                <w:sz w:val="14"/>
                <w:szCs w:val="14"/>
              </w:rPr>
            </w:pPr>
            <w:r w:rsidRPr="00E505B6">
              <w:rPr>
                <w:rFonts w:ascii="Arial" w:hAnsi="Arial" w:cs="Arial"/>
                <w:sz w:val="14"/>
                <w:szCs w:val="14"/>
              </w:rPr>
              <w:t>0,00</w:t>
            </w:r>
          </w:p>
        </w:tc>
        <w:tc>
          <w:tcPr>
            <w:tcW w:w="851" w:type="dxa"/>
            <w:hideMark/>
          </w:tcPr>
          <w:p w14:paraId="4E5C555A"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47434F5D"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1" w:type="dxa"/>
            <w:noWrap/>
            <w:hideMark/>
          </w:tcPr>
          <w:p w14:paraId="7C486B50"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6" w:type="dxa"/>
            <w:hideMark/>
          </w:tcPr>
          <w:p w14:paraId="0149D5AD"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0896F9D6"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1" w:type="dxa"/>
            <w:noWrap/>
            <w:hideMark/>
          </w:tcPr>
          <w:p w14:paraId="22FB2BC3"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280" w:type="dxa"/>
            <w:hideMark/>
          </w:tcPr>
          <w:p w14:paraId="18CA8C7B"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96" w:type="dxa"/>
            <w:hideMark/>
          </w:tcPr>
          <w:p w14:paraId="2D7C0218"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34" w:type="dxa"/>
            <w:hideMark/>
          </w:tcPr>
          <w:p w14:paraId="096925C8"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r>
      <w:tr w:rsidR="000D43FC" w:rsidRPr="000B45C4" w14:paraId="11D811E9" w14:textId="77777777" w:rsidTr="000D43FC">
        <w:trPr>
          <w:trHeight w:val="702"/>
        </w:trPr>
        <w:tc>
          <w:tcPr>
            <w:tcW w:w="487" w:type="dxa"/>
            <w:noWrap/>
            <w:hideMark/>
          </w:tcPr>
          <w:p w14:paraId="6D1AAD0B" w14:textId="77777777" w:rsidR="000D43FC" w:rsidRPr="00E505B6" w:rsidRDefault="000D43FC" w:rsidP="00E604E6">
            <w:pPr>
              <w:rPr>
                <w:rFonts w:ascii="Arial" w:hAnsi="Arial" w:cs="Arial"/>
                <w:sz w:val="14"/>
                <w:szCs w:val="14"/>
              </w:rPr>
            </w:pPr>
            <w:r w:rsidRPr="00E505B6">
              <w:rPr>
                <w:rFonts w:ascii="Arial" w:hAnsi="Arial" w:cs="Arial"/>
                <w:sz w:val="14"/>
                <w:szCs w:val="14"/>
              </w:rPr>
              <w:t>ogółem</w:t>
            </w:r>
          </w:p>
        </w:tc>
        <w:tc>
          <w:tcPr>
            <w:tcW w:w="784" w:type="dxa"/>
          </w:tcPr>
          <w:p w14:paraId="6F157157" w14:textId="77777777" w:rsidR="000D43FC" w:rsidRPr="00E505B6" w:rsidRDefault="000D43FC" w:rsidP="00E604E6">
            <w:pPr>
              <w:rPr>
                <w:rFonts w:ascii="Arial" w:hAnsi="Arial" w:cs="Arial"/>
                <w:sz w:val="14"/>
                <w:szCs w:val="14"/>
              </w:rPr>
            </w:pPr>
          </w:p>
        </w:tc>
        <w:tc>
          <w:tcPr>
            <w:tcW w:w="784" w:type="dxa"/>
            <w:noWrap/>
            <w:hideMark/>
          </w:tcPr>
          <w:p w14:paraId="336D780B" w14:textId="43354E9B"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09A31597"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5080024B"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59E4D92D"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3B6C7CB3"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4BF8A157"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1C5256EE"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1280" w:type="dxa"/>
            <w:hideMark/>
          </w:tcPr>
          <w:p w14:paraId="1DDDB783"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96" w:type="dxa"/>
            <w:noWrap/>
            <w:hideMark/>
          </w:tcPr>
          <w:p w14:paraId="5DD5E844"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1134" w:type="dxa"/>
            <w:noWrap/>
            <w:hideMark/>
          </w:tcPr>
          <w:p w14:paraId="723C6413"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r>
    </w:tbl>
    <w:p w14:paraId="58392D6D" w14:textId="77777777" w:rsidR="00246576" w:rsidRPr="002A4AA8" w:rsidRDefault="00246576" w:rsidP="0027480A">
      <w:pPr>
        <w:spacing w:after="60"/>
        <w:jc w:val="both"/>
        <w:rPr>
          <w:rFonts w:ascii="Arial" w:hAnsi="Arial" w:cs="Arial"/>
        </w:rPr>
      </w:pPr>
    </w:p>
    <w:p w14:paraId="1E093831" w14:textId="00E9F458"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2A4F9409" w14:textId="49EEDC5C" w:rsidR="00246576" w:rsidRDefault="00246576" w:rsidP="0027480A">
      <w:pPr>
        <w:spacing w:after="60"/>
        <w:jc w:val="both"/>
        <w:rPr>
          <w:rFonts w:ascii="Arial" w:hAnsi="Arial" w:cs="Arial"/>
          <w:sz w:val="20"/>
          <w:szCs w:val="20"/>
        </w:rPr>
      </w:pPr>
    </w:p>
    <w:p w14:paraId="110EBA19" w14:textId="77777777" w:rsidR="00246576" w:rsidRPr="002A4AA8" w:rsidRDefault="00246576" w:rsidP="00246576">
      <w:pPr>
        <w:spacing w:after="60"/>
        <w:ind w:left="5664"/>
        <w:jc w:val="both"/>
        <w:rPr>
          <w:rFonts w:ascii="Arial" w:hAnsi="Arial" w:cs="Arial"/>
          <w:sz w:val="20"/>
          <w:szCs w:val="20"/>
        </w:rPr>
      </w:pPr>
      <w:r w:rsidRPr="002A4AA8">
        <w:rPr>
          <w:rFonts w:ascii="Arial" w:hAnsi="Arial" w:cs="Arial"/>
          <w:sz w:val="20"/>
          <w:szCs w:val="20"/>
        </w:rPr>
        <w:t>……………………………………</w:t>
      </w:r>
    </w:p>
    <w:p w14:paraId="7D06024E" w14:textId="77777777" w:rsidR="00246576" w:rsidRPr="002A4AA8" w:rsidRDefault="00246576" w:rsidP="00246576">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0DC6A450" w14:textId="77777777" w:rsidR="00246576" w:rsidRPr="002A4AA8" w:rsidRDefault="00246576" w:rsidP="00246576">
      <w:pPr>
        <w:spacing w:after="60"/>
        <w:jc w:val="both"/>
        <w:rPr>
          <w:rFonts w:ascii="Arial" w:hAnsi="Arial" w:cs="Arial"/>
        </w:rPr>
      </w:pPr>
    </w:p>
    <w:p w14:paraId="189A5360" w14:textId="77777777" w:rsidR="00246576" w:rsidRPr="002A4AA8" w:rsidRDefault="00246576" w:rsidP="00246576">
      <w:pPr>
        <w:spacing w:after="60"/>
        <w:jc w:val="both"/>
        <w:rPr>
          <w:rFonts w:ascii="Arial" w:hAnsi="Arial" w:cs="Arial"/>
        </w:rPr>
      </w:pPr>
    </w:p>
    <w:p w14:paraId="737D5A32" w14:textId="756279F2" w:rsidR="00246576" w:rsidRDefault="00246576" w:rsidP="00246576">
      <w:pPr>
        <w:spacing w:after="60"/>
        <w:jc w:val="both"/>
        <w:rPr>
          <w:rFonts w:ascii="Arial" w:hAnsi="Arial" w:cs="Arial"/>
          <w:sz w:val="20"/>
          <w:szCs w:val="20"/>
        </w:rPr>
      </w:pPr>
      <w:r w:rsidRPr="002A4AA8">
        <w:rPr>
          <w:rFonts w:ascii="Arial" w:hAnsi="Arial" w:cs="Arial"/>
          <w:sz w:val="20"/>
          <w:szCs w:val="20"/>
        </w:rPr>
        <w:t>* niepotrzebne skreślić</w:t>
      </w:r>
    </w:p>
    <w:p w14:paraId="5DED3884" w14:textId="709E06AD" w:rsidR="00414930" w:rsidRDefault="00414930" w:rsidP="00246576">
      <w:pPr>
        <w:spacing w:after="60"/>
        <w:jc w:val="both"/>
        <w:rPr>
          <w:rFonts w:ascii="Arial" w:hAnsi="Arial" w:cs="Arial"/>
          <w:sz w:val="20"/>
          <w:szCs w:val="20"/>
        </w:rPr>
      </w:pPr>
    </w:p>
    <w:p w14:paraId="79731C2C" w14:textId="500CB19B" w:rsidR="00414930" w:rsidRDefault="00414930" w:rsidP="00246576">
      <w:pPr>
        <w:spacing w:after="60"/>
        <w:jc w:val="both"/>
        <w:rPr>
          <w:rFonts w:ascii="Arial" w:hAnsi="Arial" w:cs="Arial"/>
          <w:sz w:val="20"/>
          <w:szCs w:val="20"/>
        </w:rPr>
      </w:pPr>
    </w:p>
    <w:p w14:paraId="12065743" w14:textId="184E518D" w:rsidR="00414930" w:rsidRDefault="00414930" w:rsidP="00246576">
      <w:pPr>
        <w:spacing w:after="60"/>
        <w:jc w:val="both"/>
        <w:rPr>
          <w:rFonts w:ascii="Arial" w:hAnsi="Arial" w:cs="Arial"/>
          <w:sz w:val="20"/>
          <w:szCs w:val="20"/>
        </w:rPr>
      </w:pPr>
    </w:p>
    <w:p w14:paraId="0F9B4825" w14:textId="532B7694" w:rsidR="00414930" w:rsidRDefault="00414930" w:rsidP="00246576">
      <w:pPr>
        <w:spacing w:after="60"/>
        <w:jc w:val="both"/>
        <w:rPr>
          <w:rFonts w:ascii="Arial" w:hAnsi="Arial" w:cs="Arial"/>
          <w:sz w:val="20"/>
          <w:szCs w:val="20"/>
        </w:rPr>
      </w:pPr>
    </w:p>
    <w:p w14:paraId="4570DC04" w14:textId="15B54D89" w:rsidR="00414930" w:rsidRDefault="00414930" w:rsidP="00246576">
      <w:pPr>
        <w:spacing w:after="60"/>
        <w:jc w:val="both"/>
        <w:rPr>
          <w:rFonts w:ascii="Arial" w:hAnsi="Arial" w:cs="Arial"/>
          <w:sz w:val="20"/>
          <w:szCs w:val="20"/>
        </w:rPr>
      </w:pPr>
    </w:p>
    <w:p w14:paraId="676C5091" w14:textId="415BB5AC" w:rsidR="00414930" w:rsidRDefault="00414930" w:rsidP="00246576">
      <w:pPr>
        <w:spacing w:after="60"/>
        <w:jc w:val="both"/>
        <w:rPr>
          <w:rFonts w:ascii="Arial" w:hAnsi="Arial" w:cs="Arial"/>
          <w:sz w:val="20"/>
          <w:szCs w:val="20"/>
        </w:rPr>
      </w:pPr>
    </w:p>
    <w:p w14:paraId="76557002" w14:textId="46B6E57A" w:rsidR="00414930" w:rsidRDefault="00414930" w:rsidP="00246576">
      <w:pPr>
        <w:spacing w:after="60"/>
        <w:jc w:val="both"/>
        <w:rPr>
          <w:rFonts w:ascii="Arial" w:hAnsi="Arial" w:cs="Arial"/>
          <w:sz w:val="20"/>
          <w:szCs w:val="20"/>
        </w:rPr>
      </w:pPr>
    </w:p>
    <w:p w14:paraId="718E50C2" w14:textId="7BBD21B4" w:rsidR="00414930" w:rsidRDefault="00414930" w:rsidP="00246576">
      <w:pPr>
        <w:spacing w:after="60"/>
        <w:jc w:val="both"/>
        <w:rPr>
          <w:rFonts w:ascii="Arial" w:hAnsi="Arial" w:cs="Arial"/>
          <w:sz w:val="20"/>
          <w:szCs w:val="20"/>
        </w:rPr>
      </w:pPr>
    </w:p>
    <w:p w14:paraId="21C2E0B7" w14:textId="77777777" w:rsidR="00414930" w:rsidRPr="002A4AA8" w:rsidRDefault="00414930" w:rsidP="00246576">
      <w:pPr>
        <w:spacing w:after="60"/>
        <w:jc w:val="both"/>
        <w:rPr>
          <w:rFonts w:ascii="Arial" w:hAnsi="Arial" w:cs="Arial"/>
          <w:sz w:val="20"/>
          <w:szCs w:val="20"/>
        </w:rPr>
      </w:pPr>
    </w:p>
    <w:p w14:paraId="6B889883" w14:textId="77777777" w:rsidR="00246576" w:rsidRDefault="00246576" w:rsidP="0027480A">
      <w:pPr>
        <w:spacing w:after="60"/>
        <w:jc w:val="both"/>
        <w:rPr>
          <w:rFonts w:ascii="Arial" w:hAnsi="Arial" w:cs="Arial"/>
          <w:sz w:val="20"/>
          <w:szCs w:val="20"/>
        </w:rPr>
      </w:pPr>
    </w:p>
    <w:p w14:paraId="163D507A"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6"/>
      </w:r>
      <w:r w:rsidRPr="002A4AA8">
        <w:rPr>
          <w:rFonts w:ascii="Arial" w:hAnsi="Arial" w:cs="Arial"/>
          <w:sz w:val="20"/>
          <w:szCs w:val="20"/>
        </w:rPr>
        <w:t>:</w:t>
      </w:r>
    </w:p>
    <w:p w14:paraId="49451802" w14:textId="77777777" w:rsidR="0027480A" w:rsidRPr="002A4AA8" w:rsidRDefault="0027480A" w:rsidP="0027480A">
      <w:pPr>
        <w:spacing w:after="60"/>
        <w:jc w:val="both"/>
        <w:rPr>
          <w:rFonts w:ascii="Arial" w:hAnsi="Arial" w:cs="Arial"/>
          <w:sz w:val="20"/>
          <w:szCs w:val="20"/>
        </w:rPr>
      </w:pPr>
    </w:p>
    <w:p w14:paraId="7982FB3C" w14:textId="77777777" w:rsidR="0027480A" w:rsidRPr="002A4AA8" w:rsidRDefault="0027480A" w:rsidP="0027480A">
      <w:pPr>
        <w:spacing w:after="60"/>
        <w:jc w:val="both"/>
        <w:rPr>
          <w:rFonts w:ascii="Arial" w:hAnsi="Arial" w:cs="Arial"/>
        </w:rPr>
      </w:pPr>
    </w:p>
    <w:p w14:paraId="30ED244F" w14:textId="77777777" w:rsidR="0027480A" w:rsidRPr="002A4AA8" w:rsidRDefault="0027480A" w:rsidP="0027480A">
      <w:pPr>
        <w:spacing w:after="60"/>
        <w:jc w:val="both"/>
        <w:rPr>
          <w:rFonts w:ascii="Arial" w:hAnsi="Arial" w:cs="Arial"/>
        </w:rPr>
      </w:pPr>
    </w:p>
    <w:p w14:paraId="3103536F" w14:textId="67A48C4F" w:rsidR="000E1A34" w:rsidRDefault="000E1A34"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26"/>
        <w:gridCol w:w="709"/>
        <w:gridCol w:w="709"/>
        <w:gridCol w:w="709"/>
        <w:gridCol w:w="709"/>
        <w:gridCol w:w="708"/>
        <w:gridCol w:w="709"/>
        <w:gridCol w:w="709"/>
        <w:gridCol w:w="708"/>
        <w:gridCol w:w="709"/>
        <w:gridCol w:w="709"/>
        <w:gridCol w:w="709"/>
        <w:gridCol w:w="708"/>
        <w:gridCol w:w="851"/>
        <w:gridCol w:w="709"/>
        <w:gridCol w:w="708"/>
      </w:tblGrid>
      <w:tr w:rsidR="00FC20D0" w:rsidRPr="006D5D09" w14:paraId="46495744" w14:textId="77777777" w:rsidTr="00DA6376">
        <w:trPr>
          <w:cantSplit/>
          <w:trHeight w:val="892"/>
        </w:trPr>
        <w:tc>
          <w:tcPr>
            <w:tcW w:w="426" w:type="dxa"/>
            <w:vMerge w:val="restart"/>
            <w:hideMark/>
          </w:tcPr>
          <w:p w14:paraId="0F87D708" w14:textId="77777777" w:rsidR="00FC20D0" w:rsidRPr="008E2EFA" w:rsidRDefault="00FC20D0" w:rsidP="00E604E6">
            <w:pPr>
              <w:rPr>
                <w:rFonts w:ascii="Arial" w:hAnsi="Arial" w:cs="Arial"/>
                <w:bCs/>
                <w:sz w:val="14"/>
                <w:szCs w:val="14"/>
              </w:rPr>
            </w:pPr>
            <w:bookmarkStart w:id="51" w:name="_Hlk175312799"/>
            <w:r w:rsidRPr="008E2EFA">
              <w:rPr>
                <w:rFonts w:ascii="Arial" w:hAnsi="Arial" w:cs="Arial"/>
                <w:bCs/>
                <w:sz w:val="14"/>
                <w:szCs w:val="14"/>
              </w:rPr>
              <w:t>LP</w:t>
            </w:r>
          </w:p>
        </w:tc>
        <w:tc>
          <w:tcPr>
            <w:tcW w:w="709" w:type="dxa"/>
            <w:vMerge w:val="restart"/>
          </w:tcPr>
          <w:p w14:paraId="7380BD38" w14:textId="6820AC17" w:rsidR="00FC20D0" w:rsidRPr="008E2EFA" w:rsidRDefault="00FC20D0" w:rsidP="00E604E6">
            <w:pPr>
              <w:rPr>
                <w:rFonts w:ascii="Arial" w:hAnsi="Arial" w:cs="Arial"/>
                <w:bCs/>
                <w:sz w:val="14"/>
                <w:szCs w:val="14"/>
              </w:rPr>
            </w:pPr>
            <w:r>
              <w:rPr>
                <w:rFonts w:ascii="Arial" w:hAnsi="Arial" w:cs="Arial"/>
                <w:b/>
                <w:bCs/>
                <w:sz w:val="14"/>
                <w:szCs w:val="14"/>
              </w:rPr>
              <w:t>Data przekazania transzy</w:t>
            </w:r>
          </w:p>
        </w:tc>
        <w:tc>
          <w:tcPr>
            <w:tcW w:w="709" w:type="dxa"/>
            <w:vMerge w:val="restart"/>
            <w:hideMark/>
          </w:tcPr>
          <w:p w14:paraId="69511011" w14:textId="0B19AFFA" w:rsidR="00FC20D0" w:rsidRPr="008E2EFA" w:rsidRDefault="00FC20D0" w:rsidP="00E604E6">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7"/>
            </w:r>
            <w:r w:rsidRPr="008E2EFA">
              <w:rPr>
                <w:rFonts w:ascii="Arial" w:hAnsi="Arial" w:cs="Arial"/>
                <w:bCs/>
                <w:sz w:val="14"/>
                <w:szCs w:val="14"/>
              </w:rPr>
              <w:t xml:space="preserve"> </w:t>
            </w:r>
          </w:p>
        </w:tc>
        <w:tc>
          <w:tcPr>
            <w:tcW w:w="709" w:type="dxa"/>
            <w:vMerge w:val="restart"/>
            <w:hideMark/>
          </w:tcPr>
          <w:p w14:paraId="65E244EC"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347B0F64"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708" w:type="dxa"/>
            <w:hideMark/>
          </w:tcPr>
          <w:p w14:paraId="700A3A41"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5369C207"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851" w:type="dxa"/>
            <w:hideMark/>
          </w:tcPr>
          <w:p w14:paraId="1B456E79"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51ABC8F6"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FC20D0" w:rsidRPr="006D5D09" w14:paraId="0A341CB4" w14:textId="77777777" w:rsidTr="00DA6376">
        <w:trPr>
          <w:cantSplit/>
          <w:trHeight w:val="892"/>
        </w:trPr>
        <w:tc>
          <w:tcPr>
            <w:tcW w:w="426" w:type="dxa"/>
            <w:vMerge/>
            <w:hideMark/>
          </w:tcPr>
          <w:p w14:paraId="06A593A3" w14:textId="77777777" w:rsidR="00FC20D0" w:rsidRPr="008E2EFA" w:rsidRDefault="00FC20D0" w:rsidP="00E604E6">
            <w:pPr>
              <w:rPr>
                <w:rFonts w:ascii="Arial" w:hAnsi="Arial" w:cs="Arial"/>
                <w:bCs/>
                <w:sz w:val="14"/>
                <w:szCs w:val="14"/>
              </w:rPr>
            </w:pPr>
          </w:p>
        </w:tc>
        <w:tc>
          <w:tcPr>
            <w:tcW w:w="709" w:type="dxa"/>
            <w:vMerge/>
          </w:tcPr>
          <w:p w14:paraId="5B17DFBB" w14:textId="77777777" w:rsidR="00FC20D0" w:rsidRPr="008E2EFA" w:rsidRDefault="00FC20D0" w:rsidP="00E604E6">
            <w:pPr>
              <w:rPr>
                <w:rFonts w:ascii="Arial" w:hAnsi="Arial" w:cs="Arial"/>
                <w:bCs/>
                <w:sz w:val="14"/>
                <w:szCs w:val="14"/>
              </w:rPr>
            </w:pPr>
          </w:p>
        </w:tc>
        <w:tc>
          <w:tcPr>
            <w:tcW w:w="709" w:type="dxa"/>
            <w:vMerge/>
            <w:hideMark/>
          </w:tcPr>
          <w:p w14:paraId="191D9614" w14:textId="2CE7FE69" w:rsidR="00FC20D0" w:rsidRPr="008E2EFA" w:rsidRDefault="00FC20D0" w:rsidP="00E604E6">
            <w:pPr>
              <w:rPr>
                <w:rFonts w:ascii="Arial" w:hAnsi="Arial" w:cs="Arial"/>
                <w:bCs/>
                <w:sz w:val="14"/>
                <w:szCs w:val="14"/>
              </w:rPr>
            </w:pPr>
          </w:p>
        </w:tc>
        <w:tc>
          <w:tcPr>
            <w:tcW w:w="709" w:type="dxa"/>
            <w:vMerge/>
            <w:hideMark/>
          </w:tcPr>
          <w:p w14:paraId="1F134A25" w14:textId="77777777" w:rsidR="00FC20D0" w:rsidRPr="008E2EFA" w:rsidRDefault="00FC20D0" w:rsidP="00E604E6">
            <w:pPr>
              <w:rPr>
                <w:rFonts w:ascii="Arial" w:hAnsi="Arial" w:cs="Arial"/>
                <w:bCs/>
                <w:sz w:val="14"/>
                <w:szCs w:val="14"/>
              </w:rPr>
            </w:pPr>
          </w:p>
        </w:tc>
        <w:tc>
          <w:tcPr>
            <w:tcW w:w="709" w:type="dxa"/>
            <w:hideMark/>
          </w:tcPr>
          <w:p w14:paraId="42102EDB"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8" w:type="dxa"/>
            <w:hideMark/>
          </w:tcPr>
          <w:p w14:paraId="01E250FE"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6249D40C"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4558BDE8"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708" w:type="dxa"/>
            <w:hideMark/>
          </w:tcPr>
          <w:p w14:paraId="787A4D30" w14:textId="77777777" w:rsidR="00FC20D0" w:rsidRPr="008E2EFA" w:rsidRDefault="00FC20D0" w:rsidP="00E604E6">
            <w:pPr>
              <w:rPr>
                <w:rFonts w:ascii="Arial" w:hAnsi="Arial" w:cs="Arial"/>
                <w:bCs/>
                <w:sz w:val="14"/>
                <w:szCs w:val="14"/>
              </w:rPr>
            </w:pPr>
          </w:p>
        </w:tc>
        <w:tc>
          <w:tcPr>
            <w:tcW w:w="709" w:type="dxa"/>
            <w:hideMark/>
          </w:tcPr>
          <w:p w14:paraId="06F01776"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9" w:type="dxa"/>
            <w:hideMark/>
          </w:tcPr>
          <w:p w14:paraId="43C0C86F"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55D61780"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8" w:type="dxa"/>
            <w:hideMark/>
          </w:tcPr>
          <w:p w14:paraId="115066CA"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851" w:type="dxa"/>
            <w:hideMark/>
          </w:tcPr>
          <w:p w14:paraId="54840C54" w14:textId="77777777" w:rsidR="00FC20D0" w:rsidRPr="008E2EFA" w:rsidRDefault="00FC20D0" w:rsidP="00E604E6">
            <w:pPr>
              <w:rPr>
                <w:rFonts w:ascii="Arial" w:hAnsi="Arial" w:cs="Arial"/>
                <w:bCs/>
                <w:sz w:val="14"/>
                <w:szCs w:val="14"/>
              </w:rPr>
            </w:pPr>
          </w:p>
        </w:tc>
        <w:tc>
          <w:tcPr>
            <w:tcW w:w="709" w:type="dxa"/>
            <w:hideMark/>
          </w:tcPr>
          <w:p w14:paraId="68D9CE27"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dofinansowanie</w:t>
            </w:r>
          </w:p>
        </w:tc>
        <w:tc>
          <w:tcPr>
            <w:tcW w:w="708" w:type="dxa"/>
            <w:hideMark/>
          </w:tcPr>
          <w:p w14:paraId="06C68DA1"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wkład własny</w:t>
            </w:r>
          </w:p>
        </w:tc>
      </w:tr>
      <w:tr w:rsidR="002368A0" w:rsidRPr="006D5D09" w14:paraId="1A550B8A" w14:textId="77777777" w:rsidTr="00DA6376">
        <w:trPr>
          <w:cantSplit/>
          <w:trHeight w:val="892"/>
        </w:trPr>
        <w:tc>
          <w:tcPr>
            <w:tcW w:w="426" w:type="dxa"/>
            <w:noWrap/>
            <w:hideMark/>
          </w:tcPr>
          <w:p w14:paraId="0C3DD63F" w14:textId="77777777" w:rsidR="002368A0" w:rsidRPr="006D5D09" w:rsidRDefault="002368A0" w:rsidP="00E604E6">
            <w:pPr>
              <w:rPr>
                <w:rFonts w:ascii="Arial" w:hAnsi="Arial" w:cs="Arial"/>
                <w:sz w:val="14"/>
                <w:szCs w:val="14"/>
              </w:rPr>
            </w:pPr>
            <w:r w:rsidRPr="006D5D09">
              <w:rPr>
                <w:rFonts w:ascii="Arial" w:hAnsi="Arial" w:cs="Arial"/>
                <w:sz w:val="14"/>
                <w:szCs w:val="14"/>
              </w:rPr>
              <w:t>1</w:t>
            </w:r>
          </w:p>
        </w:tc>
        <w:tc>
          <w:tcPr>
            <w:tcW w:w="709" w:type="dxa"/>
          </w:tcPr>
          <w:p w14:paraId="0FBE0045" w14:textId="77777777" w:rsidR="002368A0" w:rsidRPr="006D5D09" w:rsidRDefault="002368A0" w:rsidP="00E604E6">
            <w:pPr>
              <w:rPr>
                <w:rFonts w:ascii="Arial" w:hAnsi="Arial" w:cs="Arial"/>
                <w:sz w:val="14"/>
                <w:szCs w:val="14"/>
              </w:rPr>
            </w:pPr>
          </w:p>
        </w:tc>
        <w:tc>
          <w:tcPr>
            <w:tcW w:w="709" w:type="dxa"/>
            <w:noWrap/>
            <w:hideMark/>
          </w:tcPr>
          <w:p w14:paraId="3B50F2D9" w14:textId="3DEEDDC1" w:rsidR="002368A0" w:rsidRPr="006D5D09" w:rsidRDefault="002368A0" w:rsidP="00E604E6">
            <w:pPr>
              <w:rPr>
                <w:rFonts w:ascii="Arial" w:hAnsi="Arial" w:cs="Arial"/>
                <w:sz w:val="14"/>
                <w:szCs w:val="14"/>
              </w:rPr>
            </w:pPr>
            <w:r w:rsidRPr="006D5D09">
              <w:rPr>
                <w:rFonts w:ascii="Arial" w:hAnsi="Arial" w:cs="Arial"/>
                <w:sz w:val="14"/>
                <w:szCs w:val="14"/>
              </w:rPr>
              <w:t>0,00</w:t>
            </w:r>
          </w:p>
        </w:tc>
        <w:tc>
          <w:tcPr>
            <w:tcW w:w="709" w:type="dxa"/>
            <w:hideMark/>
          </w:tcPr>
          <w:p w14:paraId="2B813F02"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185AF0D8"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8" w:type="dxa"/>
            <w:noWrap/>
            <w:hideMark/>
          </w:tcPr>
          <w:p w14:paraId="73D63C06"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7CC99CCD"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5D915098"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8" w:type="dxa"/>
            <w:hideMark/>
          </w:tcPr>
          <w:p w14:paraId="2ACDB541"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30AF56E1"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51A4CE87"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3A93F440"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8" w:type="dxa"/>
            <w:noWrap/>
            <w:hideMark/>
          </w:tcPr>
          <w:p w14:paraId="590E019B"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851" w:type="dxa"/>
            <w:hideMark/>
          </w:tcPr>
          <w:p w14:paraId="096086A8"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hideMark/>
          </w:tcPr>
          <w:p w14:paraId="571A8B5C"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8" w:type="dxa"/>
            <w:hideMark/>
          </w:tcPr>
          <w:p w14:paraId="30612855"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r>
      <w:tr w:rsidR="002368A0" w:rsidRPr="006D5D09" w14:paraId="6589FB56" w14:textId="77777777" w:rsidTr="00DA6376">
        <w:trPr>
          <w:cantSplit/>
          <w:trHeight w:val="892"/>
        </w:trPr>
        <w:tc>
          <w:tcPr>
            <w:tcW w:w="426" w:type="dxa"/>
            <w:noWrap/>
          </w:tcPr>
          <w:p w14:paraId="4BA86B9F" w14:textId="77777777" w:rsidR="002368A0" w:rsidRPr="006D5D09" w:rsidRDefault="002368A0" w:rsidP="00E604E6">
            <w:pPr>
              <w:rPr>
                <w:rFonts w:ascii="Arial" w:hAnsi="Arial" w:cs="Arial"/>
                <w:sz w:val="14"/>
                <w:szCs w:val="14"/>
              </w:rPr>
            </w:pPr>
            <w:r>
              <w:rPr>
                <w:rFonts w:ascii="Arial" w:hAnsi="Arial" w:cs="Arial"/>
                <w:sz w:val="14"/>
                <w:szCs w:val="14"/>
              </w:rPr>
              <w:t>…</w:t>
            </w:r>
          </w:p>
        </w:tc>
        <w:tc>
          <w:tcPr>
            <w:tcW w:w="709" w:type="dxa"/>
          </w:tcPr>
          <w:p w14:paraId="013B5BE3" w14:textId="77777777" w:rsidR="002368A0" w:rsidRPr="006D5D09" w:rsidRDefault="002368A0" w:rsidP="00E604E6">
            <w:pPr>
              <w:rPr>
                <w:rFonts w:ascii="Arial" w:hAnsi="Arial" w:cs="Arial"/>
                <w:sz w:val="14"/>
                <w:szCs w:val="14"/>
              </w:rPr>
            </w:pPr>
          </w:p>
        </w:tc>
        <w:tc>
          <w:tcPr>
            <w:tcW w:w="709" w:type="dxa"/>
            <w:noWrap/>
          </w:tcPr>
          <w:p w14:paraId="17359F56" w14:textId="071D11AA" w:rsidR="002368A0" w:rsidRPr="006D5D09" w:rsidRDefault="002368A0" w:rsidP="00E604E6">
            <w:pPr>
              <w:rPr>
                <w:rFonts w:ascii="Arial" w:hAnsi="Arial" w:cs="Arial"/>
                <w:sz w:val="14"/>
                <w:szCs w:val="14"/>
              </w:rPr>
            </w:pPr>
          </w:p>
        </w:tc>
        <w:tc>
          <w:tcPr>
            <w:tcW w:w="709" w:type="dxa"/>
          </w:tcPr>
          <w:p w14:paraId="7F2E6148" w14:textId="77777777" w:rsidR="002368A0" w:rsidRPr="006D5D09" w:rsidRDefault="002368A0" w:rsidP="00E604E6">
            <w:pPr>
              <w:rPr>
                <w:rFonts w:ascii="Arial" w:hAnsi="Arial" w:cs="Arial"/>
                <w:sz w:val="14"/>
                <w:szCs w:val="14"/>
              </w:rPr>
            </w:pPr>
          </w:p>
        </w:tc>
        <w:tc>
          <w:tcPr>
            <w:tcW w:w="709" w:type="dxa"/>
            <w:noWrap/>
          </w:tcPr>
          <w:p w14:paraId="31570C74" w14:textId="77777777" w:rsidR="002368A0" w:rsidRPr="006D5D09" w:rsidRDefault="002368A0" w:rsidP="00E604E6">
            <w:pPr>
              <w:rPr>
                <w:rFonts w:ascii="Arial" w:hAnsi="Arial" w:cs="Arial"/>
                <w:sz w:val="14"/>
                <w:szCs w:val="14"/>
              </w:rPr>
            </w:pPr>
          </w:p>
        </w:tc>
        <w:tc>
          <w:tcPr>
            <w:tcW w:w="708" w:type="dxa"/>
            <w:noWrap/>
          </w:tcPr>
          <w:p w14:paraId="73859D5F" w14:textId="77777777" w:rsidR="002368A0" w:rsidRPr="006D5D09" w:rsidRDefault="002368A0" w:rsidP="00E604E6">
            <w:pPr>
              <w:rPr>
                <w:rFonts w:ascii="Arial" w:hAnsi="Arial" w:cs="Arial"/>
                <w:sz w:val="14"/>
                <w:szCs w:val="14"/>
              </w:rPr>
            </w:pPr>
          </w:p>
        </w:tc>
        <w:tc>
          <w:tcPr>
            <w:tcW w:w="709" w:type="dxa"/>
            <w:noWrap/>
          </w:tcPr>
          <w:p w14:paraId="67F3408B" w14:textId="77777777" w:rsidR="002368A0" w:rsidRPr="006D5D09" w:rsidRDefault="002368A0" w:rsidP="00E604E6">
            <w:pPr>
              <w:rPr>
                <w:rFonts w:ascii="Arial" w:hAnsi="Arial" w:cs="Arial"/>
                <w:sz w:val="14"/>
                <w:szCs w:val="14"/>
              </w:rPr>
            </w:pPr>
          </w:p>
        </w:tc>
        <w:tc>
          <w:tcPr>
            <w:tcW w:w="709" w:type="dxa"/>
            <w:noWrap/>
          </w:tcPr>
          <w:p w14:paraId="79FFF839" w14:textId="77777777" w:rsidR="002368A0" w:rsidRPr="006D5D09" w:rsidRDefault="002368A0" w:rsidP="00E604E6">
            <w:pPr>
              <w:rPr>
                <w:rFonts w:ascii="Arial" w:hAnsi="Arial" w:cs="Arial"/>
                <w:sz w:val="14"/>
                <w:szCs w:val="14"/>
              </w:rPr>
            </w:pPr>
          </w:p>
        </w:tc>
        <w:tc>
          <w:tcPr>
            <w:tcW w:w="708" w:type="dxa"/>
          </w:tcPr>
          <w:p w14:paraId="6BE299D7" w14:textId="77777777" w:rsidR="002368A0" w:rsidRPr="006D5D09" w:rsidRDefault="002368A0" w:rsidP="00E604E6">
            <w:pPr>
              <w:rPr>
                <w:rFonts w:ascii="Arial" w:hAnsi="Arial" w:cs="Arial"/>
                <w:sz w:val="14"/>
                <w:szCs w:val="14"/>
              </w:rPr>
            </w:pPr>
          </w:p>
        </w:tc>
        <w:tc>
          <w:tcPr>
            <w:tcW w:w="709" w:type="dxa"/>
            <w:noWrap/>
          </w:tcPr>
          <w:p w14:paraId="6F34C61D" w14:textId="77777777" w:rsidR="002368A0" w:rsidRPr="006D5D09" w:rsidRDefault="002368A0" w:rsidP="00E604E6">
            <w:pPr>
              <w:rPr>
                <w:rFonts w:ascii="Arial" w:hAnsi="Arial" w:cs="Arial"/>
                <w:sz w:val="14"/>
                <w:szCs w:val="14"/>
              </w:rPr>
            </w:pPr>
          </w:p>
        </w:tc>
        <w:tc>
          <w:tcPr>
            <w:tcW w:w="709" w:type="dxa"/>
            <w:noWrap/>
          </w:tcPr>
          <w:p w14:paraId="56A12DDC" w14:textId="77777777" w:rsidR="002368A0" w:rsidRPr="006D5D09" w:rsidRDefault="002368A0" w:rsidP="00E604E6">
            <w:pPr>
              <w:rPr>
                <w:rFonts w:ascii="Arial" w:hAnsi="Arial" w:cs="Arial"/>
                <w:sz w:val="14"/>
                <w:szCs w:val="14"/>
              </w:rPr>
            </w:pPr>
          </w:p>
        </w:tc>
        <w:tc>
          <w:tcPr>
            <w:tcW w:w="709" w:type="dxa"/>
            <w:noWrap/>
          </w:tcPr>
          <w:p w14:paraId="00693D59" w14:textId="77777777" w:rsidR="002368A0" w:rsidRPr="006D5D09" w:rsidRDefault="002368A0" w:rsidP="00E604E6">
            <w:pPr>
              <w:rPr>
                <w:rFonts w:ascii="Arial" w:hAnsi="Arial" w:cs="Arial"/>
                <w:sz w:val="14"/>
                <w:szCs w:val="14"/>
              </w:rPr>
            </w:pPr>
          </w:p>
        </w:tc>
        <w:tc>
          <w:tcPr>
            <w:tcW w:w="708" w:type="dxa"/>
            <w:noWrap/>
          </w:tcPr>
          <w:p w14:paraId="60632C70" w14:textId="77777777" w:rsidR="002368A0" w:rsidRPr="006D5D09" w:rsidRDefault="002368A0" w:rsidP="00E604E6">
            <w:pPr>
              <w:rPr>
                <w:rFonts w:ascii="Arial" w:hAnsi="Arial" w:cs="Arial"/>
                <w:sz w:val="14"/>
                <w:szCs w:val="14"/>
              </w:rPr>
            </w:pPr>
          </w:p>
        </w:tc>
        <w:tc>
          <w:tcPr>
            <w:tcW w:w="851" w:type="dxa"/>
          </w:tcPr>
          <w:p w14:paraId="57ACABDD" w14:textId="77777777" w:rsidR="002368A0" w:rsidRPr="006D5D09" w:rsidRDefault="002368A0" w:rsidP="00E604E6">
            <w:pPr>
              <w:rPr>
                <w:rFonts w:ascii="Arial" w:hAnsi="Arial" w:cs="Arial"/>
                <w:sz w:val="14"/>
                <w:szCs w:val="14"/>
              </w:rPr>
            </w:pPr>
          </w:p>
        </w:tc>
        <w:tc>
          <w:tcPr>
            <w:tcW w:w="709" w:type="dxa"/>
          </w:tcPr>
          <w:p w14:paraId="164A2A15" w14:textId="77777777" w:rsidR="002368A0" w:rsidRPr="006D5D09" w:rsidRDefault="002368A0" w:rsidP="00E604E6">
            <w:pPr>
              <w:rPr>
                <w:rFonts w:ascii="Arial" w:hAnsi="Arial" w:cs="Arial"/>
                <w:sz w:val="14"/>
                <w:szCs w:val="14"/>
              </w:rPr>
            </w:pPr>
          </w:p>
        </w:tc>
        <w:tc>
          <w:tcPr>
            <w:tcW w:w="708" w:type="dxa"/>
          </w:tcPr>
          <w:p w14:paraId="363D3794" w14:textId="77777777" w:rsidR="002368A0" w:rsidRPr="006D5D09" w:rsidRDefault="002368A0" w:rsidP="00E604E6">
            <w:pPr>
              <w:rPr>
                <w:rFonts w:ascii="Arial" w:hAnsi="Arial" w:cs="Arial"/>
                <w:sz w:val="14"/>
                <w:szCs w:val="14"/>
              </w:rPr>
            </w:pPr>
          </w:p>
        </w:tc>
      </w:tr>
      <w:tr w:rsidR="002368A0" w:rsidRPr="006D5D09" w14:paraId="06E9A7B6" w14:textId="77777777" w:rsidTr="00DA6376">
        <w:trPr>
          <w:cantSplit/>
          <w:trHeight w:val="892"/>
        </w:trPr>
        <w:tc>
          <w:tcPr>
            <w:tcW w:w="426" w:type="dxa"/>
            <w:noWrap/>
            <w:hideMark/>
          </w:tcPr>
          <w:p w14:paraId="797BF286" w14:textId="77777777" w:rsidR="002368A0" w:rsidRPr="006D5D09" w:rsidRDefault="002368A0" w:rsidP="00E604E6">
            <w:pPr>
              <w:rPr>
                <w:rFonts w:ascii="Arial" w:hAnsi="Arial" w:cs="Arial"/>
                <w:sz w:val="14"/>
                <w:szCs w:val="14"/>
              </w:rPr>
            </w:pPr>
            <w:r w:rsidRPr="006D5D09">
              <w:rPr>
                <w:rFonts w:ascii="Arial" w:hAnsi="Arial" w:cs="Arial"/>
                <w:sz w:val="14"/>
                <w:szCs w:val="14"/>
              </w:rPr>
              <w:t>ogółem</w:t>
            </w:r>
          </w:p>
        </w:tc>
        <w:tc>
          <w:tcPr>
            <w:tcW w:w="709" w:type="dxa"/>
          </w:tcPr>
          <w:p w14:paraId="17DDCB95" w14:textId="77777777" w:rsidR="002368A0" w:rsidRPr="006D5D09" w:rsidRDefault="002368A0" w:rsidP="00E604E6">
            <w:pPr>
              <w:rPr>
                <w:rFonts w:ascii="Arial" w:hAnsi="Arial" w:cs="Arial"/>
                <w:sz w:val="14"/>
                <w:szCs w:val="14"/>
              </w:rPr>
            </w:pPr>
          </w:p>
        </w:tc>
        <w:tc>
          <w:tcPr>
            <w:tcW w:w="709" w:type="dxa"/>
            <w:noWrap/>
            <w:hideMark/>
          </w:tcPr>
          <w:p w14:paraId="2313E82E" w14:textId="5D40BE9F"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DBEFCF5"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2FB3173"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69A4D893"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4156A66"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49FB394"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DB91D97"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1B10831"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6F940D93"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DD9AF13"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431E2A51"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851" w:type="dxa"/>
            <w:hideMark/>
          </w:tcPr>
          <w:p w14:paraId="774A4B07"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782D3111"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78C05E2C"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r>
      <w:bookmarkEnd w:id="51"/>
    </w:tbl>
    <w:p w14:paraId="50E3761E" w14:textId="77777777" w:rsidR="0027480A" w:rsidRPr="002A4AA8" w:rsidRDefault="0027480A" w:rsidP="0027480A">
      <w:pPr>
        <w:spacing w:after="60"/>
        <w:jc w:val="both"/>
        <w:rPr>
          <w:rFonts w:ascii="Arial" w:hAnsi="Arial" w:cs="Arial"/>
        </w:rPr>
      </w:pPr>
    </w:p>
    <w:p w14:paraId="4137317E"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7D728B62" w14:textId="77777777" w:rsidR="0027480A" w:rsidRPr="002A4AA8" w:rsidRDefault="0027480A" w:rsidP="0027480A">
      <w:pPr>
        <w:spacing w:after="60"/>
        <w:jc w:val="both"/>
        <w:rPr>
          <w:rFonts w:ascii="Arial" w:hAnsi="Arial" w:cs="Arial"/>
        </w:rPr>
      </w:pPr>
    </w:p>
    <w:p w14:paraId="2E5A1BEC" w14:textId="77777777" w:rsidR="0027480A" w:rsidRPr="002A4AA8" w:rsidRDefault="0027480A" w:rsidP="0027480A">
      <w:pPr>
        <w:spacing w:after="60"/>
        <w:jc w:val="both"/>
        <w:rPr>
          <w:rFonts w:ascii="Arial" w:hAnsi="Arial" w:cs="Arial"/>
        </w:rPr>
      </w:pPr>
    </w:p>
    <w:p w14:paraId="51EE072C" w14:textId="77777777" w:rsidR="0027480A" w:rsidRPr="002A4AA8" w:rsidRDefault="0027480A" w:rsidP="0027480A">
      <w:pPr>
        <w:spacing w:after="60"/>
        <w:jc w:val="both"/>
        <w:rPr>
          <w:rFonts w:ascii="Arial" w:hAnsi="Arial" w:cs="Arial"/>
        </w:rPr>
      </w:pPr>
    </w:p>
    <w:p w14:paraId="3396060A" w14:textId="77777777" w:rsidR="0027480A" w:rsidRPr="002A4AA8" w:rsidRDefault="0027480A" w:rsidP="0027480A">
      <w:pPr>
        <w:spacing w:after="60"/>
        <w:jc w:val="both"/>
        <w:rPr>
          <w:rFonts w:ascii="Arial" w:hAnsi="Arial" w:cs="Arial"/>
        </w:rPr>
      </w:pPr>
    </w:p>
    <w:p w14:paraId="1D728C6B" w14:textId="77777777" w:rsidR="0027480A" w:rsidRPr="002A4AA8" w:rsidRDefault="0027480A" w:rsidP="0027480A">
      <w:pPr>
        <w:spacing w:after="60"/>
        <w:jc w:val="both"/>
        <w:rPr>
          <w:rFonts w:ascii="Arial" w:hAnsi="Arial" w:cs="Arial"/>
        </w:rPr>
      </w:pPr>
    </w:p>
    <w:p w14:paraId="4E81B618" w14:textId="77777777" w:rsidR="0027480A" w:rsidRPr="002A4AA8" w:rsidRDefault="0027480A" w:rsidP="0027480A">
      <w:pPr>
        <w:spacing w:after="60"/>
        <w:jc w:val="both"/>
        <w:rPr>
          <w:rFonts w:ascii="Arial" w:hAnsi="Arial" w:cs="Arial"/>
        </w:rPr>
      </w:pPr>
    </w:p>
    <w:p w14:paraId="61338CA9"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11A81659"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786E1DD5" w14:textId="77777777" w:rsidR="0027480A" w:rsidRPr="002A4AA8" w:rsidRDefault="0027480A" w:rsidP="0027480A">
      <w:pPr>
        <w:spacing w:after="60"/>
        <w:jc w:val="both"/>
        <w:rPr>
          <w:rFonts w:ascii="Arial" w:hAnsi="Arial" w:cs="Arial"/>
        </w:rPr>
      </w:pPr>
    </w:p>
    <w:p w14:paraId="337B7BDA" w14:textId="77777777" w:rsidR="0027480A" w:rsidRPr="002A4AA8" w:rsidRDefault="0027480A" w:rsidP="0027480A">
      <w:pPr>
        <w:spacing w:after="60"/>
        <w:jc w:val="both"/>
        <w:rPr>
          <w:rFonts w:ascii="Arial" w:hAnsi="Arial" w:cs="Arial"/>
        </w:rPr>
      </w:pPr>
    </w:p>
    <w:p w14:paraId="234B1D42" w14:textId="77777777" w:rsidR="0027480A" w:rsidRPr="002A4AA8" w:rsidRDefault="0027480A" w:rsidP="0027480A">
      <w:pPr>
        <w:spacing w:after="60"/>
        <w:jc w:val="both"/>
        <w:rPr>
          <w:rFonts w:ascii="Arial" w:hAnsi="Arial" w:cs="Arial"/>
        </w:rPr>
      </w:pPr>
    </w:p>
    <w:p w14:paraId="13AE3642" w14:textId="77777777" w:rsidR="0027480A" w:rsidRPr="002A4AA8" w:rsidRDefault="0027480A" w:rsidP="0027480A">
      <w:pPr>
        <w:spacing w:after="60"/>
        <w:jc w:val="both"/>
        <w:rPr>
          <w:rFonts w:ascii="Arial" w:hAnsi="Arial" w:cs="Arial"/>
        </w:rPr>
      </w:pPr>
    </w:p>
    <w:p w14:paraId="1D644E2E"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2C180A23" w14:textId="77777777" w:rsidR="007B1B10" w:rsidRPr="002A4AA8" w:rsidRDefault="007B1B10" w:rsidP="007B1B10">
      <w:pPr>
        <w:spacing w:after="60"/>
        <w:jc w:val="both"/>
        <w:rPr>
          <w:rFonts w:ascii="Arial" w:hAnsi="Arial" w:cs="Arial"/>
          <w:sz w:val="20"/>
          <w:szCs w:val="20"/>
        </w:rPr>
      </w:pPr>
    </w:p>
    <w:p w14:paraId="3149A8DF" w14:textId="77777777" w:rsidR="007B1B10" w:rsidRPr="002A4AA8" w:rsidRDefault="007B1B10" w:rsidP="007B1B10">
      <w:pPr>
        <w:spacing w:after="60"/>
        <w:jc w:val="both"/>
        <w:rPr>
          <w:rFonts w:ascii="Arial" w:hAnsi="Arial" w:cs="Arial"/>
          <w:sz w:val="20"/>
          <w:szCs w:val="20"/>
        </w:rPr>
      </w:pPr>
    </w:p>
    <w:p w14:paraId="71E049C7" w14:textId="77777777" w:rsidR="007B1B10" w:rsidRPr="002A4AA8" w:rsidRDefault="007B1B10" w:rsidP="007B1B10">
      <w:pPr>
        <w:spacing w:after="60"/>
        <w:jc w:val="both"/>
        <w:rPr>
          <w:rFonts w:ascii="Arial" w:hAnsi="Arial" w:cs="Arial"/>
          <w:sz w:val="20"/>
          <w:szCs w:val="20"/>
        </w:rPr>
      </w:pPr>
    </w:p>
    <w:bookmarkEnd w:id="47"/>
    <w:p w14:paraId="77BEF835" w14:textId="4B956F38" w:rsidR="00E01870" w:rsidRPr="002A4AA8" w:rsidRDefault="00E01870" w:rsidP="00E01870">
      <w:pPr>
        <w:jc w:val="both"/>
        <w:rPr>
          <w:rFonts w:ascii="Arial" w:hAnsi="Arial" w:cs="Arial"/>
          <w:bCs/>
          <w:sz w:val="20"/>
          <w:szCs w:val="20"/>
        </w:rPr>
      </w:pPr>
      <w:r w:rsidRPr="002A4AA8">
        <w:rPr>
          <w:rFonts w:ascii="Arial" w:hAnsi="Arial" w:cs="Arial"/>
          <w:bCs/>
          <w:sz w:val="20"/>
          <w:szCs w:val="20"/>
        </w:rPr>
        <w:lastRenderedPageBreak/>
        <w:t xml:space="preserve">Załącznik nr </w:t>
      </w:r>
      <w:r w:rsidR="00B94ABE">
        <w:rPr>
          <w:rFonts w:ascii="Arial" w:hAnsi="Arial" w:cs="Arial"/>
          <w:bCs/>
          <w:sz w:val="20"/>
          <w:szCs w:val="20"/>
        </w:rPr>
        <w:t>5</w:t>
      </w:r>
      <w:r w:rsidR="00B94ABE" w:rsidRPr="002A4AA8">
        <w:rPr>
          <w:rFonts w:ascii="Arial" w:hAnsi="Arial" w:cs="Arial"/>
          <w:bCs/>
          <w:sz w:val="20"/>
          <w:szCs w:val="20"/>
        </w:rPr>
        <w:t xml:space="preserve"> </w:t>
      </w:r>
      <w:r w:rsidRPr="002A4AA8">
        <w:rPr>
          <w:rFonts w:ascii="Arial" w:hAnsi="Arial" w:cs="Arial"/>
          <w:bCs/>
          <w:sz w:val="20"/>
          <w:szCs w:val="20"/>
        </w:rPr>
        <w:t xml:space="preserve">do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8"/>
      </w:r>
      <w:r w:rsidRPr="002A4AA8">
        <w:rPr>
          <w:rFonts w:ascii="Arial" w:hAnsi="Arial" w:cs="Arial"/>
          <w:bCs/>
          <w:sz w:val="20"/>
          <w:szCs w:val="20"/>
        </w:rPr>
        <w:t xml:space="preserve"> </w:t>
      </w:r>
      <w:r w:rsidR="003F0FE1">
        <w:rPr>
          <w:rFonts w:ascii="Arial" w:hAnsi="Arial" w:cs="Arial"/>
          <w:bCs/>
          <w:sz w:val="20"/>
          <w:szCs w:val="20"/>
        </w:rPr>
        <w:t>zarządzającej projektem</w:t>
      </w:r>
    </w:p>
    <w:p w14:paraId="7444F30D"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2311AD81" w14:textId="77777777" w:rsidTr="003238EB">
        <w:trPr>
          <w:trHeight w:val="142"/>
          <w:jc w:val="center"/>
        </w:trPr>
        <w:tc>
          <w:tcPr>
            <w:tcW w:w="9322" w:type="dxa"/>
            <w:gridSpan w:val="2"/>
            <w:shd w:val="clear" w:color="auto" w:fill="D9D9D9"/>
            <w:vAlign w:val="center"/>
          </w:tcPr>
          <w:p w14:paraId="142D25D9"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A99CD93" w14:textId="77777777" w:rsidTr="00FE0866">
        <w:trPr>
          <w:trHeight w:val="142"/>
          <w:jc w:val="center"/>
        </w:trPr>
        <w:tc>
          <w:tcPr>
            <w:tcW w:w="2518" w:type="dxa"/>
            <w:shd w:val="clear" w:color="auto" w:fill="auto"/>
          </w:tcPr>
          <w:p w14:paraId="783A062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6509F8C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BFE19D0" w14:textId="77777777" w:rsidTr="00FE0866">
        <w:trPr>
          <w:trHeight w:val="142"/>
          <w:jc w:val="center"/>
        </w:trPr>
        <w:tc>
          <w:tcPr>
            <w:tcW w:w="2518" w:type="dxa"/>
            <w:shd w:val="clear" w:color="auto" w:fill="auto"/>
          </w:tcPr>
          <w:p w14:paraId="09704DB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3462C3CB"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76136306" w14:textId="77777777" w:rsidTr="00FE0866">
        <w:trPr>
          <w:trHeight w:val="142"/>
          <w:jc w:val="center"/>
        </w:trPr>
        <w:tc>
          <w:tcPr>
            <w:tcW w:w="2518" w:type="dxa"/>
            <w:shd w:val="clear" w:color="auto" w:fill="auto"/>
          </w:tcPr>
          <w:p w14:paraId="6E311CF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6D306EB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51536F2" w14:textId="77777777" w:rsidTr="00FE0866">
        <w:trPr>
          <w:trHeight w:val="142"/>
          <w:jc w:val="center"/>
        </w:trPr>
        <w:tc>
          <w:tcPr>
            <w:tcW w:w="2518" w:type="dxa"/>
            <w:shd w:val="clear" w:color="auto" w:fill="auto"/>
          </w:tcPr>
          <w:p w14:paraId="60CADE94"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61C9C84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5B5FE69A" w14:textId="77777777" w:rsidTr="00FE0866">
        <w:trPr>
          <w:trHeight w:val="142"/>
          <w:jc w:val="center"/>
        </w:trPr>
        <w:tc>
          <w:tcPr>
            <w:tcW w:w="2518" w:type="dxa"/>
            <w:shd w:val="clear" w:color="auto" w:fill="auto"/>
          </w:tcPr>
          <w:p w14:paraId="69E98BA6"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F9F3FD0"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091E8C33"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1E5AB8BF" w14:textId="77777777" w:rsidTr="003238EB">
        <w:trPr>
          <w:trHeight w:val="181"/>
          <w:jc w:val="center"/>
        </w:trPr>
        <w:tc>
          <w:tcPr>
            <w:tcW w:w="9322" w:type="dxa"/>
            <w:gridSpan w:val="2"/>
            <w:shd w:val="clear" w:color="auto" w:fill="D9D9D9"/>
            <w:vAlign w:val="center"/>
          </w:tcPr>
          <w:p w14:paraId="73F5235E" w14:textId="77777777" w:rsidR="003238EB" w:rsidRPr="003238EB" w:rsidRDefault="003238EB" w:rsidP="003238EB">
            <w:pPr>
              <w:spacing w:before="240" w:after="60" w:line="360" w:lineRule="auto"/>
              <w:rPr>
                <w:rFonts w:ascii="Arial" w:eastAsia="Times New Roman" w:hAnsi="Arial" w:cs="Arial"/>
                <w:b/>
                <w:lang w:eastAsia="pl-PL"/>
              </w:rPr>
            </w:pPr>
            <w:bookmarkStart w:id="52"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4C956699" w14:textId="77777777" w:rsidTr="00FE0866">
        <w:trPr>
          <w:trHeight w:val="181"/>
          <w:jc w:val="center"/>
        </w:trPr>
        <w:tc>
          <w:tcPr>
            <w:tcW w:w="3180" w:type="dxa"/>
            <w:shd w:val="clear" w:color="auto" w:fill="auto"/>
          </w:tcPr>
          <w:p w14:paraId="196E4AEF"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373D7A9B"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A01CB90" w14:textId="77777777" w:rsidTr="00FE0866">
        <w:trPr>
          <w:trHeight w:val="181"/>
          <w:jc w:val="center"/>
        </w:trPr>
        <w:tc>
          <w:tcPr>
            <w:tcW w:w="3180" w:type="dxa"/>
            <w:shd w:val="clear" w:color="auto" w:fill="auto"/>
          </w:tcPr>
          <w:p w14:paraId="1A8DD0B4"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4D8C4A0E"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52"/>
    </w:tbl>
    <w:p w14:paraId="51EB09EF"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45A362E2" w14:textId="77777777" w:rsidTr="00FF0426">
        <w:trPr>
          <w:jc w:val="center"/>
        </w:trPr>
        <w:tc>
          <w:tcPr>
            <w:tcW w:w="9351" w:type="dxa"/>
            <w:shd w:val="clear" w:color="auto" w:fill="D9D9D9" w:themeFill="background1" w:themeFillShade="D9"/>
            <w:vAlign w:val="bottom"/>
          </w:tcPr>
          <w:p w14:paraId="40E8FFA0"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085503F3" w14:textId="77777777" w:rsidTr="00FE0866">
        <w:trPr>
          <w:jc w:val="center"/>
        </w:trPr>
        <w:tc>
          <w:tcPr>
            <w:tcW w:w="9351" w:type="dxa"/>
            <w:shd w:val="clear" w:color="auto" w:fill="auto"/>
          </w:tcPr>
          <w:p w14:paraId="28155610"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5593751C"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15009016"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51A45875"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28E270C0"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120C2CFA"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78262146"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9D76BF2"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40853D5F" w14:textId="77777777" w:rsidR="003238EB" w:rsidRPr="003238EB" w:rsidRDefault="003238EB" w:rsidP="003238EB">
      <w:pPr>
        <w:jc w:val="both"/>
        <w:rPr>
          <w:rFonts w:ascii="Arial" w:eastAsia="Times New Roman" w:hAnsi="Arial" w:cs="Arial"/>
          <w:b/>
          <w:bCs/>
          <w:lang w:eastAsia="pl-PL"/>
        </w:rPr>
      </w:pPr>
    </w:p>
    <w:p w14:paraId="529032E9" w14:textId="77777777" w:rsidR="003238EB" w:rsidRPr="003238EB" w:rsidRDefault="003238EB" w:rsidP="003238EB">
      <w:pPr>
        <w:jc w:val="both"/>
        <w:rPr>
          <w:rFonts w:ascii="Arial" w:eastAsia="Times New Roman" w:hAnsi="Arial" w:cs="Arial"/>
          <w:lang w:eastAsia="pl-PL"/>
        </w:rPr>
      </w:pPr>
    </w:p>
    <w:p w14:paraId="00FE06D7" w14:textId="77777777" w:rsidR="003238EB" w:rsidRPr="003238EB" w:rsidRDefault="003238EB" w:rsidP="003238EB">
      <w:pPr>
        <w:jc w:val="both"/>
        <w:rPr>
          <w:rFonts w:ascii="Arial" w:eastAsia="Times New Roman" w:hAnsi="Arial" w:cs="Arial"/>
          <w:lang w:eastAsia="pl-PL"/>
        </w:rPr>
      </w:pPr>
    </w:p>
    <w:p w14:paraId="2C5912B0" w14:textId="77777777" w:rsidR="007B1B10" w:rsidRPr="002A4AA8" w:rsidRDefault="007B1B10" w:rsidP="00E01870">
      <w:pPr>
        <w:pStyle w:val="Tekstpodstawowy"/>
        <w:jc w:val="left"/>
        <w:rPr>
          <w:rFonts w:ascii="Arial" w:hAnsi="Arial" w:cs="Arial"/>
          <w:spacing w:val="4"/>
          <w:sz w:val="20"/>
          <w:szCs w:val="20"/>
        </w:rPr>
        <w:sectPr w:rsidR="007B1B10" w:rsidRPr="002A4AA8" w:rsidSect="00050EBE">
          <w:headerReference w:type="first" r:id="rId14"/>
          <w:pgSz w:w="11906" w:h="16838" w:code="9"/>
          <w:pgMar w:top="1418" w:right="1418" w:bottom="1418" w:left="1418" w:header="709" w:footer="709" w:gutter="0"/>
          <w:cols w:space="708"/>
          <w:titlePg/>
          <w:docGrid w:linePitch="360"/>
        </w:sectPr>
      </w:pPr>
    </w:p>
    <w:p w14:paraId="702EC6B3" w14:textId="3ED89408" w:rsidR="00E01870" w:rsidRDefault="00E01870" w:rsidP="00E01870">
      <w:pPr>
        <w:pStyle w:val="Tekstpodstawowy"/>
        <w:jc w:val="left"/>
        <w:rPr>
          <w:rFonts w:ascii="Arial" w:hAnsi="Arial" w:cs="Arial"/>
          <w:spacing w:val="4"/>
          <w:sz w:val="20"/>
          <w:szCs w:val="20"/>
        </w:rPr>
      </w:pPr>
      <w:r w:rsidRPr="002A4AA8">
        <w:rPr>
          <w:rFonts w:ascii="Arial" w:hAnsi="Arial" w:cs="Arial"/>
          <w:spacing w:val="4"/>
          <w:sz w:val="20"/>
          <w:szCs w:val="20"/>
        </w:rPr>
        <w:lastRenderedPageBreak/>
        <w:t xml:space="preserve">Załącznik nr </w:t>
      </w:r>
      <w:r w:rsidR="00B94ABE">
        <w:rPr>
          <w:rFonts w:ascii="Arial" w:hAnsi="Arial" w:cs="Arial"/>
          <w:spacing w:val="4"/>
          <w:sz w:val="20"/>
          <w:szCs w:val="20"/>
        </w:rPr>
        <w:t>6</w:t>
      </w:r>
      <w:r w:rsidR="00B94ABE" w:rsidRPr="002A4AA8">
        <w:rPr>
          <w:rFonts w:ascii="Arial" w:hAnsi="Arial" w:cs="Arial"/>
          <w:spacing w:val="4"/>
          <w:sz w:val="20"/>
          <w:szCs w:val="20"/>
        </w:rPr>
        <w:t xml:space="preserve"> </w:t>
      </w:r>
      <w:r w:rsidRPr="002A4AA8">
        <w:rPr>
          <w:rFonts w:ascii="Arial" w:hAnsi="Arial" w:cs="Arial"/>
          <w:spacing w:val="4"/>
          <w:sz w:val="20"/>
          <w:szCs w:val="20"/>
        </w:rPr>
        <w:t xml:space="preserve">do umowy: </w:t>
      </w:r>
      <w:r w:rsidR="005B59A8" w:rsidRPr="005B59A8">
        <w:rPr>
          <w:rFonts w:ascii="Arial" w:hAnsi="Arial" w:cs="Arial"/>
          <w:spacing w:val="4"/>
          <w:sz w:val="20"/>
          <w:szCs w:val="20"/>
        </w:rPr>
        <w:t>Wzór Klauzuli informacyjnej</w:t>
      </w:r>
    </w:p>
    <w:p w14:paraId="4D89A16C" w14:textId="77777777" w:rsidR="005B59A8" w:rsidRDefault="005B59A8" w:rsidP="00E01870">
      <w:pPr>
        <w:pStyle w:val="Tekstpodstawowy"/>
        <w:jc w:val="left"/>
        <w:rPr>
          <w:rFonts w:ascii="Arial" w:hAnsi="Arial" w:cs="Arial"/>
          <w:sz w:val="20"/>
          <w:szCs w:val="20"/>
        </w:rPr>
      </w:pPr>
    </w:p>
    <w:p w14:paraId="34028D1E" w14:textId="77777777" w:rsidR="005B59A8" w:rsidRPr="005B59A8" w:rsidRDefault="005B59A8" w:rsidP="00694392">
      <w:pPr>
        <w:pStyle w:val="Tekstpodstawowy"/>
        <w:jc w:val="center"/>
        <w:rPr>
          <w:rFonts w:ascii="Arial" w:hAnsi="Arial" w:cs="Arial"/>
          <w:b/>
          <w:i/>
          <w:sz w:val="20"/>
          <w:szCs w:val="20"/>
        </w:rPr>
      </w:pPr>
      <w:r w:rsidRPr="005B59A8">
        <w:rPr>
          <w:rFonts w:ascii="Arial" w:hAnsi="Arial" w:cs="Arial"/>
          <w:b/>
          <w:i/>
          <w:sz w:val="20"/>
          <w:szCs w:val="20"/>
        </w:rPr>
        <w:t>KLAUZULA INFORMACYJNA</w:t>
      </w:r>
    </w:p>
    <w:p w14:paraId="60EC8C6A" w14:textId="488508A6" w:rsidR="005B59A8" w:rsidRPr="005B59A8" w:rsidRDefault="00694392" w:rsidP="005B59A8">
      <w:pPr>
        <w:pStyle w:val="Tekstpodstawowy"/>
        <w:jc w:val="left"/>
        <w:rPr>
          <w:rFonts w:ascii="Arial" w:hAnsi="Arial" w:cs="Arial"/>
          <w:sz w:val="20"/>
          <w:szCs w:val="20"/>
        </w:rPr>
      </w:pPr>
      <w:r w:rsidRPr="00694392">
        <w:rPr>
          <w:rFonts w:ascii="Arial" w:hAnsi="Arial" w:cs="Arial"/>
          <w:sz w:val="20"/>
          <w:szCs w:val="20"/>
        </w:rPr>
        <w:t>(obowiązek informacyjny realizowany w związku z art. 13 Rozporządzenia Parlamentu Europejskiego i Rady (UE) 2016/679)</w:t>
      </w:r>
    </w:p>
    <w:p w14:paraId="6DD3BA83" w14:textId="77777777" w:rsidR="00694392" w:rsidRDefault="00694392" w:rsidP="005B59A8">
      <w:pPr>
        <w:pStyle w:val="Tekstpodstawowy"/>
        <w:jc w:val="left"/>
        <w:rPr>
          <w:rFonts w:ascii="Arial" w:hAnsi="Arial" w:cs="Arial"/>
          <w:sz w:val="20"/>
          <w:szCs w:val="20"/>
        </w:rPr>
      </w:pPr>
    </w:p>
    <w:p w14:paraId="6EA72507" w14:textId="77777777" w:rsidR="00694392" w:rsidRDefault="005B59A8" w:rsidP="005B59A8">
      <w:pPr>
        <w:pStyle w:val="Tekstpodstawowy"/>
        <w:jc w:val="left"/>
        <w:rPr>
          <w:rFonts w:ascii="Arial" w:hAnsi="Arial" w:cs="Arial"/>
          <w:sz w:val="20"/>
          <w:szCs w:val="20"/>
        </w:rPr>
      </w:pPr>
      <w:r w:rsidRPr="005B59A8">
        <w:rPr>
          <w:rFonts w:ascii="Arial" w:hAnsi="Arial" w:cs="Arial"/>
          <w:sz w:val="20"/>
          <w:szCs w:val="20"/>
        </w:rPr>
        <w:t xml:space="preserve">W związku z przystąpieniem do Projektu pn. </w:t>
      </w:r>
    </w:p>
    <w:p w14:paraId="1D447E0C" w14:textId="77777777" w:rsidR="00694392" w:rsidRPr="00694392" w:rsidRDefault="00694392" w:rsidP="00694392">
      <w:pPr>
        <w:spacing w:after="120" w:line="271" w:lineRule="auto"/>
        <w:rPr>
          <w:rFonts w:ascii="Arial" w:hAnsi="Arial" w:cs="Arial"/>
          <w:sz w:val="20"/>
          <w:szCs w:val="20"/>
        </w:rPr>
      </w:pPr>
      <w:r w:rsidRPr="00694392">
        <w:rPr>
          <w:rFonts w:ascii="Arial" w:hAnsi="Arial" w:cs="Arial"/>
          <w:sz w:val="20"/>
          <w:szCs w:val="20"/>
        </w:rPr>
        <w:t>……………………………………………</w:t>
      </w:r>
      <w:r w:rsidR="008D1EA5">
        <w:rPr>
          <w:rFonts w:ascii="Arial" w:hAnsi="Arial" w:cs="Arial"/>
          <w:sz w:val="20"/>
          <w:szCs w:val="20"/>
        </w:rPr>
        <w:t>………………………</w:t>
      </w:r>
      <w:r w:rsidRPr="00694392">
        <w:rPr>
          <w:rFonts w:ascii="Arial" w:hAnsi="Arial" w:cs="Arial"/>
          <w:sz w:val="20"/>
          <w:szCs w:val="20"/>
        </w:rPr>
        <w:t>………….. przyjmuję do wiadomości, iż:</w:t>
      </w:r>
    </w:p>
    <w:p w14:paraId="67A4599D"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Administratorem moich danych osobowych jest Beneficjent tj. …………………..,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w:t>
      </w:r>
      <w:r w:rsidR="0008374D">
        <w:rPr>
          <w:rFonts w:ascii="Arial" w:hAnsi="Arial" w:cs="Arial"/>
          <w:sz w:val="20"/>
          <w:szCs w:val="20"/>
        </w:rPr>
        <w:t>B</w:t>
      </w:r>
      <w:r w:rsidRPr="00694392">
        <w:rPr>
          <w:rFonts w:ascii="Arial" w:hAnsi="Arial" w:cs="Arial"/>
          <w:sz w:val="20"/>
          <w:szCs w:val="20"/>
        </w:rPr>
        <w:t xml:space="preserve">eneficjenta uczestniczą w realizacji Projektu -………………………………………………………………………………… ………………………………………………. (nazwa i adres ww. podmiotów). </w:t>
      </w:r>
    </w:p>
    <w:p w14:paraId="270ED246"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mogą zostać przekazane podmiotom realizującym badania ewaluacyjne na zlecenie Instytucji Zarządzającej, Instytucji Pośredniczącej lub </w:t>
      </w:r>
      <w:r w:rsidR="0008374D">
        <w:rPr>
          <w:rFonts w:ascii="Arial" w:hAnsi="Arial" w:cs="Arial"/>
          <w:sz w:val="20"/>
          <w:szCs w:val="20"/>
        </w:rPr>
        <w:t>B</w:t>
      </w:r>
      <w:r w:rsidRPr="00694392">
        <w:rPr>
          <w:rFonts w:ascii="Arial" w:hAnsi="Arial" w:cs="Arial"/>
          <w:sz w:val="20"/>
          <w:szCs w:val="20"/>
        </w:rPr>
        <w:t xml:space="preserve">eneficjenta.  Moje dane osobowe mogą zostać również powierzone specjalistycznym firmom, realizującym na zlecenie Instytucji Zarządzającej, Instytucji Pośredniczącej oraz </w:t>
      </w:r>
      <w:r w:rsidR="0008374D">
        <w:rPr>
          <w:rFonts w:ascii="Arial" w:hAnsi="Arial" w:cs="Arial"/>
          <w:sz w:val="20"/>
          <w:szCs w:val="20"/>
        </w:rPr>
        <w:t>B</w:t>
      </w:r>
      <w:r w:rsidRPr="00694392">
        <w:rPr>
          <w:rFonts w:ascii="Arial" w:hAnsi="Arial" w:cs="Arial"/>
          <w:sz w:val="20"/>
          <w:szCs w:val="20"/>
        </w:rPr>
        <w:t>eneficjenta kontrole i audyt w ramach FEPZ 2021-2027. W przypadku prowadzenia korespondencji dane będą przekazane podmiotom świadczącym usługi pocztowe, a także stronom i innym uczestnikom postępowań administracyjnych.</w:t>
      </w:r>
    </w:p>
    <w:p w14:paraId="7EA59307" w14:textId="7A36BCF6" w:rsidR="00694392" w:rsidRPr="00694392" w:rsidRDefault="00694392" w:rsidP="009D3F46">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Przetwarzanie moich danych osobowych jest zgodne z prawem i spełnia warunki, o których mowa w art. 6 ust. 1 lit. c oraz art. 9 ust. 2 lit. g Rozporządzenia Parlamentu Europejskiego i Rady (UE) 2016/679 RODO </w:t>
      </w:r>
      <w:r w:rsidRPr="00694392">
        <w:rPr>
          <w:rFonts w:ascii="Arial" w:hAnsi="Arial" w:cs="Arial"/>
          <w:bCs/>
          <w:sz w:val="20"/>
          <w:szCs w:val="20"/>
        </w:rPr>
        <w:t>– dane osobowe są niezbędne dla realizacji Programu Fundusze Europejskie dla Pomorza Zachodniego 2021-2027 (FEPZ) na podstawie:</w:t>
      </w:r>
      <w:r w:rsidRPr="00694392">
        <w:rPr>
          <w:rFonts w:ascii="Arial" w:hAnsi="Arial" w:cs="Arial"/>
          <w:sz w:val="20"/>
          <w:szCs w:val="20"/>
        </w:rPr>
        <w:t xml:space="preserve"> </w:t>
      </w:r>
    </w:p>
    <w:p w14:paraId="31067E50" w14:textId="77777777" w:rsidR="00694392" w:rsidRPr="00694392" w:rsidRDefault="00694392" w:rsidP="009D3F46">
      <w:pPr>
        <w:pStyle w:val="oj-doc-ti"/>
        <w:numPr>
          <w:ilvl w:val="0"/>
          <w:numId w:val="85"/>
        </w:numPr>
        <w:spacing w:line="271" w:lineRule="auto"/>
        <w:rPr>
          <w:rFonts w:ascii="Arial" w:hAnsi="Arial" w:cs="Arial"/>
          <w:sz w:val="20"/>
          <w:szCs w:val="20"/>
        </w:rPr>
      </w:pPr>
      <w:r w:rsidRPr="00694392">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12885D2"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 xml:space="preserve">Rozporządzenia Parlamentu Europejskiego I Rady (UE) 2021/1057 z dnia 24 czerwca 2021 r. ustanawiające Europejski Fundusz Społeczny Plus (EFS+) oraz uchylające rozporządzenie (UE) nr 1296/2013; </w:t>
      </w:r>
    </w:p>
    <w:p w14:paraId="6AA2C36B"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Ustawy z dnia 28 kwietnia 2022 r. o zasadach realizacji zadań finansowanych ze środków europejskich w perspektywie finansowej 2021–2027</w:t>
      </w:r>
      <w:r w:rsidRPr="00694392" w:rsidDel="001D007B">
        <w:rPr>
          <w:rFonts w:ascii="Arial" w:eastAsia="Calibri" w:hAnsi="Arial" w:cs="Arial"/>
          <w:sz w:val="20"/>
          <w:szCs w:val="20"/>
        </w:rPr>
        <w:t xml:space="preserve"> </w:t>
      </w:r>
      <w:r w:rsidRPr="00694392">
        <w:rPr>
          <w:rFonts w:ascii="Arial" w:eastAsia="Calibri" w:hAnsi="Arial" w:cs="Arial"/>
          <w:sz w:val="20"/>
          <w:szCs w:val="20"/>
        </w:rPr>
        <w:t xml:space="preserve">(Dz.U. 2022 poz. 1079 z </w:t>
      </w:r>
      <w:proofErr w:type="spellStart"/>
      <w:r w:rsidRPr="00694392">
        <w:rPr>
          <w:rFonts w:ascii="Arial" w:eastAsia="Calibri" w:hAnsi="Arial" w:cs="Arial"/>
          <w:sz w:val="20"/>
          <w:szCs w:val="20"/>
        </w:rPr>
        <w:t>późn</w:t>
      </w:r>
      <w:proofErr w:type="spellEnd"/>
      <w:r w:rsidRPr="00694392">
        <w:rPr>
          <w:rFonts w:ascii="Arial" w:eastAsia="Calibri" w:hAnsi="Arial" w:cs="Arial"/>
          <w:sz w:val="20"/>
          <w:szCs w:val="20"/>
        </w:rPr>
        <w:t>. zm.);</w:t>
      </w:r>
    </w:p>
    <w:p w14:paraId="252145A9" w14:textId="3006935C" w:rsidR="004031C6" w:rsidRPr="00F43C6F" w:rsidRDefault="004031C6" w:rsidP="00F43C6F">
      <w:pPr>
        <w:numPr>
          <w:ilvl w:val="0"/>
          <w:numId w:val="58"/>
        </w:numPr>
        <w:suppressAutoHyphens/>
        <w:spacing w:after="120" w:line="271" w:lineRule="auto"/>
        <w:rPr>
          <w:rFonts w:ascii="Arial" w:hAnsi="Arial" w:cs="Arial"/>
          <w:sz w:val="20"/>
          <w:szCs w:val="20"/>
        </w:rPr>
      </w:pPr>
      <w:r w:rsidRPr="004031C6">
        <w:rPr>
          <w:rFonts w:ascii="Arial" w:hAnsi="Arial" w:cs="Arial"/>
          <w:sz w:val="20"/>
          <w:szCs w:val="20"/>
        </w:rPr>
        <w:t xml:space="preserve">Udostępnione przeze mnie </w:t>
      </w:r>
      <w:r w:rsidR="00694392" w:rsidRPr="00694392">
        <w:rPr>
          <w:rFonts w:ascii="Arial" w:hAnsi="Arial" w:cs="Arial"/>
          <w:sz w:val="20"/>
          <w:szCs w:val="20"/>
        </w:rPr>
        <w:t>dane osobowe będą przetwarzane wyłącznie w celu realizacji Projektu pn. …………………………………………………………….., w szczególności potwierdzenia kwalifikowalności wydatków, udzielenia wsparcia, monitoringu, ewaluacji, rozliczenia projektu, zachowania trwałości projektu, kontroli, audytu i sprawozdawczości oraz działań informacyjno-</w:t>
      </w:r>
      <w:r w:rsidR="00694392" w:rsidRPr="001B7908">
        <w:rPr>
          <w:rFonts w:ascii="Arial" w:hAnsi="Arial" w:cs="Arial"/>
          <w:sz w:val="20"/>
          <w:szCs w:val="20"/>
        </w:rPr>
        <w:t>promocyjnych w ramach FEPZ 2021-2027.</w:t>
      </w:r>
    </w:p>
    <w:p w14:paraId="087A3AA4" w14:textId="5D820798" w:rsidR="00694392" w:rsidRPr="00694392" w:rsidRDefault="00694392" w:rsidP="009D3F46">
      <w:pPr>
        <w:numPr>
          <w:ilvl w:val="0"/>
          <w:numId w:val="58"/>
        </w:numPr>
        <w:suppressAutoHyphens/>
        <w:spacing w:after="120" w:line="271" w:lineRule="auto"/>
        <w:rPr>
          <w:rFonts w:ascii="Arial" w:hAnsi="Arial" w:cs="Arial"/>
          <w:sz w:val="20"/>
          <w:szCs w:val="20"/>
        </w:rPr>
      </w:pPr>
      <w:bookmarkStart w:id="53" w:name="_Hlk131669732"/>
      <w:r w:rsidRPr="001B7908">
        <w:rPr>
          <w:rFonts w:ascii="Arial" w:hAnsi="Arial" w:cs="Arial"/>
          <w:sz w:val="20"/>
          <w:szCs w:val="20"/>
        </w:rPr>
        <w:t>Dodatkowo w terminie 4 tygodni po zakończeniu udziału w projekcie przekażę</w:t>
      </w:r>
      <w:r w:rsidRPr="00694392">
        <w:rPr>
          <w:rFonts w:ascii="Arial" w:hAnsi="Arial" w:cs="Arial"/>
          <w:sz w:val="20"/>
          <w:szCs w:val="20"/>
        </w:rPr>
        <w:t xml:space="preserve"> beneficjentowi dane dotyczące mojego statusu na rynku pracy oraz informacje na temat udziału w kształceniu lub </w:t>
      </w:r>
      <w:r w:rsidRPr="00694392">
        <w:rPr>
          <w:rFonts w:ascii="Arial" w:hAnsi="Arial" w:cs="Arial"/>
          <w:sz w:val="20"/>
          <w:szCs w:val="20"/>
        </w:rPr>
        <w:lastRenderedPageBreak/>
        <w:t>szkoleniu oraz uzyskania kwalifikacji lub nabycia kompetencji. W ciągu ……miesięcy po zakończeniu udziału w projekcie udostępnię dane dotyczące mojego statusu na rynku pracy.</w:t>
      </w:r>
      <w:r w:rsidR="00851BD7">
        <w:rPr>
          <w:rStyle w:val="Odwoanieprzypisudolnego"/>
          <w:rFonts w:ascii="Arial" w:hAnsi="Arial" w:cs="Arial"/>
          <w:sz w:val="20"/>
          <w:szCs w:val="20"/>
        </w:rPr>
        <w:footnoteReference w:id="149"/>
      </w:r>
    </w:p>
    <w:p w14:paraId="5428672D" w14:textId="77777777" w:rsidR="00694392" w:rsidRPr="0031301E" w:rsidRDefault="00694392" w:rsidP="007F2E46">
      <w:pPr>
        <w:suppressAutoHyphens/>
        <w:spacing w:after="120" w:line="271" w:lineRule="auto"/>
        <w:ind w:left="360"/>
        <w:rPr>
          <w:rFonts w:ascii="Arial" w:hAnsi="Arial" w:cs="Arial"/>
          <w:sz w:val="20"/>
          <w:szCs w:val="20"/>
        </w:rPr>
      </w:pPr>
      <w:bookmarkStart w:id="54" w:name="_Hlk132976853"/>
      <w:bookmarkStart w:id="55" w:name="_Hlk149050763"/>
    </w:p>
    <w:bookmarkEnd w:id="53"/>
    <w:bookmarkEnd w:id="54"/>
    <w:bookmarkEnd w:id="55"/>
    <w:p w14:paraId="2D0B1762"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lang w:eastAsia="ar-SA"/>
        </w:rPr>
        <w:t>Moje dane osobowe nie będą poddawane zautomatyzowanemu podejmowaniu decyzji.</w:t>
      </w:r>
    </w:p>
    <w:p w14:paraId="1D8CC74C"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będą przechowywane do czasu rozliczenia FEPZ 2021-2027 oraz zakończenia archiwizowania dokumentacji. </w:t>
      </w:r>
    </w:p>
    <w:p w14:paraId="3CC66708"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W sprawach związanych z moimi danymi mogę kontaktować się z właściwym Inspektorem Ochrony Danych odpowiednio pod wskazanym adresem poczty elektronicznej:</w:t>
      </w:r>
    </w:p>
    <w:p w14:paraId="226B6F21" w14:textId="77777777" w:rsidR="00694392" w:rsidRDefault="004031C6"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r w:rsidRPr="00D006C9">
        <w:rPr>
          <w:rStyle w:val="Hipercze"/>
          <w:rFonts w:ascii="Arial" w:hAnsi="Arial" w:cs="Arial"/>
          <w:i/>
          <w:color w:val="auto"/>
          <w:sz w:val="20"/>
          <w:szCs w:val="20"/>
          <w:highlight w:val="lightGray"/>
          <w:u w:val="none"/>
          <w:lang w:eastAsia="pl-PL"/>
        </w:rPr>
        <w:t>/należy wskazać adres poczty elektronicznej IOD Beneficjanta/</w:t>
      </w:r>
      <w:r w:rsidR="00D006C9" w:rsidRPr="00D006C9">
        <w:rPr>
          <w:rStyle w:val="Hipercze"/>
          <w:rFonts w:ascii="Arial" w:hAnsi="Arial" w:cs="Arial"/>
          <w:i/>
          <w:color w:val="auto"/>
          <w:sz w:val="20"/>
          <w:szCs w:val="20"/>
          <w:highlight w:val="lightGray"/>
          <w:u w:val="none"/>
          <w:lang w:eastAsia="pl-PL"/>
        </w:rPr>
        <w:t>(jeśli dotyczy)</w:t>
      </w:r>
      <w:r w:rsidR="00694392" w:rsidRPr="00FF0426">
        <w:rPr>
          <w:rFonts w:ascii="Arial" w:hAnsi="Arial" w:cs="Arial"/>
          <w:sz w:val="20"/>
          <w:szCs w:val="20"/>
          <w:lang w:eastAsia="pl-PL"/>
        </w:rPr>
        <w:t>;</w:t>
      </w:r>
    </w:p>
    <w:p w14:paraId="3C7D036A" w14:textId="77777777" w:rsidR="00694392" w:rsidRPr="00FF0426" w:rsidRDefault="00694392"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hyperlink r:id="rId15" w:history="1">
        <w:r w:rsidRPr="00FF0426">
          <w:rPr>
            <w:rStyle w:val="Hipercze"/>
            <w:rFonts w:ascii="Arial" w:hAnsi="Arial" w:cs="Arial"/>
            <w:color w:val="auto"/>
            <w:sz w:val="20"/>
            <w:szCs w:val="20"/>
            <w:u w:val="none"/>
          </w:rPr>
          <w:t>iod@wup.pl</w:t>
        </w:r>
      </w:hyperlink>
      <w:r w:rsidRPr="00FF0426">
        <w:rPr>
          <w:rFonts w:ascii="Arial" w:hAnsi="Arial" w:cs="Arial"/>
          <w:sz w:val="20"/>
          <w:szCs w:val="20"/>
          <w:lang w:eastAsia="pl-PL"/>
        </w:rPr>
        <w:t xml:space="preserve"> </w:t>
      </w:r>
    </w:p>
    <w:p w14:paraId="22F8C304" w14:textId="77777777" w:rsidR="00694392" w:rsidRPr="00694392" w:rsidRDefault="00694392" w:rsidP="00694392">
      <w:pPr>
        <w:pStyle w:val="Bezodstpw"/>
        <w:spacing w:line="271" w:lineRule="auto"/>
        <w:ind w:left="709"/>
        <w:rPr>
          <w:rFonts w:ascii="Arial" w:hAnsi="Arial" w:cs="Arial"/>
          <w:sz w:val="20"/>
          <w:szCs w:val="20"/>
          <w:lang w:eastAsia="pl-PL"/>
        </w:rPr>
      </w:pPr>
    </w:p>
    <w:p w14:paraId="3C5E2B33" w14:textId="77777777" w:rsidR="00694392" w:rsidRPr="00694392" w:rsidRDefault="00694392" w:rsidP="009D3F46">
      <w:pPr>
        <w:numPr>
          <w:ilvl w:val="0"/>
          <w:numId w:val="58"/>
        </w:numPr>
        <w:suppressAutoHyphens/>
        <w:spacing w:line="271" w:lineRule="auto"/>
        <w:rPr>
          <w:rFonts w:ascii="Arial" w:hAnsi="Arial" w:cs="Arial"/>
          <w:sz w:val="20"/>
          <w:szCs w:val="20"/>
        </w:rPr>
      </w:pPr>
      <w:r w:rsidRPr="00694392">
        <w:rPr>
          <w:rFonts w:ascii="Arial" w:hAnsi="Arial" w:cs="Arial"/>
          <w:sz w:val="20"/>
          <w:szCs w:val="20"/>
        </w:rPr>
        <w:t>Mam prawo do wniesienia skargi do organu nadzorczego, którym jest  Prezes Urzędu Ochrony Danych Osobowych z siedzibą przy ul. Stawki 2, 00-193 Warszawa.</w:t>
      </w:r>
    </w:p>
    <w:p w14:paraId="03AC0698"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 xml:space="preserve">Mam prawo do dostępu do swoich danych osobowych oraz prawo ich sprostowania. </w:t>
      </w:r>
    </w:p>
    <w:p w14:paraId="79859822" w14:textId="686B22A1"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Przysługuje mi prawo do ograniczenia przetwarzania, pod warunkiem, że dane nie są już niezbędne dla celów, do których zostały zebrane oraz, o ile minął wymagalny okres archiwizacji tych danych u Administratora.</w:t>
      </w:r>
    </w:p>
    <w:p w14:paraId="152A42EB"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Podanie danych jest </w:t>
      </w:r>
      <w:r w:rsidRPr="001B7908">
        <w:rPr>
          <w:rFonts w:ascii="Arial" w:hAnsi="Arial" w:cs="Arial"/>
          <w:sz w:val="20"/>
          <w:szCs w:val="20"/>
        </w:rPr>
        <w:t xml:space="preserve">warunkiem </w:t>
      </w:r>
      <w:r w:rsidR="00B618D2">
        <w:rPr>
          <w:rFonts w:ascii="Arial" w:hAnsi="Arial" w:cs="Arial"/>
          <w:sz w:val="20"/>
          <w:szCs w:val="20"/>
        </w:rPr>
        <w:t>wynikającym z ustawy wdrożeniowej</w:t>
      </w:r>
      <w:r w:rsidRPr="001B7908">
        <w:rPr>
          <w:rFonts w:ascii="Arial" w:hAnsi="Arial" w:cs="Arial"/>
          <w:sz w:val="20"/>
          <w:szCs w:val="20"/>
        </w:rPr>
        <w:t>,</w:t>
      </w:r>
      <w:r w:rsidRPr="00694392">
        <w:rPr>
          <w:rFonts w:ascii="Arial" w:hAnsi="Arial" w:cs="Arial"/>
          <w:sz w:val="20"/>
          <w:szCs w:val="20"/>
        </w:rPr>
        <w:t xml:space="preserve"> a odmowa ich podania jest równoznaczna z brakiem udzielenia wsparcia w ramach projektu.</w:t>
      </w:r>
    </w:p>
    <w:p w14:paraId="115600E0" w14:textId="77777777" w:rsidR="00694392" w:rsidRPr="00694392" w:rsidRDefault="00694392" w:rsidP="00694392">
      <w:pPr>
        <w:suppressAutoHyphens/>
        <w:spacing w:after="120" w:line="271" w:lineRule="auto"/>
        <w:ind w:left="360"/>
        <w:rPr>
          <w:rFonts w:ascii="Arial" w:hAnsi="Arial" w:cs="Arial"/>
          <w:sz w:val="20"/>
          <w:szCs w:val="20"/>
        </w:rPr>
      </w:pPr>
    </w:p>
    <w:p w14:paraId="2B6C3A23"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65221703" w14:textId="77777777" w:rsidTr="00B402E1">
        <w:tc>
          <w:tcPr>
            <w:tcW w:w="4248" w:type="dxa"/>
            <w:shd w:val="clear" w:color="auto" w:fill="auto"/>
          </w:tcPr>
          <w:p w14:paraId="71FF235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63FC67A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49913006" w14:textId="77777777" w:rsidTr="00B402E1">
        <w:tc>
          <w:tcPr>
            <w:tcW w:w="4248" w:type="dxa"/>
            <w:shd w:val="clear" w:color="auto" w:fill="auto"/>
          </w:tcPr>
          <w:p w14:paraId="67D9ACA6"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24C13EFD"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249A2BDB" w14:textId="77777777" w:rsidR="00694392" w:rsidRPr="00694392" w:rsidRDefault="00694392" w:rsidP="00B402E1">
            <w:pPr>
              <w:spacing w:after="60" w:line="271" w:lineRule="auto"/>
              <w:rPr>
                <w:rFonts w:ascii="Arial" w:hAnsi="Arial" w:cs="Arial"/>
                <w:sz w:val="20"/>
                <w:szCs w:val="20"/>
              </w:rPr>
            </w:pPr>
          </w:p>
        </w:tc>
      </w:tr>
    </w:tbl>
    <w:p w14:paraId="61EC2A3F" w14:textId="77777777" w:rsidR="00694392" w:rsidRPr="00694392" w:rsidRDefault="00694392" w:rsidP="00694392">
      <w:pPr>
        <w:spacing w:line="271" w:lineRule="auto"/>
        <w:rPr>
          <w:rFonts w:ascii="Arial" w:hAnsi="Arial" w:cs="Arial"/>
          <w:sz w:val="20"/>
          <w:szCs w:val="20"/>
          <w:lang w:val="fr-FR"/>
        </w:rPr>
      </w:pPr>
    </w:p>
    <w:p w14:paraId="3C1DAB72"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59471838"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1778F416" w14:textId="77777777" w:rsidR="008E1ADD" w:rsidRPr="002A4AA8" w:rsidRDefault="008E1ADD" w:rsidP="008E1ADD">
      <w:pPr>
        <w:jc w:val="both"/>
        <w:rPr>
          <w:rFonts w:ascii="Arial" w:hAnsi="Arial" w:cs="Arial"/>
          <w:sz w:val="20"/>
          <w:szCs w:val="20"/>
        </w:rPr>
      </w:pPr>
    </w:p>
    <w:p w14:paraId="1638BE5F" w14:textId="77777777" w:rsidR="00E01870" w:rsidRPr="002A4AA8" w:rsidRDefault="00E01870" w:rsidP="00E01870">
      <w:pPr>
        <w:rPr>
          <w:rFonts w:ascii="Arial" w:hAnsi="Arial" w:cs="Arial"/>
          <w:sz w:val="20"/>
          <w:szCs w:val="20"/>
          <w:lang w:val="fr-FR"/>
        </w:rPr>
        <w:sectPr w:rsidR="00E01870" w:rsidRPr="002A4AA8" w:rsidSect="00050EBE">
          <w:headerReference w:type="first" r:id="rId16"/>
          <w:pgSz w:w="11906" w:h="16838" w:code="9"/>
          <w:pgMar w:top="1418" w:right="1418" w:bottom="1418" w:left="1418" w:header="709" w:footer="709" w:gutter="0"/>
          <w:cols w:space="708"/>
          <w:titlePg/>
          <w:docGrid w:linePitch="360"/>
        </w:sectPr>
      </w:pPr>
    </w:p>
    <w:p w14:paraId="19EBF5D7" w14:textId="1CE5B13A" w:rsidR="00E01870" w:rsidRPr="002A4AA8" w:rsidRDefault="00E01870" w:rsidP="00E01870">
      <w:pPr>
        <w:spacing w:after="60"/>
        <w:jc w:val="both"/>
        <w:rPr>
          <w:rFonts w:ascii="Arial" w:hAnsi="Arial" w:cs="Arial"/>
          <w:sz w:val="20"/>
          <w:szCs w:val="20"/>
        </w:rPr>
      </w:pPr>
      <w:r w:rsidRPr="002A4AA8">
        <w:rPr>
          <w:rFonts w:ascii="Arial" w:hAnsi="Arial" w:cs="Arial"/>
          <w:sz w:val="20"/>
          <w:szCs w:val="20"/>
        </w:rPr>
        <w:lastRenderedPageBreak/>
        <w:t xml:space="preserve">Załącznik nr </w:t>
      </w:r>
      <w:r w:rsidR="00B94ABE">
        <w:rPr>
          <w:rFonts w:ascii="Arial" w:hAnsi="Arial" w:cs="Arial"/>
          <w:sz w:val="20"/>
          <w:szCs w:val="20"/>
        </w:rPr>
        <w:t>7</w:t>
      </w:r>
      <w:r w:rsidR="00B94ABE" w:rsidRPr="002A4AA8">
        <w:rPr>
          <w:rFonts w:ascii="Arial" w:hAnsi="Arial" w:cs="Arial"/>
          <w:sz w:val="20"/>
          <w:szCs w:val="20"/>
        </w:rPr>
        <w:t xml:space="preserve"> </w:t>
      </w:r>
      <w:r w:rsidRPr="002A4AA8">
        <w:rPr>
          <w:rFonts w:ascii="Arial" w:hAnsi="Arial" w:cs="Arial"/>
          <w:sz w:val="20"/>
          <w:szCs w:val="20"/>
        </w:rPr>
        <w:t xml:space="preserve">do umowy: Wzór upoważnienia do przetwarzania danych osobowych </w:t>
      </w:r>
    </w:p>
    <w:p w14:paraId="0C42FCD8"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00EAA5BE" w14:textId="77777777" w:rsidR="009B4BC1" w:rsidRDefault="009B4BC1" w:rsidP="00E01870">
      <w:pPr>
        <w:tabs>
          <w:tab w:val="center" w:pos="1440"/>
          <w:tab w:val="center" w:pos="7200"/>
        </w:tabs>
        <w:spacing w:after="60"/>
        <w:jc w:val="center"/>
        <w:rPr>
          <w:rFonts w:ascii="Arial" w:hAnsi="Arial" w:cs="Arial"/>
          <w:b/>
          <w:bCs/>
          <w:sz w:val="20"/>
          <w:szCs w:val="20"/>
        </w:rPr>
      </w:pPr>
    </w:p>
    <w:p w14:paraId="44E51123" w14:textId="77777777" w:rsidR="009B4BC1" w:rsidRDefault="009B4BC1" w:rsidP="00E01870">
      <w:pPr>
        <w:tabs>
          <w:tab w:val="center" w:pos="1440"/>
          <w:tab w:val="center" w:pos="7200"/>
        </w:tabs>
        <w:spacing w:after="60"/>
        <w:jc w:val="center"/>
        <w:rPr>
          <w:rFonts w:ascii="Arial" w:hAnsi="Arial" w:cs="Arial"/>
          <w:b/>
          <w:bCs/>
          <w:sz w:val="20"/>
          <w:szCs w:val="20"/>
        </w:rPr>
      </w:pPr>
    </w:p>
    <w:p w14:paraId="22CF3E84"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039E01E2"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5FBAE9DB" w14:textId="6DBA91FD"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upoważniam [__________________________________________] do przetwarzania danych osobowych w</w:t>
      </w:r>
      <w:r w:rsidR="00AC7E54">
        <w:rPr>
          <w:rFonts w:ascii="Arial" w:hAnsi="Arial" w:cs="Arial"/>
          <w:sz w:val="20"/>
          <w:szCs w:val="20"/>
        </w:rPr>
        <w:t xml:space="preserve"> </w:t>
      </w:r>
      <w:r w:rsidR="00AC7E54" w:rsidRPr="00AC7E54">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20AA5D9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2D513F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36BC7B8"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58D9A14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00D0C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FB54AF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909DD6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3A7F2251"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A5440DD"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4D49240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9F897F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0EA634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5AF05DE2"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524E89E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A0E5FB5"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047A59F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4DAA0A3"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2517EBB"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B77ACE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39308251"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5042F0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5C8CCB99"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050EBE">
          <w:headerReference w:type="default" r:id="rId17"/>
          <w:pgSz w:w="11906" w:h="16838" w:code="9"/>
          <w:pgMar w:top="1418" w:right="1418" w:bottom="1418" w:left="1418" w:header="709" w:footer="709" w:gutter="0"/>
          <w:cols w:space="708"/>
          <w:titlePg/>
        </w:sectPr>
      </w:pPr>
    </w:p>
    <w:p w14:paraId="206BA54B" w14:textId="32CCB718" w:rsidR="00E01870" w:rsidRPr="002A4AA8" w:rsidRDefault="00E01870" w:rsidP="0074542A">
      <w:pPr>
        <w:rPr>
          <w:rFonts w:ascii="Arial" w:hAnsi="Arial" w:cs="Arial"/>
          <w:sz w:val="20"/>
          <w:szCs w:val="20"/>
        </w:rPr>
      </w:pPr>
      <w:r w:rsidRPr="002A4AA8">
        <w:rPr>
          <w:rFonts w:ascii="Arial" w:hAnsi="Arial" w:cs="Arial"/>
          <w:sz w:val="20"/>
          <w:szCs w:val="20"/>
        </w:rPr>
        <w:lastRenderedPageBreak/>
        <w:t xml:space="preserve">Załącznik nr </w:t>
      </w:r>
      <w:r w:rsidR="00B94ABE">
        <w:rPr>
          <w:rFonts w:ascii="Arial" w:hAnsi="Arial" w:cs="Arial"/>
          <w:sz w:val="20"/>
          <w:szCs w:val="20"/>
        </w:rPr>
        <w:t>8</w:t>
      </w:r>
      <w:r w:rsidR="00B94ABE" w:rsidRPr="002A4AA8">
        <w:rPr>
          <w:rFonts w:ascii="Arial" w:hAnsi="Arial" w:cs="Arial"/>
          <w:sz w:val="20"/>
          <w:szCs w:val="20"/>
        </w:rPr>
        <w:t xml:space="preserve"> </w:t>
      </w:r>
      <w:r w:rsidRPr="002A4AA8">
        <w:rPr>
          <w:rFonts w:ascii="Arial" w:hAnsi="Arial" w:cs="Arial"/>
          <w:sz w:val="20"/>
          <w:szCs w:val="20"/>
        </w:rPr>
        <w:t>do umowy: Wzór odwołania upoważnienia do przetwarzania danych osobowych</w:t>
      </w:r>
      <w:r w:rsidRPr="002A4AA8">
        <w:rPr>
          <w:rFonts w:ascii="Arial" w:hAnsi="Arial" w:cs="Arial"/>
          <w:sz w:val="20"/>
          <w:szCs w:val="20"/>
        </w:rPr>
        <w:br/>
      </w:r>
    </w:p>
    <w:p w14:paraId="5CB0F99F"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0C653EA1" w14:textId="77777777" w:rsidR="00E01870" w:rsidRPr="002A4AA8" w:rsidRDefault="00E01870" w:rsidP="00E01870">
      <w:pPr>
        <w:pStyle w:val="Text"/>
        <w:ind w:firstLine="0"/>
        <w:jc w:val="center"/>
        <w:rPr>
          <w:rFonts w:ascii="Arial" w:hAnsi="Arial" w:cs="Arial"/>
          <w:b/>
          <w:bCs/>
          <w:sz w:val="20"/>
          <w:lang w:val="pl-PL"/>
        </w:rPr>
      </w:pPr>
    </w:p>
    <w:p w14:paraId="23204F40"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298D1CE6" w14:textId="77777777" w:rsidR="00E01870" w:rsidRPr="002A4AA8" w:rsidRDefault="00E01870" w:rsidP="00E01870">
      <w:pPr>
        <w:jc w:val="both"/>
        <w:rPr>
          <w:rFonts w:ascii="Arial" w:hAnsi="Arial" w:cs="Arial"/>
          <w:sz w:val="20"/>
          <w:szCs w:val="20"/>
        </w:rPr>
      </w:pPr>
    </w:p>
    <w:p w14:paraId="259A6472" w14:textId="77777777" w:rsidR="00E01870" w:rsidRPr="002A4AA8" w:rsidRDefault="00E01870" w:rsidP="00E01870">
      <w:pPr>
        <w:jc w:val="both"/>
        <w:rPr>
          <w:rFonts w:ascii="Arial" w:hAnsi="Arial" w:cs="Arial"/>
          <w:sz w:val="20"/>
          <w:szCs w:val="20"/>
        </w:rPr>
      </w:pPr>
    </w:p>
    <w:p w14:paraId="2F0C286E"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0077D497" w14:textId="77777777" w:rsidR="00E01870" w:rsidRPr="002A4AA8" w:rsidRDefault="00E01870" w:rsidP="00E01870">
      <w:pPr>
        <w:jc w:val="both"/>
        <w:rPr>
          <w:rFonts w:ascii="Arial" w:hAnsi="Arial" w:cs="Arial"/>
          <w:sz w:val="20"/>
          <w:szCs w:val="20"/>
        </w:rPr>
      </w:pPr>
    </w:p>
    <w:p w14:paraId="1023430E"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33D02B4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54193B2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66FF9FD2"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77A33079"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4A87957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E7D7AF3" w14:textId="77777777" w:rsidR="00E01870" w:rsidRPr="002A4AA8" w:rsidRDefault="00E01870" w:rsidP="00E01870">
      <w:pPr>
        <w:jc w:val="both"/>
        <w:rPr>
          <w:rFonts w:ascii="Arial" w:hAnsi="Arial" w:cs="Arial"/>
          <w:sz w:val="20"/>
          <w:szCs w:val="20"/>
        </w:rPr>
      </w:pPr>
    </w:p>
    <w:p w14:paraId="3EE2A720" w14:textId="77777777" w:rsidR="00E01870" w:rsidRPr="002A4AA8" w:rsidRDefault="00E01870" w:rsidP="00E01870">
      <w:pPr>
        <w:jc w:val="both"/>
        <w:rPr>
          <w:rFonts w:ascii="Arial" w:hAnsi="Arial" w:cs="Arial"/>
          <w:sz w:val="20"/>
          <w:szCs w:val="20"/>
        </w:rPr>
      </w:pPr>
    </w:p>
    <w:p w14:paraId="18325137"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5D62759C" w14:textId="77777777" w:rsidR="00E01870" w:rsidRPr="002A4AA8" w:rsidRDefault="00E01870" w:rsidP="00E01870">
      <w:pPr>
        <w:jc w:val="both"/>
        <w:rPr>
          <w:rFonts w:ascii="Arial" w:hAnsi="Arial" w:cs="Arial"/>
          <w:sz w:val="20"/>
          <w:szCs w:val="20"/>
        </w:rPr>
      </w:pPr>
    </w:p>
    <w:p w14:paraId="2546B837" w14:textId="77777777" w:rsidR="00E01870" w:rsidRPr="002A4AA8" w:rsidRDefault="00E01870" w:rsidP="00E01870">
      <w:pPr>
        <w:jc w:val="both"/>
        <w:rPr>
          <w:rFonts w:ascii="Arial" w:hAnsi="Arial" w:cs="Arial"/>
          <w:sz w:val="20"/>
          <w:szCs w:val="20"/>
        </w:rPr>
      </w:pPr>
    </w:p>
    <w:p w14:paraId="2515E7F4" w14:textId="77777777" w:rsidR="00E01870" w:rsidRPr="002A4AA8" w:rsidRDefault="00E01870" w:rsidP="00E01870">
      <w:pPr>
        <w:jc w:val="both"/>
        <w:rPr>
          <w:rFonts w:ascii="Arial" w:hAnsi="Arial" w:cs="Arial"/>
          <w:sz w:val="20"/>
          <w:szCs w:val="20"/>
        </w:rPr>
      </w:pPr>
    </w:p>
    <w:p w14:paraId="54704A8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2E8743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AC01569"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602417A"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F96A11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00AFAD6E"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E9D0AFB"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9BB3DF7"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050EBE">
          <w:headerReference w:type="first" r:id="rId18"/>
          <w:pgSz w:w="11906" w:h="16838" w:code="9"/>
          <w:pgMar w:top="1418" w:right="1418" w:bottom="1418" w:left="1418" w:header="709" w:footer="709" w:gutter="0"/>
          <w:cols w:space="708"/>
          <w:titlePg/>
        </w:sectPr>
      </w:pPr>
    </w:p>
    <w:p w14:paraId="3F44F8A2" w14:textId="1955426B" w:rsidR="00BC3C3E" w:rsidRPr="00BC3C3E" w:rsidRDefault="00286081" w:rsidP="00BC3C3E">
      <w:pPr>
        <w:rPr>
          <w:rFonts w:ascii="Arial" w:hAnsi="Arial" w:cs="Arial"/>
          <w:bCs/>
          <w:sz w:val="20"/>
          <w:szCs w:val="20"/>
        </w:rPr>
      </w:pPr>
      <w:r w:rsidRPr="00AB088C">
        <w:rPr>
          <w:rFonts w:ascii="Arial" w:hAnsi="Arial" w:cs="Arial"/>
          <w:sz w:val="20"/>
          <w:szCs w:val="20"/>
        </w:rPr>
        <w:lastRenderedPageBreak/>
        <w:t xml:space="preserve">Załącznik nr </w:t>
      </w:r>
      <w:r w:rsidR="00B94ABE" w:rsidRPr="00AB088C">
        <w:rPr>
          <w:rFonts w:ascii="Arial" w:hAnsi="Arial" w:cs="Arial"/>
          <w:sz w:val="20"/>
          <w:szCs w:val="20"/>
        </w:rPr>
        <w:t xml:space="preserve">9 </w:t>
      </w:r>
      <w:r w:rsidRPr="00AB088C">
        <w:rPr>
          <w:rFonts w:ascii="Arial" w:hAnsi="Arial" w:cs="Arial"/>
          <w:sz w:val="20"/>
          <w:szCs w:val="20"/>
        </w:rPr>
        <w:t xml:space="preserve">do umowy: </w:t>
      </w:r>
      <w:bookmarkStart w:id="56" w:name="_Hlk131154845"/>
      <w:r w:rsidRPr="00AB088C">
        <w:rPr>
          <w:rFonts w:ascii="Arial" w:hAnsi="Arial" w:cs="Arial"/>
          <w:sz w:val="20"/>
          <w:szCs w:val="20"/>
        </w:rPr>
        <w:t>Obowiązki informacyjne Beneficjenta</w:t>
      </w:r>
      <w:r w:rsidR="00BC3C3E" w:rsidRPr="00AB088C">
        <w:rPr>
          <w:rFonts w:eastAsia="Calibri" w:cs="Times New Roman"/>
          <w:b/>
          <w:bCs/>
        </w:rPr>
        <w:t xml:space="preserve"> </w:t>
      </w:r>
      <w:r w:rsidR="00BC3C3E" w:rsidRPr="00AB088C">
        <w:rPr>
          <w:rFonts w:ascii="Arial" w:hAnsi="Arial" w:cs="Arial"/>
          <w:bCs/>
          <w:sz w:val="20"/>
          <w:szCs w:val="20"/>
        </w:rPr>
        <w:t xml:space="preserve">– wyciąg z zapisów </w:t>
      </w:r>
      <w:r w:rsidR="00BC3C3E" w:rsidRPr="00AB088C">
        <w:rPr>
          <w:rFonts w:ascii="Arial" w:hAnsi="Arial" w:cs="Arial"/>
          <w:bCs/>
          <w:i/>
          <w:iCs/>
          <w:sz w:val="20"/>
          <w:szCs w:val="20"/>
        </w:rPr>
        <w:t xml:space="preserve">Podręcznika wnioskodawcy i </w:t>
      </w:r>
      <w:r w:rsidR="0008374D" w:rsidRPr="00AB088C">
        <w:rPr>
          <w:rFonts w:ascii="Arial" w:hAnsi="Arial" w:cs="Arial"/>
          <w:bCs/>
          <w:i/>
          <w:iCs/>
          <w:sz w:val="20"/>
          <w:szCs w:val="20"/>
        </w:rPr>
        <w:t>B</w:t>
      </w:r>
      <w:r w:rsidR="00BC3C3E" w:rsidRPr="00AB088C">
        <w:rPr>
          <w:rFonts w:ascii="Arial" w:hAnsi="Arial" w:cs="Arial"/>
          <w:bCs/>
          <w:i/>
          <w:iCs/>
          <w:sz w:val="20"/>
          <w:szCs w:val="20"/>
        </w:rPr>
        <w:t>eneficjenta Funduszy Europejskich</w:t>
      </w:r>
      <w:r w:rsidR="00BC3C3E" w:rsidRPr="00AB088C">
        <w:rPr>
          <w:rFonts w:ascii="Arial" w:hAnsi="Arial" w:cs="Arial"/>
          <w:bCs/>
          <w:sz w:val="20"/>
          <w:szCs w:val="20"/>
        </w:rPr>
        <w:t xml:space="preserve"> </w:t>
      </w:r>
      <w:r w:rsidR="00BC3C3E" w:rsidRPr="00AB088C">
        <w:rPr>
          <w:rFonts w:ascii="Arial" w:hAnsi="Arial" w:cs="Arial"/>
          <w:bCs/>
          <w:i/>
          <w:iCs/>
          <w:sz w:val="20"/>
          <w:szCs w:val="20"/>
        </w:rPr>
        <w:t>na lata 2021-2027 w zakresie informacji i promocji</w:t>
      </w:r>
    </w:p>
    <w:bookmarkEnd w:id="56"/>
    <w:p w14:paraId="540338C4" w14:textId="77777777" w:rsidR="00286081" w:rsidRDefault="00286081" w:rsidP="002A2452">
      <w:pPr>
        <w:rPr>
          <w:rFonts w:ascii="Arial" w:hAnsi="Arial" w:cs="Arial"/>
          <w:sz w:val="20"/>
          <w:szCs w:val="20"/>
        </w:rPr>
      </w:pPr>
    </w:p>
    <w:p w14:paraId="50F93E46" w14:textId="77777777" w:rsidR="00D20CF6" w:rsidRPr="002A4AA8" w:rsidRDefault="00D20CF6" w:rsidP="00D20CF6">
      <w:pPr>
        <w:rPr>
          <w:rFonts w:ascii="Arial" w:hAnsi="Arial" w:cs="Arial"/>
          <w:sz w:val="20"/>
          <w:szCs w:val="20"/>
        </w:rPr>
      </w:pPr>
    </w:p>
    <w:p w14:paraId="04D6E01F" w14:textId="77777777" w:rsidR="00D20CF6" w:rsidRPr="00266D61" w:rsidRDefault="00D20CF6" w:rsidP="00D20CF6">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4260ACD3" w14:textId="77777777" w:rsidR="00D20CF6" w:rsidRPr="00C1160C" w:rsidRDefault="00D20CF6" w:rsidP="00D20CF6">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r>
        <w:rPr>
          <w:rFonts w:ascii="Arial" w:eastAsia="Calibri" w:hAnsi="Arial" w:cs="Arial"/>
          <w:sz w:val="20"/>
          <w:szCs w:val="20"/>
        </w:rPr>
        <w:t>W</w:t>
      </w:r>
      <w:r w:rsidRPr="00C1160C">
        <w:rPr>
          <w:rFonts w:ascii="Arial" w:eastAsia="Calibri" w:hAnsi="Arial" w:cs="Arial"/>
          <w:sz w:val="20"/>
          <w:szCs w:val="20"/>
        </w:rPr>
        <w:t xml:space="preserve">yjątkiem </w:t>
      </w:r>
      <w:r>
        <w:rPr>
          <w:rFonts w:ascii="Arial" w:eastAsia="Calibri" w:hAnsi="Arial" w:cs="Arial"/>
          <w:sz w:val="20"/>
          <w:szCs w:val="20"/>
        </w:rPr>
        <w:t xml:space="preserve">są </w:t>
      </w:r>
      <w:r w:rsidRPr="00C1160C">
        <w:rPr>
          <w:rFonts w:ascii="Arial" w:eastAsia="Calibri" w:hAnsi="Arial" w:cs="Arial"/>
          <w:sz w:val="20"/>
          <w:szCs w:val="20"/>
        </w:rPr>
        <w:t>dokument</w:t>
      </w:r>
      <w:r>
        <w:rPr>
          <w:rFonts w:ascii="Arial" w:eastAsia="Calibri" w:hAnsi="Arial" w:cs="Arial"/>
          <w:sz w:val="20"/>
          <w:szCs w:val="20"/>
        </w:rPr>
        <w:t>y</w:t>
      </w:r>
      <w:r w:rsidRPr="00C1160C">
        <w:rPr>
          <w:rFonts w:ascii="Arial" w:eastAsia="Calibri" w:hAnsi="Arial" w:cs="Arial"/>
          <w:sz w:val="20"/>
          <w:szCs w:val="20"/>
        </w:rPr>
        <w:t>, których ze względu na ich specyfikę nie można zmieniać i ingerować w ich wzory, np.</w:t>
      </w:r>
      <w:r>
        <w:rPr>
          <w:rFonts w:ascii="Arial" w:eastAsia="Calibri" w:hAnsi="Arial" w:cs="Arial"/>
          <w:sz w:val="20"/>
          <w:szCs w:val="20"/>
        </w:rPr>
        <w:t> </w:t>
      </w:r>
      <w:r w:rsidRPr="00C1160C">
        <w:rPr>
          <w:rFonts w:ascii="Arial" w:eastAsia="Calibri" w:hAnsi="Arial" w:cs="Arial"/>
          <w:sz w:val="20"/>
          <w:szCs w:val="20"/>
        </w:rPr>
        <w:t>z</w:t>
      </w:r>
      <w:r>
        <w:rPr>
          <w:rFonts w:ascii="Arial" w:eastAsia="Calibri" w:hAnsi="Arial" w:cs="Arial"/>
          <w:sz w:val="20"/>
          <w:szCs w:val="20"/>
        </w:rPr>
        <w:t> </w:t>
      </w:r>
      <w:r w:rsidRPr="00C1160C">
        <w:rPr>
          <w:rFonts w:ascii="Arial" w:eastAsia="Calibri" w:hAnsi="Arial" w:cs="Arial"/>
          <w:sz w:val="20"/>
          <w:szCs w:val="20"/>
        </w:rPr>
        <w:t>powodu obowiązującego prawa (dokumenty księgowe, certyfikaty etc.).</w:t>
      </w:r>
    </w:p>
    <w:p w14:paraId="11D2F0E6" w14:textId="77777777" w:rsidR="00D20CF6" w:rsidRDefault="00D20CF6" w:rsidP="00D20CF6">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64705DA7" w14:textId="77777777" w:rsidR="00D20CF6" w:rsidRPr="00266D61" w:rsidRDefault="00D20CF6" w:rsidP="00D20CF6">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D20CF6" w:rsidRPr="006D27F3" w14:paraId="78CD71EB" w14:textId="77777777" w:rsidTr="001B738A">
        <w:tc>
          <w:tcPr>
            <w:tcW w:w="8679" w:type="dxa"/>
            <w:tcBorders>
              <w:top w:val="nil"/>
              <w:left w:val="nil"/>
              <w:bottom w:val="nil"/>
              <w:right w:val="nil"/>
            </w:tcBorders>
            <w:shd w:val="clear" w:color="auto" w:fill="auto"/>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D20CF6" w:rsidRPr="005C24D9" w14:paraId="2EF09527" w14:textId="77777777" w:rsidTr="001B738A">
              <w:tc>
                <w:tcPr>
                  <w:tcW w:w="2334" w:type="dxa"/>
                  <w:shd w:val="clear" w:color="auto" w:fill="auto"/>
                  <w:vAlign w:val="center"/>
                </w:tcPr>
                <w:p w14:paraId="45C5AF0D" w14:textId="77777777" w:rsidR="00D20CF6" w:rsidRPr="005C24D9" w:rsidRDefault="00D20CF6" w:rsidP="001B738A">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shd w:val="clear" w:color="auto" w:fill="auto"/>
                  <w:vAlign w:val="center"/>
                </w:tcPr>
                <w:p w14:paraId="4BD96854"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6E8439DA"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shd w:val="clear" w:color="auto" w:fill="auto"/>
                  <w:vAlign w:val="center"/>
                </w:tcPr>
                <w:p w14:paraId="61AC4A24"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Znak Unii Europejskiej</w:t>
                  </w:r>
                </w:p>
                <w:p w14:paraId="29A5414A"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43C6712D" w14:textId="77777777" w:rsidR="00D20CF6" w:rsidRPr="005C24D9" w:rsidRDefault="00D20CF6" w:rsidP="001B738A">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D20CF6" w:rsidRPr="005C24D9" w14:paraId="5AAE2AF5" w14:textId="77777777" w:rsidTr="001B738A">
              <w:trPr>
                <w:trHeight w:val="919"/>
              </w:trPr>
              <w:tc>
                <w:tcPr>
                  <w:tcW w:w="8532" w:type="dxa"/>
                  <w:gridSpan w:val="4"/>
                  <w:shd w:val="clear" w:color="auto" w:fill="auto"/>
                </w:tcPr>
                <w:p w14:paraId="5E96CFC9" w14:textId="77777777" w:rsidR="00D20CF6" w:rsidRPr="005C24D9" w:rsidRDefault="00D20CF6" w:rsidP="001B738A">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7CC325AB" wp14:editId="65891A76">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6B2EA25" w14:textId="77777777" w:rsidR="00D20CF6" w:rsidRPr="005C24D9" w:rsidRDefault="00D20CF6" w:rsidP="001B738A">
            <w:pPr>
              <w:rPr>
                <w:rFonts w:ascii="Arial" w:eastAsia="Calibri" w:hAnsi="Arial" w:cs="Arial"/>
                <w:sz w:val="20"/>
                <w:szCs w:val="20"/>
              </w:rPr>
            </w:pPr>
          </w:p>
        </w:tc>
      </w:tr>
    </w:tbl>
    <w:p w14:paraId="7C983476" w14:textId="77777777" w:rsidR="00D20CF6" w:rsidRDefault="00D20CF6" w:rsidP="00D20CF6">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D20CF6" w:rsidRPr="005C24D9" w14:paraId="1B4CCE2D" w14:textId="77777777" w:rsidTr="001B738A">
        <w:tc>
          <w:tcPr>
            <w:tcW w:w="3178" w:type="dxa"/>
            <w:shd w:val="clear" w:color="auto" w:fill="auto"/>
            <w:vAlign w:val="center"/>
          </w:tcPr>
          <w:p w14:paraId="762188E0"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shd w:val="clear" w:color="auto" w:fill="auto"/>
            <w:vAlign w:val="center"/>
          </w:tcPr>
          <w:p w14:paraId="7F8CFCDF"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Znak Unii Europejskiej</w:t>
            </w:r>
          </w:p>
          <w:p w14:paraId="5ECDEED2"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shd w:val="clear" w:color="auto" w:fill="auto"/>
            <w:vAlign w:val="center"/>
          </w:tcPr>
          <w:p w14:paraId="1D4FD937" w14:textId="77777777" w:rsidR="00D20CF6" w:rsidRPr="005C24D9" w:rsidRDefault="00D20CF6" w:rsidP="001B738A">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D20CF6" w:rsidRPr="005C24D9" w14:paraId="2C405A7A" w14:textId="77777777" w:rsidTr="001B738A">
        <w:trPr>
          <w:trHeight w:val="919"/>
        </w:trPr>
        <w:tc>
          <w:tcPr>
            <w:tcW w:w="8565" w:type="dxa"/>
            <w:gridSpan w:val="3"/>
            <w:shd w:val="clear" w:color="auto" w:fill="auto"/>
          </w:tcPr>
          <w:p w14:paraId="6C8E5ADA" w14:textId="77777777" w:rsidR="00D20CF6" w:rsidRPr="005C24D9" w:rsidRDefault="00D20CF6" w:rsidP="001B738A">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57C91F1F" wp14:editId="59BBC492">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BDBC8C5" w14:textId="77777777" w:rsidR="00D20CF6" w:rsidRDefault="00D20CF6" w:rsidP="00D20CF6">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79B20E39" w14:textId="77777777" w:rsidR="00D20CF6" w:rsidRDefault="00D20CF6" w:rsidP="00D20CF6">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50"/>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może występować znak dodatkowy taki jak: logo beneficjenta, logo partnera projektu, logo projektu, logo instytucji pośredniczącej lub 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p>
    <w:p w14:paraId="3ED886AF" w14:textId="129BF194" w:rsidR="00D20CF6" w:rsidRPr="00266D61" w:rsidRDefault="00D20CF6" w:rsidP="00D20CF6">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lastRenderedPageBreak/>
        <w:drawing>
          <wp:inline distT="0" distB="0" distL="0" distR="0" wp14:anchorId="7E6A5985" wp14:editId="40979780">
            <wp:extent cx="5686425" cy="666750"/>
            <wp:effectExtent l="0" t="0" r="9525" b="0"/>
            <wp:docPr id="5" name="Obraz 5"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13B3C9A9" w14:textId="77777777" w:rsidR="00D20CF6" w:rsidRDefault="00D20CF6" w:rsidP="00D20CF6">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Pr="00266D61">
        <w:rPr>
          <w:rFonts w:ascii="Arial" w:eastAsia="Calibri" w:hAnsi="Arial" w:cs="Arial"/>
          <w:color w:val="000000"/>
          <w:sz w:val="20"/>
          <w:szCs w:val="20"/>
        </w:rPr>
        <w:t xml:space="preserve">, ale którzy 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734C02F3" w14:textId="77777777" w:rsidR="00D20CF6" w:rsidRPr="00373B63" w:rsidRDefault="00D20CF6" w:rsidP="00D20CF6">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461A2B13" w14:textId="77777777" w:rsidR="00D20CF6" w:rsidRPr="00A3355C" w:rsidRDefault="00D20CF6" w:rsidP="00D20CF6">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74F3490C" w14:textId="77777777" w:rsidR="00D20CF6" w:rsidRPr="00266D61" w:rsidRDefault="00D20CF6" w:rsidP="00D20CF6">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44646B3" w14:textId="77777777" w:rsidR="00D20CF6" w:rsidRPr="00373B63" w:rsidRDefault="00D20CF6" w:rsidP="00D20CF6">
      <w:pPr>
        <w:spacing w:after="200" w:line="276" w:lineRule="auto"/>
        <w:rPr>
          <w:rFonts w:ascii="Arial" w:eastAsia="Calibri" w:hAnsi="Arial" w:cs="Arial"/>
          <w:color w:val="000000"/>
          <w:sz w:val="20"/>
          <w:szCs w:val="20"/>
        </w:rPr>
      </w:pPr>
    </w:p>
    <w:p w14:paraId="071305E4" w14:textId="77777777" w:rsidR="00D20CF6" w:rsidRPr="00266D61" w:rsidRDefault="00D20CF6" w:rsidP="00D20CF6">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7FD5AC87" w14:textId="77777777" w:rsidR="00D20CF6" w:rsidRDefault="00D20CF6" w:rsidP="00D20CF6">
      <w:pPr>
        <w:spacing w:after="200" w:line="276" w:lineRule="auto"/>
        <w:rPr>
          <w:rFonts w:ascii="Arial" w:eastAsia="Calibri" w:hAnsi="Arial" w:cs="Arial"/>
          <w:bCs/>
          <w:sz w:val="20"/>
          <w:szCs w:val="20"/>
        </w:rPr>
      </w:pPr>
      <w:r w:rsidRPr="00BA5734">
        <w:rPr>
          <w:rFonts w:ascii="Arial" w:eastAsia="Calibri" w:hAnsi="Arial" w:cs="Arial"/>
          <w:bCs/>
          <w:sz w:val="20"/>
          <w:szCs w:val="20"/>
        </w:rPr>
        <w:t>Twoje obowiązki związane z oznaczaniem miejsca realizacji projektu zależą od rodzaju projektu oraz całkowitego kosztu projektu.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4348B9CB" w14:textId="77777777" w:rsidR="00D20CF6" w:rsidRPr="008419EE" w:rsidRDefault="00D20CF6" w:rsidP="00D20CF6">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80C793C" w14:textId="77777777" w:rsidR="00D20CF6" w:rsidRPr="008419EE" w:rsidRDefault="00D20CF6" w:rsidP="00D20CF6">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7193E07D" w14:textId="77777777" w:rsidR="00D20CF6" w:rsidRPr="00E56698" w:rsidRDefault="00D20CF6" w:rsidP="00D20CF6">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5118189D" w14:textId="77777777" w:rsidR="00D20CF6" w:rsidRPr="00E56698" w:rsidRDefault="00D20CF6" w:rsidP="00D20CF6">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24752CF5" w14:textId="77777777" w:rsidR="00D20CF6" w:rsidRPr="00E56698" w:rsidRDefault="00D20CF6" w:rsidP="00D20CF6">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3E4A7863" w14:textId="77777777" w:rsidR="00D20CF6" w:rsidRPr="00E56698" w:rsidRDefault="00D20CF6" w:rsidP="00D20CF6">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49F94F72" w14:textId="77777777" w:rsidR="00D20CF6" w:rsidRPr="00E56698" w:rsidRDefault="00D20CF6" w:rsidP="00D20CF6">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tytuł projektu (maksymalnie 150 znaków),</w:t>
      </w:r>
    </w:p>
    <w:p w14:paraId="7C69AE50" w14:textId="77777777" w:rsidR="00D20CF6" w:rsidRPr="008419EE" w:rsidRDefault="00D20CF6" w:rsidP="00D20CF6">
      <w:pPr>
        <w:numPr>
          <w:ilvl w:val="0"/>
          <w:numId w:val="72"/>
        </w:numPr>
        <w:spacing w:after="120" w:line="276" w:lineRule="auto"/>
        <w:rPr>
          <w:rFonts w:ascii="Arial" w:eastAsia="Calibri" w:hAnsi="Arial" w:cs="Arial"/>
          <w:sz w:val="20"/>
          <w:szCs w:val="20"/>
        </w:rPr>
      </w:pPr>
      <w:r w:rsidRPr="00E56698">
        <w:rPr>
          <w:rFonts w:ascii="Arial" w:eastAsia="Calibri" w:hAnsi="Arial" w:cs="Arial"/>
          <w:sz w:val="20"/>
          <w:szCs w:val="20"/>
        </w:rPr>
        <w:t xml:space="preserve">adres portalu </w:t>
      </w:r>
      <w:hyperlink r:id="rId22" w:history="1">
        <w:r w:rsidRPr="00E56698">
          <w:rPr>
            <w:rFonts w:ascii="Arial" w:eastAsia="Calibri" w:hAnsi="Arial" w:cs="Arial"/>
            <w:sz w:val="20"/>
            <w:szCs w:val="20"/>
          </w:rPr>
          <w:t>www.mapadotacji.gov.pl</w:t>
        </w:r>
      </w:hyperlink>
      <w:r w:rsidRPr="00E56698">
        <w:rPr>
          <w:rFonts w:ascii="Arial" w:eastAsia="Calibri" w:hAnsi="Arial" w:cs="Arial"/>
          <w:sz w:val="20"/>
          <w:szCs w:val="20"/>
        </w:rPr>
        <w:t xml:space="preserve"> na pasku w kolorze niebieskim (C100 M80 Y0 K0).</w:t>
      </w:r>
      <w:r w:rsidRPr="008419EE">
        <w:rPr>
          <w:rFonts w:ascii="Arial" w:eastAsia="Calibri" w:hAnsi="Arial" w:cs="Arial"/>
          <w:sz w:val="20"/>
          <w:szCs w:val="20"/>
        </w:rPr>
        <w:br w:type="page"/>
      </w:r>
    </w:p>
    <w:p w14:paraId="7D513476" w14:textId="77777777" w:rsidR="00D20CF6" w:rsidRDefault="00D20CF6" w:rsidP="00D20CF6">
      <w:pPr>
        <w:spacing w:after="200" w:line="276" w:lineRule="auto"/>
        <w:rPr>
          <w:rFonts w:ascii="Arial" w:eastAsia="Calibri" w:hAnsi="Arial" w:cs="Arial"/>
          <w:bCs/>
          <w:sz w:val="20"/>
          <w:szCs w:val="20"/>
        </w:rPr>
      </w:pPr>
      <w:r w:rsidRPr="00EC23F9">
        <w:rPr>
          <w:rFonts w:ascii="Arial" w:eastAsia="Calibri" w:hAnsi="Arial" w:cs="Arial"/>
          <w:bCs/>
          <w:sz w:val="20"/>
          <w:szCs w:val="20"/>
        </w:rPr>
        <w:lastRenderedPageBreak/>
        <w:t>Wzór tablicy dla programu Fundusze Europejskie dla Pomorza Zachodniego 2021-2027:</w:t>
      </w:r>
    </w:p>
    <w:p w14:paraId="2F568762" w14:textId="71623C7F" w:rsidR="00D20CF6" w:rsidRPr="006D27F3" w:rsidRDefault="00D20CF6" w:rsidP="00D20CF6">
      <w:pPr>
        <w:rPr>
          <w:rFonts w:ascii="Arial" w:hAnsi="Arial" w:cs="Arial"/>
          <w:sz w:val="24"/>
          <w:szCs w:val="24"/>
        </w:rPr>
      </w:pPr>
      <w:r>
        <w:rPr>
          <w:noProof/>
          <w:lang w:eastAsia="pl-PL"/>
        </w:rPr>
        <w:drawing>
          <wp:anchor distT="0" distB="0" distL="114300" distR="114300" simplePos="0" relativeHeight="251664384" behindDoc="0" locked="0" layoutInCell="1" allowOverlap="1" wp14:anchorId="7888CE56" wp14:editId="02E6F56E">
            <wp:simplePos x="0" y="0"/>
            <wp:positionH relativeFrom="margin">
              <wp:align>center</wp:align>
            </wp:positionH>
            <wp:positionV relativeFrom="paragraph">
              <wp:posOffset>0</wp:posOffset>
            </wp:positionV>
            <wp:extent cx="5749925" cy="2874645"/>
            <wp:effectExtent l="0" t="0" r="3175" b="1905"/>
            <wp:wrapTopAndBottom/>
            <wp:docPr id="18" name="Obraz 18"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25947F76" w14:textId="77777777" w:rsidR="00D20CF6" w:rsidRDefault="00D20CF6" w:rsidP="00D20CF6">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CEAA8EF" w14:textId="77777777" w:rsidR="00D20CF6" w:rsidRDefault="00D20CF6" w:rsidP="00D20CF6">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615FB536" w14:textId="77777777" w:rsidR="00D20CF6" w:rsidRPr="007B3CE5" w:rsidRDefault="00D20CF6" w:rsidP="00D20CF6">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2FB7B109" w14:textId="77777777" w:rsidR="00D20CF6" w:rsidRPr="00266D61" w:rsidRDefault="00D20CF6" w:rsidP="00D20CF6">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350F66A2"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Tablicę informacyjną umieść w miejscu realizacji projektu, np. tam, gdzie prowadzone są prace budowlane lub infrastrukturalne. </w:t>
      </w:r>
    </w:p>
    <w:p w14:paraId="2AE12FD1"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Jeżeli realizujesz projekt, ale nie przewidujesz w nim prac budowlanych lub infrastrukturalnych, a planujesz inwestycje rzeczowe lub zakup sprzętu, to tablica powinna znajdować się na </w:t>
      </w:r>
      <w:r>
        <w:rPr>
          <w:rFonts w:ascii="Arial" w:eastAsia="Calibri" w:hAnsi="Arial" w:cs="Arial"/>
          <w:sz w:val="20"/>
          <w:szCs w:val="20"/>
        </w:rPr>
        <w:t xml:space="preserve">budynku siedziby </w:t>
      </w:r>
      <w:r w:rsidRPr="00266D61">
        <w:rPr>
          <w:rFonts w:ascii="Arial" w:eastAsia="Calibri" w:hAnsi="Arial" w:cs="Arial"/>
          <w:sz w:val="20"/>
          <w:szCs w:val="20"/>
        </w:rPr>
        <w:t xml:space="preserve">lub przed siedzibą </w:t>
      </w:r>
      <w:r>
        <w:rPr>
          <w:rFonts w:ascii="Arial" w:eastAsia="Calibri" w:hAnsi="Arial" w:cs="Arial"/>
          <w:sz w:val="20"/>
          <w:szCs w:val="20"/>
        </w:rPr>
        <w:t>B</w:t>
      </w:r>
      <w:r w:rsidRPr="00266D61">
        <w:rPr>
          <w:rFonts w:ascii="Arial" w:eastAsia="Calibri" w:hAnsi="Arial" w:cs="Arial"/>
          <w:sz w:val="20"/>
          <w:szCs w:val="20"/>
        </w:rPr>
        <w:t>eneficjenta.</w:t>
      </w:r>
    </w:p>
    <w:p w14:paraId="1BF42C09" w14:textId="77777777" w:rsidR="00D20CF6" w:rsidRPr="00A54051" w:rsidRDefault="00D20CF6" w:rsidP="00D20CF6">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014A1736"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 kilku lokalizacjach, należy ustawić kilka tablic w kluczowych dla projektu miejscach. </w:t>
      </w:r>
    </w:p>
    <w:p w14:paraId="1269201A" w14:textId="77777777" w:rsidR="00D20CF6" w:rsidRDefault="00D20CF6" w:rsidP="00D20CF6">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 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660142BC" w14:textId="77777777" w:rsidR="00D20CF6" w:rsidRPr="00266D61" w:rsidRDefault="00D20CF6" w:rsidP="00D20CF6">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Kiedy umieścić tablicę informacyjną i na jak długo? </w:t>
      </w:r>
    </w:p>
    <w:p w14:paraId="596A21F7" w14:textId="77777777" w:rsidR="00D20CF6"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57A5E608"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lastRenderedPageBreak/>
        <w:t xml:space="preserve">Jeśli projekt rozpoczął się przed uzyskaniem dofinansowania, tablica powinna stanąć bezpośrednio po podpisaniu umowy lub uzyskaniu decyzji o dofinansowaniu (nie później niż </w:t>
      </w:r>
      <w:r w:rsidRPr="00413DFD">
        <w:rPr>
          <w:rFonts w:ascii="Arial" w:eastAsia="Calibri" w:hAnsi="Arial" w:cs="Arial"/>
          <w:b/>
          <w:sz w:val="20"/>
          <w:szCs w:val="20"/>
        </w:rPr>
        <w:t>dwa miesiące</w:t>
      </w:r>
      <w:r w:rsidRPr="00266D61">
        <w:rPr>
          <w:rFonts w:ascii="Arial" w:eastAsia="Calibri" w:hAnsi="Arial" w:cs="Arial"/>
          <w:sz w:val="20"/>
          <w:szCs w:val="20"/>
        </w:rPr>
        <w:t xml:space="preserve"> od tej daty).</w:t>
      </w:r>
    </w:p>
    <w:p w14:paraId="1276B0ED" w14:textId="77777777" w:rsidR="00D20CF6"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6E6E3CC7" w14:textId="77777777" w:rsidR="00D20CF6" w:rsidRPr="00266D61" w:rsidRDefault="00D20CF6" w:rsidP="00D20CF6">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161E7F7A" w14:textId="77777777" w:rsidR="00D20CF6" w:rsidRPr="00266D61" w:rsidRDefault="00D20CF6" w:rsidP="00D20CF6">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2B0D356D" w14:textId="77777777" w:rsidR="00D20CF6"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34C762BA" w14:textId="77777777" w:rsidR="00D20CF6" w:rsidRDefault="00D20CF6" w:rsidP="00D20CF6">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13710CDA" wp14:editId="7306CBAD">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0234206" w14:textId="77777777" w:rsidR="00D20CF6" w:rsidRPr="00E56698" w:rsidRDefault="00D20CF6" w:rsidP="00D20CF6">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CB6A93">
        <w:rPr>
          <w:rFonts w:ascii="Arial" w:eastAsia="Calibri" w:hAnsi="Arial" w:cs="Arial"/>
          <w:b/>
          <w:bCs/>
          <w:sz w:val="20"/>
          <w:szCs w:val="20"/>
        </w:rPr>
        <w:t>„Nazwa beneficjenta do uzupełnienia (…)”</w:t>
      </w:r>
      <w:r w:rsidRPr="00915293">
        <w:rPr>
          <w:rFonts w:ascii="Arial" w:eastAsia="Calibri" w:hAnsi="Arial" w:cs="Arial"/>
          <w:b/>
          <w:bCs/>
          <w:sz w:val="20"/>
          <w:szCs w:val="20"/>
        </w:rPr>
        <w:t>.</w:t>
      </w:r>
      <w:r>
        <w:rPr>
          <w:rFonts w:ascii="Arial" w:eastAsia="Calibri" w:hAnsi="Arial" w:cs="Arial"/>
          <w:b/>
          <w:bCs/>
          <w:sz w:val="20"/>
          <w:szCs w:val="20"/>
        </w:rPr>
        <w:t xml:space="preserve"> </w:t>
      </w:r>
      <w:r w:rsidRPr="00E56698">
        <w:rPr>
          <w:rFonts w:ascii="Arial" w:eastAsia="Calibri" w:hAnsi="Arial" w:cs="Arial"/>
          <w:b/>
          <w:bCs/>
          <w:sz w:val="20"/>
          <w:szCs w:val="20"/>
        </w:rPr>
        <w:t>Tekst „Tu realizujemy projekty dofinansowane z Funduszy Europejskich” jest elementem obowiązkowym i nie można go zmieniać.</w:t>
      </w:r>
    </w:p>
    <w:p w14:paraId="43A8D2D2" w14:textId="77777777" w:rsidR="00D20CF6" w:rsidRPr="00E56698" w:rsidRDefault="00D20CF6" w:rsidP="00D20CF6">
      <w:pPr>
        <w:spacing w:after="200" w:line="276" w:lineRule="auto"/>
        <w:rPr>
          <w:rFonts w:ascii="Arial" w:eastAsia="Calibri" w:hAnsi="Arial" w:cs="Arial"/>
          <w:b/>
          <w:bCs/>
          <w:sz w:val="20"/>
          <w:szCs w:val="20"/>
        </w:rPr>
      </w:pPr>
      <w:r w:rsidRPr="00E56698">
        <w:rPr>
          <w:rFonts w:ascii="Arial" w:eastAsia="Calibri" w:hAnsi="Arial" w:cs="Arial"/>
          <w:b/>
          <w:bCs/>
          <w:sz w:val="20"/>
          <w:szCs w:val="20"/>
        </w:rPr>
        <w:t>UWAGA: Wzór wspólnej tablicy dla kilku projektów nie występuje w wymiarze 80/40 cm.</w:t>
      </w:r>
    </w:p>
    <w:p w14:paraId="3EAC98AF" w14:textId="77777777" w:rsidR="00D20CF6" w:rsidRDefault="00D20CF6" w:rsidP="00D20CF6">
      <w:pPr>
        <w:spacing w:after="200" w:line="276" w:lineRule="auto"/>
        <w:rPr>
          <w:rFonts w:ascii="Arial" w:eastAsia="Calibri" w:hAnsi="Arial" w:cs="Arial"/>
          <w:bCs/>
          <w:sz w:val="20"/>
          <w:szCs w:val="20"/>
        </w:rPr>
      </w:pPr>
    </w:p>
    <w:p w14:paraId="7E6A359B" w14:textId="77777777" w:rsidR="00D20CF6" w:rsidRDefault="00D20CF6" w:rsidP="00D20CF6">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Plakaty informujące o projekcie</w:t>
      </w:r>
    </w:p>
    <w:p w14:paraId="4B9778D0" w14:textId="77777777" w:rsidR="00D20CF6" w:rsidRPr="008419EE" w:rsidRDefault="00D20CF6" w:rsidP="00D20CF6">
      <w:pPr>
        <w:keepNext/>
        <w:spacing w:before="240" w:after="240" w:line="276" w:lineRule="auto"/>
        <w:outlineLvl w:val="2"/>
        <w:rPr>
          <w:rFonts w:ascii="Arial" w:eastAsia="Times New Roman"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p>
    <w:p w14:paraId="0D02A6FF" w14:textId="77777777" w:rsidR="00D20CF6" w:rsidRPr="00266D61" w:rsidRDefault="00D20CF6" w:rsidP="00D20CF6">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39CD3989" w14:textId="77777777" w:rsidR="00D20CF6" w:rsidRPr="00266D61" w:rsidRDefault="00D20CF6" w:rsidP="00D20CF6">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11251FC1" w14:textId="77777777" w:rsidR="00D20CF6" w:rsidRPr="00266D61"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83FE091" w14:textId="77777777" w:rsidR="00D20CF6" w:rsidRPr="00266D61"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lastRenderedPageBreak/>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2596F005" w14:textId="77777777" w:rsidR="00D20CF6" w:rsidRPr="00266D61"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Pr="00266D61">
        <w:rPr>
          <w:rFonts w:ascii="Arial" w:eastAsia="Calibri" w:hAnsi="Arial" w:cs="Arial"/>
          <w:sz w:val="20"/>
          <w:szCs w:val="20"/>
        </w:rPr>
        <w:t>,</w:t>
      </w:r>
    </w:p>
    <w:p w14:paraId="2A82C563" w14:textId="77777777" w:rsidR="00D20CF6" w:rsidRPr="00266D61"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5DB2B12" w14:textId="77777777" w:rsidR="00D20CF6"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portalu </w:t>
      </w:r>
      <w:hyperlink r:id="rId25"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4105602" w14:textId="77777777" w:rsidR="00D20CF6" w:rsidRPr="00413DFD" w:rsidRDefault="00D20CF6" w:rsidP="00D20CF6">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31C09053" w14:textId="77777777" w:rsidR="00D20CF6" w:rsidRPr="006D27F3" w:rsidRDefault="00D20CF6" w:rsidP="00D20CF6">
      <w:pPr>
        <w:rPr>
          <w:rFonts w:ascii="Arial" w:hAnsi="Arial" w:cs="Arial"/>
          <w:sz w:val="24"/>
          <w:szCs w:val="24"/>
        </w:rPr>
      </w:pPr>
      <w:r>
        <w:rPr>
          <w:noProof/>
          <w:lang w:eastAsia="pl-PL"/>
        </w:rPr>
        <w:drawing>
          <wp:inline distT="0" distB="0" distL="0" distR="0" wp14:anchorId="66C0ACCC" wp14:editId="08B1FF2E">
            <wp:extent cx="5760720" cy="4073859"/>
            <wp:effectExtent l="19050" t="19050" r="11430" b="222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436D94E5" w14:textId="77777777" w:rsidR="00D20CF6" w:rsidRDefault="00D20CF6" w:rsidP="00D20CF6">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 poza uzupełnieniem treści we wskazanych polach.</w:t>
      </w:r>
    </w:p>
    <w:p w14:paraId="5DF5FFBD" w14:textId="77777777" w:rsidR="00D20CF6" w:rsidRPr="00836B85" w:rsidRDefault="00D20CF6" w:rsidP="00D20CF6">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 może być wydrukowany, zg</w:t>
      </w:r>
      <w:r>
        <w:rPr>
          <w:rFonts w:ascii="Arial" w:eastAsia="Calibri" w:hAnsi="Arial" w:cs="Arial"/>
          <w:color w:val="000000"/>
          <w:sz w:val="20"/>
          <w:szCs w:val="20"/>
        </w:rPr>
        <w:t xml:space="preserve">odnie ze wzorem, na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4160DABD" w14:textId="77777777" w:rsidR="00D20CF6" w:rsidRPr="00266D61" w:rsidRDefault="00D20CF6" w:rsidP="00D20CF6">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3BB45FC6" w14:textId="77777777" w:rsidR="00D20CF6" w:rsidRPr="00266D61" w:rsidRDefault="00D20CF6" w:rsidP="00D20CF6">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plakat?</w:t>
      </w:r>
    </w:p>
    <w:p w14:paraId="11CB03FA"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34644784" w14:textId="77777777" w:rsidR="00D20CF6" w:rsidRPr="00266D61" w:rsidRDefault="00D20CF6" w:rsidP="00D20CF6">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Kiedy  umieścić plakat i na jak długo?</w:t>
      </w:r>
    </w:p>
    <w:p w14:paraId="0618678D" w14:textId="77777777" w:rsidR="00D20CF6"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71494278" w14:textId="77777777" w:rsidR="00D20CF6" w:rsidRPr="00266D61" w:rsidRDefault="00D20CF6" w:rsidP="00D20CF6">
      <w:pPr>
        <w:spacing w:after="200" w:line="276" w:lineRule="auto"/>
        <w:rPr>
          <w:rFonts w:ascii="Arial" w:eastAsia="Calibri" w:hAnsi="Arial" w:cs="Arial"/>
          <w:sz w:val="20"/>
          <w:szCs w:val="20"/>
        </w:rPr>
      </w:pPr>
    </w:p>
    <w:p w14:paraId="2287E2EB" w14:textId="77777777" w:rsidR="00D20CF6" w:rsidRDefault="00D20CF6" w:rsidP="00D20CF6">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52190572" w14:textId="77777777" w:rsidR="00D20CF6" w:rsidRPr="00D01AE7"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24F2C979" w14:textId="77777777" w:rsidR="00D20CF6" w:rsidRDefault="00D20CF6" w:rsidP="00D20CF6">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127DF62" w14:textId="77777777" w:rsidR="00D20CF6" w:rsidRDefault="00D20CF6" w:rsidP="00D20CF6">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41B15D76" w14:textId="77777777" w:rsidR="00D20CF6" w:rsidRPr="00266D61" w:rsidRDefault="00D20CF6" w:rsidP="00D20CF6">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4C5B4DCF" w14:textId="77777777" w:rsidR="00D20CF6" w:rsidRPr="00266D61" w:rsidRDefault="00D20CF6" w:rsidP="00D20CF6">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65C4E526" w14:textId="77777777" w:rsidR="00D20CF6" w:rsidRPr="00266D61" w:rsidRDefault="00D20CF6" w:rsidP="00D20CF6">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4D97D2AC" w14:textId="77777777" w:rsidR="00D20CF6" w:rsidRDefault="00D20CF6" w:rsidP="00D20CF6">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p>
    <w:p w14:paraId="5479F197" w14:textId="77777777" w:rsidR="00D20CF6" w:rsidRPr="00266D61" w:rsidRDefault="00D20CF6" w:rsidP="00D20CF6">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65361747" w14:textId="77777777" w:rsidR="00D20CF6" w:rsidRDefault="00D20CF6" w:rsidP="00D20CF6">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6727EE6F" w14:textId="77777777" w:rsidR="00D20CF6" w:rsidRPr="00266D61" w:rsidRDefault="00D20CF6" w:rsidP="00D20CF6">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01F30AE5" w14:textId="77777777" w:rsidR="00D20CF6" w:rsidRDefault="00D20CF6" w:rsidP="00D20CF6">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63F59C40" w14:textId="77777777" w:rsidR="00D20CF6" w:rsidRDefault="00D20CF6" w:rsidP="00D20CF6">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607831C5" w14:textId="18B00179" w:rsidR="00D20CF6" w:rsidRPr="00D01AE7" w:rsidRDefault="00D20CF6" w:rsidP="00D20CF6">
      <w:pPr>
        <w:spacing w:after="120" w:line="276" w:lineRule="auto"/>
        <w:rPr>
          <w:rFonts w:ascii="Arial" w:eastAsia="Calibri" w:hAnsi="Arial" w:cs="Arial"/>
          <w:sz w:val="20"/>
          <w:szCs w:val="20"/>
        </w:rPr>
      </w:pPr>
      <w:r>
        <w:rPr>
          <w:rFonts w:ascii="Arial" w:eastAsia="Calibri" w:hAnsi="Arial" w:cs="Arial"/>
          <w:sz w:val="20"/>
          <w:szCs w:val="20"/>
        </w:rPr>
        <w:br w:type="page"/>
      </w:r>
      <w:r>
        <w:rPr>
          <w:noProof/>
          <w:lang w:eastAsia="pl-PL"/>
        </w:rPr>
        <w:lastRenderedPageBreak/>
        <w:drawing>
          <wp:anchor distT="0" distB="0" distL="114300" distR="114300" simplePos="0" relativeHeight="251665408" behindDoc="0" locked="0" layoutInCell="1" allowOverlap="1" wp14:anchorId="3360BAB8" wp14:editId="155C803B">
            <wp:simplePos x="0" y="0"/>
            <wp:positionH relativeFrom="margin">
              <wp:align>center</wp:align>
            </wp:positionH>
            <wp:positionV relativeFrom="paragraph">
              <wp:posOffset>292735</wp:posOffset>
            </wp:positionV>
            <wp:extent cx="4264660" cy="2296795"/>
            <wp:effectExtent l="19050" t="19050" r="21590" b="27305"/>
            <wp:wrapTopAndBottom/>
            <wp:docPr id="8" name="Obraz 8"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7E1A4055" w14:textId="77777777" w:rsidR="00D20CF6" w:rsidRDefault="00D20CF6" w:rsidP="00D20CF6">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Wzo</w:t>
      </w:r>
      <w:r w:rsidRPr="00266D61">
        <w:rPr>
          <w:rFonts w:ascii="Arial" w:eastAsia="Calibri" w:hAnsi="Arial" w:cs="Arial"/>
          <w:b/>
          <w:bCs/>
          <w:color w:val="000000"/>
          <w:sz w:val="20"/>
          <w:szCs w:val="20"/>
        </w:rPr>
        <w:t>r</w:t>
      </w:r>
      <w:r>
        <w:rPr>
          <w:rFonts w:ascii="Arial" w:eastAsia="Calibri" w:hAnsi="Arial" w:cs="Arial"/>
          <w:b/>
          <w:bCs/>
          <w:color w:val="000000"/>
          <w:sz w:val="20"/>
          <w:szCs w:val="20"/>
        </w:rPr>
        <w:t>y naklejek są obowiązkowe</w:t>
      </w:r>
      <w:r w:rsidRPr="00266D61">
        <w:rPr>
          <w:rFonts w:ascii="Arial" w:eastAsia="Calibri" w:hAnsi="Arial" w:cs="Arial"/>
          <w:b/>
          <w:bCs/>
          <w:color w:val="000000"/>
          <w:sz w:val="20"/>
          <w:szCs w:val="20"/>
        </w:rPr>
        <w:t xml:space="preserve">, tzn. nie można </w:t>
      </w:r>
      <w:r>
        <w:rPr>
          <w:rFonts w:ascii="Arial" w:eastAsia="Calibri" w:hAnsi="Arial" w:cs="Arial"/>
          <w:b/>
          <w:bCs/>
          <w:color w:val="000000"/>
          <w:sz w:val="20"/>
          <w:szCs w:val="20"/>
        </w:rPr>
        <w:t>ich</w:t>
      </w:r>
      <w:r w:rsidRPr="00266D61">
        <w:rPr>
          <w:rFonts w:ascii="Arial" w:eastAsia="Calibri" w:hAnsi="Arial" w:cs="Arial"/>
          <w:b/>
          <w:bCs/>
          <w:color w:val="000000"/>
          <w:sz w:val="20"/>
          <w:szCs w:val="20"/>
        </w:rPr>
        <w:t xml:space="preserve"> modyfikować, dodawać/usuwać znaków</w:t>
      </w:r>
      <w:r>
        <w:rPr>
          <w:rFonts w:ascii="Arial" w:eastAsia="Calibri" w:hAnsi="Arial" w:cs="Arial"/>
          <w:b/>
          <w:bCs/>
          <w:color w:val="000000"/>
          <w:sz w:val="20"/>
          <w:szCs w:val="20"/>
        </w:rPr>
        <w:t>.</w:t>
      </w:r>
    </w:p>
    <w:p w14:paraId="5023010D" w14:textId="77777777" w:rsidR="00D20CF6" w:rsidRDefault="00D20CF6" w:rsidP="00D20CF6">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J</w:t>
      </w:r>
      <w:r w:rsidRPr="00FA54C0">
        <w:rPr>
          <w:rFonts w:ascii="Arial" w:eastAsia="Calibri" w:hAnsi="Arial" w:cs="Arial"/>
          <w:b/>
          <w:bCs/>
          <w:color w:val="000000"/>
          <w:sz w:val="20"/>
          <w:szCs w:val="20"/>
        </w:rPr>
        <w:t>eśli projekt jest finansowany w 100 procentach z Funduszy Europejskich,</w:t>
      </w:r>
      <w:r>
        <w:rPr>
          <w:rFonts w:ascii="Arial" w:eastAsia="Calibri" w:hAnsi="Arial" w:cs="Arial"/>
          <w:b/>
          <w:bCs/>
          <w:color w:val="000000"/>
          <w:sz w:val="20"/>
          <w:szCs w:val="20"/>
        </w:rPr>
        <w:t xml:space="preserve"> zastosuj naklejki z tekstem </w:t>
      </w:r>
      <w:r w:rsidRPr="00FA54C0">
        <w:rPr>
          <w:rFonts w:ascii="Arial" w:eastAsia="Calibri" w:hAnsi="Arial" w:cs="Arial"/>
          <w:b/>
          <w:bCs/>
          <w:color w:val="000000"/>
          <w:sz w:val="20"/>
          <w:szCs w:val="20"/>
        </w:rPr>
        <w:t>„Zakup finansowan</w:t>
      </w:r>
      <w:r>
        <w:rPr>
          <w:rFonts w:ascii="Arial" w:eastAsia="Calibri" w:hAnsi="Arial" w:cs="Arial"/>
          <w:b/>
          <w:bCs/>
          <w:color w:val="000000"/>
          <w:sz w:val="20"/>
          <w:szCs w:val="20"/>
        </w:rPr>
        <w:t>y ze środków Unii Europejskiej”.</w:t>
      </w:r>
    </w:p>
    <w:p w14:paraId="69EC3972" w14:textId="6AA8F8C5" w:rsidR="00D20CF6" w:rsidRDefault="00D20CF6" w:rsidP="00D20CF6">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20E7F9E4" wp14:editId="33D0C1D6">
            <wp:simplePos x="0" y="0"/>
            <wp:positionH relativeFrom="margin">
              <wp:align>center</wp:align>
            </wp:positionH>
            <wp:positionV relativeFrom="paragraph">
              <wp:posOffset>232410</wp:posOffset>
            </wp:positionV>
            <wp:extent cx="4248785" cy="2291715"/>
            <wp:effectExtent l="19050" t="19050" r="18415" b="13335"/>
            <wp:wrapTopAndBottom/>
            <wp:docPr id="6" name="Obraz 6"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2664AF92" w14:textId="77777777" w:rsidR="00D20CF6" w:rsidRPr="008D7688" w:rsidRDefault="00D20CF6" w:rsidP="00D20CF6">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7FB02FC1" w14:textId="77777777" w:rsidR="00D20CF6" w:rsidRDefault="00D20CF6" w:rsidP="00D20CF6">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2524F667" w14:textId="77777777" w:rsidR="00D20CF6" w:rsidRPr="00266D61" w:rsidRDefault="00D20CF6" w:rsidP="00D20CF6">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160D877E" w14:textId="77777777" w:rsidR="00D20CF6" w:rsidRPr="00266D61" w:rsidRDefault="00D20CF6" w:rsidP="00D20CF6">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Uszkodzoną lub nieczytelną naklejkę musisz wymienić.</w:t>
      </w:r>
    </w:p>
    <w:p w14:paraId="2013977C" w14:textId="77777777" w:rsidR="00D20CF6" w:rsidRPr="00266D61" w:rsidRDefault="00D20CF6" w:rsidP="00D20CF6">
      <w:pPr>
        <w:spacing w:before="120" w:after="120"/>
        <w:ind w:left="435"/>
        <w:jc w:val="both"/>
        <w:rPr>
          <w:rFonts w:ascii="Arial" w:eastAsia="Calibri" w:hAnsi="Arial" w:cs="Arial"/>
          <w:sz w:val="20"/>
          <w:szCs w:val="20"/>
        </w:rPr>
      </w:pPr>
    </w:p>
    <w:p w14:paraId="2AA7380E" w14:textId="77777777" w:rsidR="00D20CF6" w:rsidRPr="00266D61" w:rsidRDefault="00D20CF6" w:rsidP="00D20CF6">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C1E39EA"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Jeśli posiadasz oficjalną stronę internetową, musisz zamieścić na niej opis projektu, który zawiera:</w:t>
      </w:r>
    </w:p>
    <w:p w14:paraId="5EA0B520"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565174D9"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0DFC9C13"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EFC4651"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F225ADC"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04045DB4"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368B6336"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1C69D786" w14:textId="77777777" w:rsidR="00D20CF6"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237DFF68" w14:textId="77777777" w:rsidR="00D20CF6" w:rsidRPr="00B66D8A" w:rsidRDefault="00D20CF6" w:rsidP="00D20CF6">
      <w:pPr>
        <w:spacing w:after="120" w:line="276" w:lineRule="auto"/>
        <w:rPr>
          <w:rFonts w:ascii="Arial" w:eastAsia="Calibri" w:hAnsi="Arial" w:cs="Arial"/>
          <w:sz w:val="20"/>
          <w:szCs w:val="20"/>
        </w:rPr>
      </w:pPr>
      <w:r>
        <w:rPr>
          <w:rFonts w:ascii="Arial" w:eastAsia="Calibri" w:hAnsi="Arial" w:cs="Arial"/>
          <w:sz w:val="20"/>
          <w:szCs w:val="20"/>
        </w:rPr>
        <w:t xml:space="preserve">9. </w:t>
      </w:r>
      <w:r w:rsidRPr="00B2151B">
        <w:rPr>
          <w:rFonts w:ascii="Arial" w:eastAsia="Calibri" w:hAnsi="Arial" w:cs="Arial"/>
          <w:sz w:val="20"/>
          <w:szCs w:val="20"/>
        </w:rPr>
        <w:t>hasztagi: #FunduszeUE lub #FunduszeEuropejskie</w:t>
      </w:r>
    </w:p>
    <w:p w14:paraId="33BBF673" w14:textId="77777777" w:rsidR="00D20CF6" w:rsidRPr="008F47C4" w:rsidRDefault="00D20CF6" w:rsidP="00D20CF6">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4CEA600F" w14:textId="77777777" w:rsidR="00D20CF6" w:rsidRPr="00184A9E" w:rsidRDefault="00D20CF6" w:rsidP="00D20CF6">
      <w:pPr>
        <w:spacing w:after="200" w:line="276" w:lineRule="auto"/>
        <w:rPr>
          <w:rFonts w:ascii="Arial" w:eastAsia="Calibri" w:hAnsi="Arial" w:cs="Arial"/>
          <w:sz w:val="20"/>
          <w:szCs w:val="20"/>
        </w:rPr>
      </w:pPr>
      <w:r w:rsidRPr="00184A9E">
        <w:rPr>
          <w:rFonts w:ascii="Arial" w:eastAsia="Calibri" w:hAnsi="Arial" w:cs="Arial"/>
          <w:sz w:val="20"/>
          <w:szCs w:val="20"/>
        </w:rPr>
        <w:t xml:space="preserve">Hasztagi </w:t>
      </w:r>
      <w:r w:rsidRPr="00184A9E">
        <w:rPr>
          <w:rFonts w:ascii="Arial" w:eastAsia="Calibri" w:hAnsi="Arial" w:cs="Arial"/>
          <w:b/>
          <w:sz w:val="20"/>
          <w:szCs w:val="20"/>
        </w:rPr>
        <w:t>#FunduszeUE</w:t>
      </w:r>
      <w:r w:rsidRPr="00184A9E">
        <w:rPr>
          <w:rFonts w:ascii="Arial" w:eastAsia="Calibri" w:hAnsi="Arial" w:cs="Arial"/>
          <w:sz w:val="20"/>
          <w:szCs w:val="20"/>
        </w:rPr>
        <w:t xml:space="preserve"> lub </w:t>
      </w:r>
      <w:r w:rsidRPr="00184A9E">
        <w:rPr>
          <w:rFonts w:ascii="Arial" w:eastAsia="Calibri" w:hAnsi="Arial" w:cs="Arial"/>
          <w:b/>
          <w:sz w:val="20"/>
          <w:szCs w:val="20"/>
        </w:rPr>
        <w:t>#FunduszeEuropejskie</w:t>
      </w:r>
      <w:r w:rsidRPr="00184A9E">
        <w:rPr>
          <w:rFonts w:ascii="Arial" w:eastAsia="Calibri" w:hAnsi="Arial" w:cs="Arial"/>
          <w:sz w:val="20"/>
          <w:szCs w:val="20"/>
        </w:rPr>
        <w:t xml:space="preserve"> musisz stosować w przypadku </w:t>
      </w:r>
      <w:r w:rsidRPr="00184A9E">
        <w:rPr>
          <w:rFonts w:ascii="Arial" w:eastAsia="Calibri" w:hAnsi="Arial" w:cs="Arial"/>
          <w:b/>
          <w:sz w:val="20"/>
          <w:szCs w:val="20"/>
        </w:rPr>
        <w:t xml:space="preserve">wszelkich informacji </w:t>
      </w:r>
      <w:r w:rsidRPr="00184A9E">
        <w:rPr>
          <w:rFonts w:ascii="Arial" w:eastAsia="Calibri" w:hAnsi="Arial" w:cs="Arial"/>
          <w:sz w:val="20"/>
          <w:szCs w:val="20"/>
        </w:rPr>
        <w:t xml:space="preserve">o realizowanym projekcie, podawanych do wiadomości za pośrednictwem Internetu. </w:t>
      </w:r>
    </w:p>
    <w:p w14:paraId="567407D3" w14:textId="77777777" w:rsidR="00D20CF6" w:rsidRDefault="00D20CF6" w:rsidP="00D20CF6">
      <w:pPr>
        <w:spacing w:after="200" w:line="276" w:lineRule="auto"/>
        <w:rPr>
          <w:rFonts w:ascii="Arial" w:eastAsia="Calibri" w:hAnsi="Arial" w:cs="Arial"/>
          <w:sz w:val="20"/>
          <w:szCs w:val="20"/>
        </w:rPr>
      </w:pPr>
      <w:r w:rsidRPr="00B66D8A">
        <w:rPr>
          <w:rFonts w:ascii="Arial" w:eastAsia="Calibri" w:hAnsi="Arial" w:cs="Arial"/>
          <w:sz w:val="20"/>
          <w:szCs w:val="20"/>
        </w:rPr>
        <w:t>Powyższe informacje i oznaczenia (pkt 1-</w:t>
      </w:r>
      <w:r>
        <w:rPr>
          <w:rFonts w:ascii="Arial" w:eastAsia="Calibri" w:hAnsi="Arial" w:cs="Arial"/>
          <w:sz w:val="20"/>
          <w:szCs w:val="20"/>
        </w:rPr>
        <w:t>9</w:t>
      </w:r>
      <w:r w:rsidRPr="00B66D8A">
        <w:rPr>
          <w:rFonts w:ascii="Arial" w:eastAsia="Calibri" w:hAnsi="Arial" w:cs="Arial"/>
          <w:sz w:val="20"/>
          <w:szCs w:val="20"/>
        </w:rPr>
        <w:t>) musisz także umieścić na profilu w mediach społecznościowych.</w:t>
      </w:r>
    </w:p>
    <w:p w14:paraId="3C5D0477" w14:textId="77777777" w:rsidR="00D20CF6" w:rsidRPr="008F47C4" w:rsidRDefault="00D20CF6" w:rsidP="00D20CF6">
      <w:pPr>
        <w:spacing w:after="200" w:line="276" w:lineRule="auto"/>
        <w:rPr>
          <w:rFonts w:ascii="Arial" w:eastAsia="Calibri" w:hAnsi="Arial" w:cs="Arial"/>
          <w:sz w:val="20"/>
          <w:szCs w:val="20"/>
        </w:rPr>
      </w:pPr>
      <w:r w:rsidRPr="008F47C4">
        <w:rPr>
          <w:rFonts w:ascii="Arial" w:eastAsia="Calibri" w:hAnsi="Arial" w:cs="Arial"/>
          <w:sz w:val="20"/>
          <w:szCs w:val="20"/>
        </w:rPr>
        <w:t>Jeżeli nie posiadasz profilu w mediach społecznościowych</w:t>
      </w:r>
      <w:r w:rsidRPr="00184A9E">
        <w:rPr>
          <w:rFonts w:ascii="Arial" w:eastAsia="Calibri" w:hAnsi="Arial" w:cs="Arial"/>
          <w:b/>
          <w:sz w:val="20"/>
          <w:szCs w:val="20"/>
        </w:rPr>
        <w:t>, musisz go założyć</w:t>
      </w:r>
      <w:r>
        <w:rPr>
          <w:rFonts w:ascii="Arial" w:eastAsia="Calibri" w:hAnsi="Arial" w:cs="Arial"/>
          <w:b/>
          <w:sz w:val="20"/>
          <w:szCs w:val="20"/>
        </w:rPr>
        <w:t xml:space="preserve"> </w:t>
      </w:r>
      <w:r w:rsidRPr="008F47C4">
        <w:rPr>
          <w:rFonts w:ascii="Arial" w:eastAsia="Calibri" w:hAnsi="Arial" w:cs="Arial"/>
          <w:sz w:val="20"/>
          <w:szCs w:val="20"/>
        </w:rPr>
        <w:t>(przynajmniej jeden profil).</w:t>
      </w:r>
    </w:p>
    <w:p w14:paraId="578128C3" w14:textId="77777777" w:rsidR="00D20CF6" w:rsidRPr="00184A9E" w:rsidRDefault="00D20CF6" w:rsidP="00D20CF6">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1105B163" w14:textId="77777777" w:rsidR="00D20CF6" w:rsidRPr="00B66D8A" w:rsidRDefault="00D20CF6" w:rsidP="00D20CF6">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 xml:space="preserve">zawsze w wariancie </w:t>
      </w:r>
      <w:proofErr w:type="spellStart"/>
      <w:r w:rsidRPr="009E6189">
        <w:rPr>
          <w:rFonts w:ascii="Arial" w:eastAsia="Calibri" w:hAnsi="Arial" w:cs="Arial"/>
          <w:b/>
          <w:sz w:val="20"/>
          <w:szCs w:val="20"/>
        </w:rPr>
        <w:t>pełnokolorowym</w:t>
      </w:r>
      <w:proofErr w:type="spellEnd"/>
      <w:r w:rsidRPr="00B66D8A">
        <w:rPr>
          <w:rFonts w:ascii="Arial" w:eastAsia="Calibri" w:hAnsi="Arial" w:cs="Arial"/>
          <w:sz w:val="20"/>
          <w:szCs w:val="20"/>
        </w:rPr>
        <w:t xml:space="preserve">. Nie można tu zastosować wersji achromatycznych. </w:t>
      </w:r>
    </w:p>
    <w:p w14:paraId="2272CFB3" w14:textId="77777777" w:rsidR="00D20CF6" w:rsidRDefault="00D20CF6" w:rsidP="00D20CF6">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2996CA5D" w14:textId="77777777" w:rsidR="00D20CF6" w:rsidRDefault="00D20CF6" w:rsidP="00D20CF6">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18DE1E71" w14:textId="77777777" w:rsidR="00D20CF6" w:rsidRDefault="00D20CF6" w:rsidP="00D20CF6">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1C428190"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proofErr w:type="spellStart"/>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proofErr w:type="spellEnd"/>
      <w:r w:rsidRPr="000A79AE">
        <w:rPr>
          <w:rFonts w:ascii="Arial" w:eastAsia="Times New Roman" w:hAnsi="Arial" w:cs="Arial"/>
          <w:bCs/>
          <w:sz w:val="20"/>
          <w:szCs w:val="20"/>
          <w:lang w:val="x-none" w:eastAsia="x-none"/>
        </w:rPr>
        <w:t>).</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 xml:space="preserve">przez Unię Europejską - </w:t>
      </w:r>
      <w:proofErr w:type="spellStart"/>
      <w:r w:rsidRPr="008442AA">
        <w:rPr>
          <w:rFonts w:ascii="Arial" w:eastAsia="Times New Roman" w:hAnsi="Arial" w:cs="Arial"/>
          <w:b/>
          <w:bCs/>
          <w:sz w:val="20"/>
          <w:szCs w:val="20"/>
          <w:lang w:val="x-none" w:eastAsia="x-none"/>
        </w:rPr>
        <w:t>NextGenerationEU</w:t>
      </w:r>
      <w:proofErr w:type="spellEnd"/>
      <w:r w:rsidRPr="008442AA">
        <w:rPr>
          <w:rFonts w:ascii="Arial" w:eastAsia="Times New Roman" w:hAnsi="Arial" w:cs="Arial"/>
          <w:b/>
          <w:bCs/>
          <w:sz w:val="20"/>
          <w:szCs w:val="20"/>
          <w:lang w:val="x-none" w:eastAsia="x-none"/>
        </w:rPr>
        <w:t>”.</w:t>
      </w:r>
    </w:p>
    <w:p w14:paraId="3E7120BE" w14:textId="77777777" w:rsidR="00D20CF6" w:rsidRDefault="00D20CF6" w:rsidP="00D20CF6">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F973EDC" wp14:editId="58534BC5">
            <wp:extent cx="5760720" cy="64833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1501F20B" w14:textId="77777777" w:rsidR="00D20CF6" w:rsidRPr="00285ED7" w:rsidRDefault="00D20CF6" w:rsidP="00D20CF6">
      <w:pPr>
        <w:jc w:val="center"/>
      </w:pPr>
      <w:r w:rsidRPr="00285ED7">
        <w:t xml:space="preserve">Dofinansowane przez Unię Europejską – </w:t>
      </w:r>
      <w:proofErr w:type="spellStart"/>
      <w:r w:rsidRPr="00285ED7">
        <w:t>NextGenerationEU</w:t>
      </w:r>
      <w:proofErr w:type="spellEnd"/>
    </w:p>
    <w:p w14:paraId="06AF3B62"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0B85D899"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28D32FB0"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48D93F10"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Wspólne </w:t>
      </w:r>
      <w:r w:rsidRPr="00AE2905">
        <w:rPr>
          <w:rFonts w:ascii="Arial" w:eastAsia="Times New Roman" w:hAnsi="Arial" w:cs="Arial"/>
          <w:bCs/>
          <w:sz w:val="20"/>
          <w:szCs w:val="20"/>
          <w:lang w:val="x-none" w:eastAsia="x-none"/>
        </w:rPr>
        <w:t>wzory tablicy, plakatu oraz naklejek, znajdziesz w</w:t>
      </w:r>
      <w:r w:rsidRPr="000A79AE">
        <w:rPr>
          <w:rFonts w:ascii="Arial" w:eastAsia="Times New Roman" w:hAnsi="Arial" w:cs="Arial"/>
          <w:b/>
          <w:bCs/>
          <w:sz w:val="20"/>
          <w:szCs w:val="20"/>
          <w:lang w:val="x-none" w:eastAsia="x-none"/>
        </w:rPr>
        <w:t xml:space="preserve"> </w:t>
      </w:r>
      <w:r w:rsidRPr="008442AA">
        <w:rPr>
          <w:rFonts w:ascii="Arial" w:eastAsia="Times New Roman" w:hAnsi="Arial" w:cs="Arial"/>
          <w:bCs/>
          <w:i/>
          <w:sz w:val="20"/>
          <w:szCs w:val="20"/>
          <w:lang w:val="x-none" w:eastAsia="x-none"/>
        </w:rPr>
        <w:t xml:space="preserve">Podręczniku </w:t>
      </w:r>
      <w:r>
        <w:rPr>
          <w:rFonts w:ascii="Arial" w:eastAsia="Times New Roman" w:hAnsi="Arial" w:cs="Arial"/>
          <w:bCs/>
          <w:i/>
          <w:sz w:val="20"/>
          <w:szCs w:val="20"/>
          <w:lang w:val="x-none" w:eastAsia="x-none"/>
        </w:rPr>
        <w:t>wnioskodawcy i</w:t>
      </w:r>
      <w:r>
        <w:rPr>
          <w:rFonts w:ascii="Arial" w:eastAsia="Times New Roman" w:hAnsi="Arial" w:cs="Arial"/>
          <w:bCs/>
          <w:i/>
          <w:sz w:val="20"/>
          <w:szCs w:val="20"/>
          <w:lang w:eastAsia="x-none"/>
        </w:rPr>
        <w:t> </w:t>
      </w:r>
      <w:r w:rsidRPr="008442AA">
        <w:rPr>
          <w:rFonts w:ascii="Arial" w:eastAsia="Times New Roman" w:hAnsi="Arial" w:cs="Arial"/>
          <w:bCs/>
          <w:i/>
          <w:sz w:val="20"/>
          <w:szCs w:val="20"/>
          <w:lang w:val="x-none" w:eastAsia="x-none"/>
        </w:rPr>
        <w:t>Beneficjenta Funduszy Europejskich na lata 2021-2027 w zakresie informacji i promocji</w:t>
      </w:r>
      <w:r w:rsidRPr="008442AA">
        <w:rPr>
          <w:rFonts w:ascii="Arial" w:eastAsia="Times New Roman" w:hAnsi="Arial" w:cs="Arial"/>
          <w:b/>
          <w:bCs/>
          <w:i/>
          <w:sz w:val="20"/>
          <w:szCs w:val="20"/>
          <w:lang w:eastAsia="x-none"/>
        </w:rPr>
        <w:t xml:space="preserve"> </w:t>
      </w:r>
      <w:r w:rsidRPr="000A79AE">
        <w:rPr>
          <w:rFonts w:ascii="Arial" w:eastAsia="Times New Roman" w:hAnsi="Arial" w:cs="Arial"/>
          <w:bCs/>
          <w:sz w:val="20"/>
          <w:szCs w:val="20"/>
          <w:lang w:val="x-none" w:eastAsia="x-none"/>
        </w:rPr>
        <w:t>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na</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portalu</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www.funduszeeuropejskie.gov.pl.</w:t>
      </w:r>
    </w:p>
    <w:p w14:paraId="515537A1" w14:textId="77777777" w:rsidR="00D20CF6" w:rsidRDefault="00D20CF6" w:rsidP="00D20CF6">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4D440E21"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46DEDE61" w14:textId="77777777" w:rsidR="00D20CF6" w:rsidRDefault="00D20CF6" w:rsidP="00D20CF6">
      <w:pPr>
        <w:keepNext/>
        <w:spacing w:before="240" w:after="240" w:line="276" w:lineRule="auto"/>
        <w:outlineLvl w:val="2"/>
        <w:rPr>
          <w:rFonts w:ascii="Arial" w:eastAsia="Times New Roman" w:hAnsi="Arial" w:cs="Arial"/>
          <w:bCs/>
          <w:sz w:val="20"/>
          <w:szCs w:val="20"/>
          <w:lang w:eastAsia="x-none"/>
        </w:rPr>
      </w:pPr>
      <w:hyperlink r:id="rId30" w:history="1">
        <w:r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Pr>
          <w:rFonts w:ascii="Arial" w:eastAsia="Times New Roman" w:hAnsi="Arial" w:cs="Arial"/>
          <w:bCs/>
          <w:sz w:val="20"/>
          <w:szCs w:val="20"/>
          <w:lang w:eastAsia="x-none"/>
        </w:rPr>
        <w:t xml:space="preserve"> </w:t>
      </w:r>
    </w:p>
    <w:p w14:paraId="6F0619A2" w14:textId="77777777" w:rsidR="00D20CF6" w:rsidRDefault="00D20CF6" w:rsidP="00D20CF6">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p>
    <w:p w14:paraId="5812595B"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hyperlink r:id="rId31" w:history="1">
        <w:r w:rsidRPr="00EA5263">
          <w:rPr>
            <w:rStyle w:val="Hipercze"/>
            <w:rFonts w:ascii="Arial" w:eastAsia="Times New Roman" w:hAnsi="Arial" w:cs="Arial"/>
            <w:bCs/>
            <w:sz w:val="20"/>
            <w:szCs w:val="20"/>
            <w:lang w:val="x-none" w:eastAsia="x-none"/>
          </w:rPr>
          <w:t>https://funduszeue.wzp.pl/poradniki_lista/zasady-komunikacji/</w:t>
        </w:r>
      </w:hyperlink>
    </w:p>
    <w:p w14:paraId="1AA58FD9" w14:textId="52FADB7D" w:rsidR="00FF0426" w:rsidRPr="002A4AA8" w:rsidRDefault="00D20CF6" w:rsidP="00D20CF6">
      <w:pPr>
        <w:rPr>
          <w:rFonts w:ascii="Arial" w:hAnsi="Arial" w:cs="Arial"/>
          <w:sz w:val="20"/>
          <w:szCs w:val="20"/>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r>
        <w:rPr>
          <w:rFonts w:ascii="Arial" w:hAnsi="Arial" w:cs="Arial"/>
          <w:sz w:val="20"/>
          <w:szCs w:val="20"/>
          <w:lang w:val="fr-FR"/>
        </w:rPr>
        <w:br w:type="page"/>
      </w:r>
    </w:p>
    <w:p w14:paraId="54A8E11F" w14:textId="0958592D" w:rsidR="00610139" w:rsidRPr="00610139" w:rsidRDefault="00610139" w:rsidP="00610139">
      <w:pPr>
        <w:tabs>
          <w:tab w:val="left" w:pos="709"/>
        </w:tabs>
        <w:spacing w:after="240"/>
        <w:jc w:val="both"/>
        <w:rPr>
          <w:rFonts w:ascii="Arial" w:hAnsi="Arial" w:cs="Arial"/>
          <w:bCs/>
          <w:sz w:val="20"/>
          <w:szCs w:val="20"/>
        </w:rPr>
      </w:pPr>
      <w:bookmarkStart w:id="57" w:name="_Toc415586295"/>
      <w:bookmarkStart w:id="58" w:name="_Toc405543194"/>
      <w:bookmarkStart w:id="59" w:name="_Toc405560047"/>
      <w:bookmarkStart w:id="60" w:name="_Toc405560117"/>
      <w:bookmarkStart w:id="61" w:name="_Toc405905519"/>
      <w:bookmarkStart w:id="62" w:name="_Toc406085432"/>
      <w:bookmarkStart w:id="63" w:name="_Toc406086720"/>
      <w:bookmarkStart w:id="64" w:name="_Toc406086911"/>
      <w:bookmarkStart w:id="65" w:name="_Toc406087003"/>
      <w:bookmarkStart w:id="66" w:name="_Toc405543209"/>
      <w:bookmarkStart w:id="67" w:name="_Toc405560065"/>
      <w:bookmarkStart w:id="68" w:name="_Toc405560135"/>
      <w:bookmarkStart w:id="69" w:name="_Toc405905537"/>
      <w:bookmarkStart w:id="70" w:name="_Toc406085451"/>
      <w:bookmarkStart w:id="71" w:name="_Toc406086739"/>
      <w:bookmarkStart w:id="72" w:name="_Toc406086930"/>
      <w:bookmarkStart w:id="73" w:name="_Toc406087022"/>
      <w:bookmarkStart w:id="74" w:name="_Toc405543211"/>
      <w:bookmarkStart w:id="75" w:name="_Toc405560067"/>
      <w:bookmarkStart w:id="76" w:name="_Toc405560137"/>
      <w:bookmarkStart w:id="77" w:name="_Toc405905539"/>
      <w:bookmarkStart w:id="78" w:name="_Toc406085453"/>
      <w:bookmarkStart w:id="79" w:name="_Toc406086741"/>
      <w:bookmarkStart w:id="80" w:name="_Toc406086932"/>
      <w:bookmarkStart w:id="81" w:name="_Toc406087024"/>
      <w:bookmarkStart w:id="82" w:name="_Toc488235590"/>
      <w:bookmarkStart w:id="83" w:name="_Toc488235716"/>
      <w:bookmarkStart w:id="84" w:name="_Toc488324554"/>
      <w:bookmarkStart w:id="85" w:name="_Toc415586316"/>
      <w:bookmarkStart w:id="86" w:name="_Toc415586319"/>
      <w:bookmarkStart w:id="87" w:name="_Toc415586321"/>
      <w:bookmarkStart w:id="88" w:name="_Toc415586322"/>
      <w:bookmarkStart w:id="89" w:name="_Toc415586323"/>
      <w:bookmarkStart w:id="90" w:name="_Toc415586324"/>
      <w:bookmarkStart w:id="91" w:name="_Toc415586325"/>
      <w:bookmarkStart w:id="92" w:name="_Toc488235597"/>
      <w:bookmarkStart w:id="93" w:name="_Toc488235723"/>
      <w:bookmarkStart w:id="94" w:name="_Toc488324561"/>
      <w:bookmarkStart w:id="95" w:name="_Toc488235598"/>
      <w:bookmarkStart w:id="96" w:name="_Toc488235724"/>
      <w:bookmarkStart w:id="97" w:name="_Toc488324562"/>
      <w:bookmarkStart w:id="98" w:name="_Toc406086914"/>
      <w:bookmarkStart w:id="99" w:name="_Toc406087006"/>
      <w:bookmarkStart w:id="100" w:name="_Toc407625471"/>
      <w:bookmarkStart w:id="101" w:name="_Toc406085437"/>
      <w:bookmarkStart w:id="102" w:name="_Toc406086725"/>
      <w:bookmarkStart w:id="103" w:name="_Toc406086916"/>
      <w:bookmarkStart w:id="104" w:name="_Toc406087008"/>
      <w:bookmarkStart w:id="105" w:name="_Toc405560069"/>
      <w:bookmarkStart w:id="106" w:name="_Toc405560139"/>
      <w:bookmarkStart w:id="107" w:name="_Toc405905541"/>
      <w:bookmarkStart w:id="108" w:name="_Toc406085455"/>
      <w:bookmarkStart w:id="109" w:name="_Toc406086743"/>
      <w:bookmarkStart w:id="110" w:name="_Toc406086934"/>
      <w:bookmarkStart w:id="111" w:name="_Toc406087026"/>
      <w:bookmarkStart w:id="112" w:name="_Toc405560070"/>
      <w:bookmarkStart w:id="113" w:name="_Toc405560140"/>
      <w:bookmarkStart w:id="114" w:name="_Toc405905542"/>
      <w:bookmarkStart w:id="115" w:name="_Toc406085456"/>
      <w:bookmarkStart w:id="116" w:name="_Toc406086744"/>
      <w:bookmarkStart w:id="117" w:name="_Toc406086935"/>
      <w:bookmarkStart w:id="118" w:name="_Toc406087027"/>
      <w:bookmarkStart w:id="119" w:name="_Toc406086938"/>
      <w:bookmarkStart w:id="120" w:name="_Toc406087030"/>
      <w:bookmarkStart w:id="121" w:name="_Toc406086940"/>
      <w:bookmarkStart w:id="122" w:name="_Toc406087032"/>
      <w:bookmarkStart w:id="123" w:name="_Toc406086945"/>
      <w:bookmarkStart w:id="124" w:name="_Toc406087037"/>
      <w:bookmarkStart w:id="125" w:name="_Toc406086947"/>
      <w:bookmarkStart w:id="126" w:name="_Toc406087039"/>
      <w:bookmarkStart w:id="127" w:name="_Toc406086954"/>
      <w:bookmarkStart w:id="128" w:name="_Toc406087046"/>
      <w:bookmarkStart w:id="129" w:name="_Toc406086957"/>
      <w:bookmarkStart w:id="130" w:name="_Toc406087049"/>
      <w:bookmarkStart w:id="131" w:name="_Toc415586344"/>
      <w:bookmarkStart w:id="132" w:name="_Toc415586346"/>
      <w:bookmarkStart w:id="133" w:name="_Toc415586347"/>
      <w:bookmarkStart w:id="134" w:name="_Toc405543179"/>
      <w:bookmarkStart w:id="135" w:name="_Toc405560032"/>
      <w:bookmarkStart w:id="136" w:name="_Toc405560102"/>
      <w:bookmarkStart w:id="137" w:name="_Toc405905504"/>
      <w:bookmarkStart w:id="138" w:name="_Toc406085416"/>
      <w:bookmarkStart w:id="139" w:name="_Toc406086704"/>
      <w:bookmarkStart w:id="140" w:name="_Toc406086895"/>
      <w:bookmarkStart w:id="141" w:name="_Toc406086987"/>
      <w:bookmarkStart w:id="142" w:name="_Toc405543183"/>
      <w:bookmarkStart w:id="143" w:name="_Toc405560036"/>
      <w:bookmarkStart w:id="144" w:name="_Toc405560106"/>
      <w:bookmarkStart w:id="145" w:name="_Toc405905508"/>
      <w:bookmarkStart w:id="146" w:name="_Toc406085420"/>
      <w:bookmarkStart w:id="147" w:name="_Toc406086708"/>
      <w:bookmarkStart w:id="148" w:name="_Toc406086899"/>
      <w:bookmarkStart w:id="149" w:name="_Toc406086991"/>
      <w:bookmarkStart w:id="150" w:name="_Toc488324595"/>
      <w:bookmarkStart w:id="151" w:name="_Toc407619989"/>
      <w:bookmarkStart w:id="152" w:name="_Toc407625463"/>
      <w:bookmarkStart w:id="153" w:name="_Toc405543188"/>
      <w:bookmarkStart w:id="154" w:name="_Toc405560041"/>
      <w:bookmarkStart w:id="155" w:name="_Toc405560111"/>
      <w:bookmarkStart w:id="156" w:name="_Toc405905513"/>
      <w:bookmarkStart w:id="157" w:name="_Toc406085425"/>
      <w:bookmarkStart w:id="158" w:name="_Toc406086713"/>
      <w:bookmarkStart w:id="159" w:name="_Toc406086904"/>
      <w:bookmarkStart w:id="160" w:name="_Toc406086996"/>
      <w:bookmarkStart w:id="161" w:name="_Toc405543192"/>
      <w:bookmarkStart w:id="162" w:name="_Toc405560045"/>
      <w:bookmarkStart w:id="163" w:name="_Toc405560115"/>
      <w:bookmarkStart w:id="164" w:name="_Toc405905517"/>
      <w:bookmarkStart w:id="165" w:name="_Toc406085429"/>
      <w:bookmarkStart w:id="166" w:name="_Toc406086717"/>
      <w:bookmarkStart w:id="167" w:name="_Toc406086908"/>
      <w:bookmarkStart w:id="168" w:name="_Toc406087000"/>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610139">
        <w:rPr>
          <w:rFonts w:ascii="Arial" w:hAnsi="Arial" w:cs="Arial"/>
          <w:sz w:val="20"/>
          <w:szCs w:val="20"/>
          <w:lang w:val="fr-FR"/>
        </w:rPr>
        <w:lastRenderedPageBreak/>
        <w:t xml:space="preserve">Załacznik nr </w:t>
      </w:r>
      <w:r w:rsidR="006D46D3" w:rsidRPr="00610139">
        <w:rPr>
          <w:rFonts w:ascii="Arial" w:hAnsi="Arial" w:cs="Arial"/>
          <w:sz w:val="20"/>
          <w:szCs w:val="20"/>
          <w:lang w:val="fr-FR"/>
        </w:rPr>
        <w:t>1</w:t>
      </w:r>
      <w:r w:rsidR="006D46D3">
        <w:rPr>
          <w:rFonts w:ascii="Arial" w:hAnsi="Arial" w:cs="Arial"/>
          <w:sz w:val="20"/>
          <w:szCs w:val="20"/>
          <w:lang w:val="fr-FR"/>
        </w:rPr>
        <w:t>0</w:t>
      </w:r>
      <w:r w:rsidR="006D46D3" w:rsidRPr="00610139">
        <w:rPr>
          <w:rFonts w:ascii="Arial" w:hAnsi="Arial" w:cs="Arial"/>
          <w:sz w:val="20"/>
          <w:szCs w:val="20"/>
          <w:lang w:val="fr-FR"/>
        </w:rPr>
        <w:t xml:space="preserve"> </w:t>
      </w:r>
      <w:r w:rsidRPr="00610139">
        <w:rPr>
          <w:rFonts w:ascii="Arial" w:hAnsi="Arial" w:cs="Arial"/>
          <w:sz w:val="20"/>
          <w:szCs w:val="20"/>
          <w:lang w:val="fr-FR"/>
        </w:rPr>
        <w:t>do umowy:</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6DD14CBB"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6C8DCD4E" w14:textId="77777777" w:rsidTr="005B7E62">
        <w:trPr>
          <w:trHeight w:val="545"/>
        </w:trPr>
        <w:tc>
          <w:tcPr>
            <w:tcW w:w="523" w:type="dxa"/>
          </w:tcPr>
          <w:p w14:paraId="1179A66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02F1C305"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0FD3452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370F99D8"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59D35358" w14:textId="77777777" w:rsidTr="005B7E62">
        <w:tc>
          <w:tcPr>
            <w:tcW w:w="523" w:type="dxa"/>
          </w:tcPr>
          <w:p w14:paraId="170A2160"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7AAF130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97AB5E3"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A0892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20B96B4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0455C77C"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69D28C1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4D55BA2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CD35BE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0379C926"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72265FA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52FF031"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5B1E6AE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38F9123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463C951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1D301CF3"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57D948D6" w14:textId="77777777" w:rsidTr="005B7E62">
        <w:tc>
          <w:tcPr>
            <w:tcW w:w="523" w:type="dxa"/>
          </w:tcPr>
          <w:p w14:paraId="1B31323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960E46A"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25278E53"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798BDB7E"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5706CB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45072003"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3D63FF23"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403FB8B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79DCD2C"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2BD4ED86"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22A8EDAC"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5B2979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6F6EF10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0E21333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2AB7B70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64F64C4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55AF39A" w14:textId="77777777" w:rsidTr="005B7E62">
        <w:tc>
          <w:tcPr>
            <w:tcW w:w="523" w:type="dxa"/>
          </w:tcPr>
          <w:p w14:paraId="45CC1C0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425CDE3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7FC4AB8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36F46C6C"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59F04F1D"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7317EA3E"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77823D23"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5A706837"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76D9B21E" w14:textId="77777777" w:rsidTr="005B7E62">
        <w:tc>
          <w:tcPr>
            <w:tcW w:w="523" w:type="dxa"/>
            <w:vMerge w:val="restart"/>
          </w:tcPr>
          <w:p w14:paraId="2D402AD2"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11B785E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4898603B" w14:textId="77777777" w:rsidR="00211D96" w:rsidRPr="00FF0426" w:rsidRDefault="00211D96" w:rsidP="00211D96">
            <w:pPr>
              <w:spacing w:before="120" w:after="120"/>
              <w:rPr>
                <w:rFonts w:ascii="Arial" w:eastAsia="Calibri" w:hAnsi="Arial" w:cs="Arial"/>
                <w:sz w:val="20"/>
                <w:szCs w:val="20"/>
              </w:rPr>
            </w:pPr>
          </w:p>
          <w:p w14:paraId="18B0A09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4B0C61B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350DAC88" w14:textId="77777777" w:rsidR="00211D96" w:rsidRPr="005B7E62" w:rsidRDefault="00211D96" w:rsidP="00211D96">
            <w:pPr>
              <w:spacing w:before="120" w:after="120"/>
              <w:rPr>
                <w:rFonts w:ascii="Arial" w:eastAsia="Calibri" w:hAnsi="Arial" w:cs="Arial"/>
                <w:sz w:val="20"/>
                <w:szCs w:val="20"/>
              </w:rPr>
            </w:pPr>
          </w:p>
        </w:tc>
        <w:tc>
          <w:tcPr>
            <w:tcW w:w="2126" w:type="dxa"/>
          </w:tcPr>
          <w:p w14:paraId="68A0AB5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ABBF715" w14:textId="77777777" w:rsidTr="005B7E62">
        <w:tc>
          <w:tcPr>
            <w:tcW w:w="523" w:type="dxa"/>
            <w:vMerge/>
          </w:tcPr>
          <w:p w14:paraId="18932BBA" w14:textId="77777777" w:rsidR="00211D96" w:rsidRPr="00211D96" w:rsidRDefault="00211D96" w:rsidP="00211D96">
            <w:pPr>
              <w:spacing w:before="120" w:after="120"/>
              <w:rPr>
                <w:rFonts w:ascii="Arial" w:eastAsia="Calibri" w:hAnsi="Arial" w:cs="Arial"/>
              </w:rPr>
            </w:pPr>
          </w:p>
        </w:tc>
        <w:tc>
          <w:tcPr>
            <w:tcW w:w="4439" w:type="dxa"/>
            <w:vMerge/>
          </w:tcPr>
          <w:p w14:paraId="610137BD" w14:textId="77777777" w:rsidR="00211D96" w:rsidRPr="00FF0426" w:rsidRDefault="00211D96" w:rsidP="00211D96">
            <w:pPr>
              <w:spacing w:before="120" w:after="120"/>
              <w:rPr>
                <w:rFonts w:ascii="Arial" w:eastAsia="Calibri" w:hAnsi="Arial" w:cs="Arial"/>
                <w:sz w:val="20"/>
                <w:szCs w:val="20"/>
              </w:rPr>
            </w:pPr>
          </w:p>
        </w:tc>
        <w:tc>
          <w:tcPr>
            <w:tcW w:w="3119" w:type="dxa"/>
          </w:tcPr>
          <w:p w14:paraId="06C43E3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319323FD"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D8653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2CB0EE8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7299B4FA" w14:textId="77777777" w:rsidTr="005B7E62">
        <w:tc>
          <w:tcPr>
            <w:tcW w:w="523" w:type="dxa"/>
            <w:vMerge w:val="restart"/>
          </w:tcPr>
          <w:p w14:paraId="380297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5668BC7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0B11E6D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48D0700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7F66E521" w14:textId="77777777" w:rsidR="00211D96" w:rsidRPr="005B7E62" w:rsidRDefault="00211D96" w:rsidP="00211D96">
            <w:pPr>
              <w:spacing w:before="120" w:after="120"/>
              <w:rPr>
                <w:rFonts w:ascii="Arial" w:eastAsia="Calibri" w:hAnsi="Arial" w:cs="Arial"/>
                <w:sz w:val="20"/>
                <w:szCs w:val="20"/>
              </w:rPr>
            </w:pPr>
          </w:p>
        </w:tc>
        <w:tc>
          <w:tcPr>
            <w:tcW w:w="2126" w:type="dxa"/>
          </w:tcPr>
          <w:p w14:paraId="2971175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4EEC80FF" w14:textId="77777777" w:rsidTr="005B7E62">
        <w:tc>
          <w:tcPr>
            <w:tcW w:w="523" w:type="dxa"/>
            <w:vMerge/>
          </w:tcPr>
          <w:p w14:paraId="0DC0E07F" w14:textId="77777777" w:rsidR="00211D96" w:rsidRPr="00211D96" w:rsidRDefault="00211D96" w:rsidP="00211D96">
            <w:pPr>
              <w:spacing w:before="120" w:after="120"/>
              <w:rPr>
                <w:rFonts w:ascii="Arial" w:eastAsia="Calibri" w:hAnsi="Arial" w:cs="Arial"/>
              </w:rPr>
            </w:pPr>
          </w:p>
        </w:tc>
        <w:tc>
          <w:tcPr>
            <w:tcW w:w="4439" w:type="dxa"/>
            <w:vMerge/>
          </w:tcPr>
          <w:p w14:paraId="3B711D69" w14:textId="77777777" w:rsidR="00211D96" w:rsidRPr="00FF0426" w:rsidRDefault="00211D96" w:rsidP="00211D96">
            <w:pPr>
              <w:spacing w:before="120" w:after="120"/>
              <w:rPr>
                <w:rFonts w:ascii="Arial" w:eastAsia="Calibri" w:hAnsi="Arial" w:cs="Arial"/>
                <w:sz w:val="20"/>
                <w:szCs w:val="20"/>
              </w:rPr>
            </w:pPr>
          </w:p>
        </w:tc>
        <w:tc>
          <w:tcPr>
            <w:tcW w:w="3119" w:type="dxa"/>
          </w:tcPr>
          <w:p w14:paraId="7D82249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04C3118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A83F29C"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42FF159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474F59F2" w14:textId="77777777" w:rsidTr="005B7E62">
        <w:tc>
          <w:tcPr>
            <w:tcW w:w="523" w:type="dxa"/>
          </w:tcPr>
          <w:p w14:paraId="621D9E7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2555F1CF"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6D2A6837"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0EECF3E7"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3355AA6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78760D5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63EA0AEF"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24B24E50" w14:textId="77777777" w:rsidR="00211D96" w:rsidRPr="005B7E62" w:rsidRDefault="00211D96" w:rsidP="00211D96">
            <w:pPr>
              <w:spacing w:before="120" w:after="120"/>
              <w:rPr>
                <w:rFonts w:ascii="Arial" w:eastAsia="Calibri" w:hAnsi="Arial" w:cs="Arial"/>
                <w:sz w:val="20"/>
                <w:szCs w:val="20"/>
              </w:rPr>
            </w:pPr>
          </w:p>
        </w:tc>
        <w:tc>
          <w:tcPr>
            <w:tcW w:w="2126" w:type="dxa"/>
          </w:tcPr>
          <w:p w14:paraId="67732495"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4A3A6F62" w14:textId="77777777" w:rsidR="00370920" w:rsidRPr="002A4AA8" w:rsidRDefault="00370920" w:rsidP="00370920">
      <w:pPr>
        <w:tabs>
          <w:tab w:val="left" w:pos="709"/>
        </w:tabs>
        <w:spacing w:after="240"/>
        <w:jc w:val="both"/>
        <w:rPr>
          <w:rFonts w:ascii="Arial" w:hAnsi="Arial" w:cs="Arial"/>
          <w:sz w:val="20"/>
          <w:szCs w:val="20"/>
        </w:rPr>
      </w:pPr>
    </w:p>
    <w:p w14:paraId="3ECFCD9B" w14:textId="77777777" w:rsidR="00370920" w:rsidRPr="002A4AA8" w:rsidRDefault="00370920" w:rsidP="00370920">
      <w:pPr>
        <w:pStyle w:val="Tytu"/>
        <w:spacing w:line="360" w:lineRule="auto"/>
        <w:ind w:left="360"/>
        <w:jc w:val="left"/>
        <w:rPr>
          <w:rFonts w:ascii="Arial" w:hAnsi="Arial" w:cs="Arial"/>
          <w:sz w:val="20"/>
        </w:rPr>
      </w:pPr>
    </w:p>
    <w:p w14:paraId="450F8654" w14:textId="77777777" w:rsidR="00211D96" w:rsidRDefault="00211D96" w:rsidP="000A4E5F">
      <w:pPr>
        <w:pStyle w:val="Tytu"/>
        <w:spacing w:line="360" w:lineRule="auto"/>
        <w:rPr>
          <w:rFonts w:ascii="Arial" w:hAnsi="Arial" w:cs="Arial"/>
          <w:sz w:val="20"/>
        </w:rPr>
      </w:pPr>
    </w:p>
    <w:p w14:paraId="7FA1283E" w14:textId="77777777" w:rsidR="00211D96" w:rsidRDefault="00211D96" w:rsidP="000A4E5F">
      <w:pPr>
        <w:pStyle w:val="Tytu"/>
        <w:spacing w:line="360" w:lineRule="auto"/>
        <w:rPr>
          <w:rFonts w:ascii="Arial" w:hAnsi="Arial" w:cs="Arial"/>
          <w:sz w:val="20"/>
        </w:rPr>
      </w:pPr>
    </w:p>
    <w:p w14:paraId="6491C9A8" w14:textId="77777777" w:rsidR="00211D96" w:rsidRDefault="00211D96" w:rsidP="000A4E5F">
      <w:pPr>
        <w:pStyle w:val="Tytu"/>
        <w:spacing w:line="360" w:lineRule="auto"/>
        <w:rPr>
          <w:rFonts w:ascii="Arial" w:hAnsi="Arial" w:cs="Arial"/>
          <w:sz w:val="20"/>
        </w:rPr>
      </w:pPr>
    </w:p>
    <w:p w14:paraId="47F22B0A" w14:textId="77777777" w:rsidR="00211D96" w:rsidRDefault="00211D96" w:rsidP="000A4E5F">
      <w:pPr>
        <w:pStyle w:val="Tytu"/>
        <w:spacing w:line="360" w:lineRule="auto"/>
        <w:rPr>
          <w:rFonts w:ascii="Arial" w:hAnsi="Arial" w:cs="Arial"/>
          <w:sz w:val="20"/>
        </w:rPr>
      </w:pPr>
    </w:p>
    <w:p w14:paraId="306A05E3" w14:textId="77777777" w:rsidR="00211D96" w:rsidRDefault="00211D96" w:rsidP="000A4E5F">
      <w:pPr>
        <w:pStyle w:val="Tytu"/>
        <w:spacing w:line="360" w:lineRule="auto"/>
        <w:rPr>
          <w:rFonts w:ascii="Arial" w:hAnsi="Arial" w:cs="Arial"/>
          <w:sz w:val="20"/>
        </w:rPr>
      </w:pPr>
    </w:p>
    <w:p w14:paraId="6E70947A" w14:textId="77777777" w:rsidR="00211D96" w:rsidRDefault="00211D96" w:rsidP="000A4E5F">
      <w:pPr>
        <w:pStyle w:val="Tytu"/>
        <w:spacing w:line="360" w:lineRule="auto"/>
        <w:rPr>
          <w:rFonts w:ascii="Arial" w:hAnsi="Arial" w:cs="Arial"/>
          <w:sz w:val="20"/>
        </w:rPr>
      </w:pPr>
    </w:p>
    <w:p w14:paraId="6FFD034E" w14:textId="77777777" w:rsidR="00211D96" w:rsidRDefault="00211D96" w:rsidP="000A4E5F">
      <w:pPr>
        <w:pStyle w:val="Tytu"/>
        <w:spacing w:line="360" w:lineRule="auto"/>
        <w:rPr>
          <w:rFonts w:ascii="Arial" w:hAnsi="Arial" w:cs="Arial"/>
          <w:sz w:val="20"/>
        </w:rPr>
      </w:pPr>
    </w:p>
    <w:p w14:paraId="5874B242" w14:textId="77777777" w:rsidR="00211D96" w:rsidRDefault="00211D96" w:rsidP="000A4E5F">
      <w:pPr>
        <w:pStyle w:val="Tytu"/>
        <w:spacing w:line="360" w:lineRule="auto"/>
        <w:rPr>
          <w:rFonts w:ascii="Arial" w:hAnsi="Arial" w:cs="Arial"/>
          <w:sz w:val="20"/>
        </w:rPr>
      </w:pPr>
    </w:p>
    <w:p w14:paraId="0FE76F9D" w14:textId="77777777" w:rsidR="00211D96" w:rsidRDefault="00211D96" w:rsidP="000A4E5F">
      <w:pPr>
        <w:pStyle w:val="Tytu"/>
        <w:spacing w:line="360" w:lineRule="auto"/>
        <w:rPr>
          <w:rFonts w:ascii="Arial" w:hAnsi="Arial" w:cs="Arial"/>
          <w:sz w:val="20"/>
        </w:rPr>
      </w:pPr>
    </w:p>
    <w:p w14:paraId="3CB18126" w14:textId="77777777" w:rsidR="00211D96" w:rsidRDefault="00211D96" w:rsidP="000A4E5F">
      <w:pPr>
        <w:pStyle w:val="Tytu"/>
        <w:spacing w:line="360" w:lineRule="auto"/>
        <w:rPr>
          <w:rFonts w:ascii="Arial" w:hAnsi="Arial" w:cs="Arial"/>
          <w:sz w:val="20"/>
        </w:rPr>
      </w:pPr>
    </w:p>
    <w:p w14:paraId="00B4619B" w14:textId="77777777" w:rsidR="00211D96" w:rsidRDefault="00211D96" w:rsidP="000A4E5F">
      <w:pPr>
        <w:pStyle w:val="Tytu"/>
        <w:spacing w:line="360" w:lineRule="auto"/>
        <w:rPr>
          <w:rFonts w:ascii="Arial" w:hAnsi="Arial" w:cs="Arial"/>
          <w:sz w:val="20"/>
        </w:rPr>
      </w:pPr>
    </w:p>
    <w:p w14:paraId="23111FC6" w14:textId="77777777" w:rsidR="00211D96" w:rsidRDefault="00211D96" w:rsidP="000A4E5F">
      <w:pPr>
        <w:pStyle w:val="Tytu"/>
        <w:spacing w:line="360" w:lineRule="auto"/>
        <w:rPr>
          <w:rFonts w:ascii="Arial" w:hAnsi="Arial" w:cs="Arial"/>
          <w:sz w:val="20"/>
        </w:rPr>
      </w:pPr>
    </w:p>
    <w:p w14:paraId="62FCA5B4" w14:textId="77777777" w:rsidR="00211D96" w:rsidRDefault="00211D96" w:rsidP="000A4E5F">
      <w:pPr>
        <w:pStyle w:val="Tytu"/>
        <w:spacing w:line="360" w:lineRule="auto"/>
        <w:rPr>
          <w:rFonts w:ascii="Arial" w:hAnsi="Arial" w:cs="Arial"/>
          <w:sz w:val="20"/>
        </w:rPr>
      </w:pPr>
    </w:p>
    <w:p w14:paraId="116DC744" w14:textId="77777777" w:rsidR="00211D96" w:rsidRDefault="00211D96" w:rsidP="000A4E5F">
      <w:pPr>
        <w:pStyle w:val="Tytu"/>
        <w:spacing w:line="360" w:lineRule="auto"/>
        <w:rPr>
          <w:rFonts w:ascii="Arial" w:hAnsi="Arial" w:cs="Arial"/>
          <w:sz w:val="20"/>
        </w:rPr>
      </w:pPr>
    </w:p>
    <w:p w14:paraId="3B8247D5" w14:textId="77777777" w:rsidR="00211D96" w:rsidRDefault="00211D96" w:rsidP="000A4E5F">
      <w:pPr>
        <w:pStyle w:val="Tytu"/>
        <w:spacing w:line="360" w:lineRule="auto"/>
        <w:rPr>
          <w:rFonts w:ascii="Arial" w:hAnsi="Arial" w:cs="Arial"/>
          <w:sz w:val="20"/>
        </w:rPr>
      </w:pPr>
    </w:p>
    <w:p w14:paraId="100A7ED6" w14:textId="77777777" w:rsidR="00211D96" w:rsidRDefault="00211D96" w:rsidP="000A4E5F">
      <w:pPr>
        <w:pStyle w:val="Tytu"/>
        <w:spacing w:line="360" w:lineRule="auto"/>
        <w:rPr>
          <w:rFonts w:ascii="Arial" w:hAnsi="Arial" w:cs="Arial"/>
          <w:sz w:val="20"/>
        </w:rPr>
      </w:pPr>
    </w:p>
    <w:p w14:paraId="7DB0A404" w14:textId="77777777" w:rsidR="00211D96" w:rsidRDefault="00211D96" w:rsidP="000A4E5F">
      <w:pPr>
        <w:pStyle w:val="Tytu"/>
        <w:spacing w:line="360" w:lineRule="auto"/>
        <w:rPr>
          <w:rFonts w:ascii="Arial" w:hAnsi="Arial" w:cs="Arial"/>
          <w:sz w:val="20"/>
        </w:rPr>
      </w:pPr>
    </w:p>
    <w:p w14:paraId="7C912A35" w14:textId="77777777" w:rsidR="00211D96" w:rsidRDefault="00211D96" w:rsidP="000A4E5F">
      <w:pPr>
        <w:pStyle w:val="Tytu"/>
        <w:spacing w:line="360" w:lineRule="auto"/>
        <w:rPr>
          <w:rFonts w:ascii="Arial" w:hAnsi="Arial" w:cs="Arial"/>
          <w:sz w:val="20"/>
        </w:rPr>
      </w:pPr>
    </w:p>
    <w:p w14:paraId="680D1DBA" w14:textId="77777777" w:rsidR="00211D96" w:rsidRDefault="00211D96" w:rsidP="000A4E5F">
      <w:pPr>
        <w:pStyle w:val="Tytu"/>
        <w:spacing w:line="360" w:lineRule="auto"/>
        <w:rPr>
          <w:rFonts w:ascii="Arial" w:hAnsi="Arial" w:cs="Arial"/>
          <w:sz w:val="20"/>
        </w:rPr>
      </w:pPr>
    </w:p>
    <w:p w14:paraId="5A3A46C1" w14:textId="77777777" w:rsidR="00211D96" w:rsidRDefault="00211D96" w:rsidP="000A4E5F">
      <w:pPr>
        <w:pStyle w:val="Tytu"/>
        <w:spacing w:line="360" w:lineRule="auto"/>
        <w:rPr>
          <w:rFonts w:ascii="Arial" w:hAnsi="Arial" w:cs="Arial"/>
          <w:sz w:val="20"/>
        </w:rPr>
      </w:pPr>
    </w:p>
    <w:p w14:paraId="08B94052" w14:textId="77777777" w:rsidR="00211D96" w:rsidRDefault="00211D96" w:rsidP="000A4E5F">
      <w:pPr>
        <w:pStyle w:val="Tytu"/>
        <w:spacing w:line="360" w:lineRule="auto"/>
        <w:rPr>
          <w:rFonts w:ascii="Arial" w:hAnsi="Arial" w:cs="Arial"/>
          <w:sz w:val="20"/>
        </w:rPr>
      </w:pPr>
    </w:p>
    <w:p w14:paraId="45E533F9" w14:textId="77777777" w:rsidR="00211D96" w:rsidRDefault="00211D96" w:rsidP="000A4E5F">
      <w:pPr>
        <w:pStyle w:val="Tytu"/>
        <w:spacing w:line="360" w:lineRule="auto"/>
        <w:rPr>
          <w:rFonts w:ascii="Arial" w:hAnsi="Arial" w:cs="Arial"/>
          <w:sz w:val="20"/>
        </w:rPr>
      </w:pPr>
    </w:p>
    <w:p w14:paraId="0507BB6A" w14:textId="77777777" w:rsidR="00211D96" w:rsidRDefault="00211D96" w:rsidP="000A4E5F">
      <w:pPr>
        <w:pStyle w:val="Tytu"/>
        <w:spacing w:line="360" w:lineRule="auto"/>
        <w:rPr>
          <w:rFonts w:ascii="Arial" w:hAnsi="Arial" w:cs="Arial"/>
          <w:sz w:val="20"/>
        </w:rPr>
      </w:pPr>
    </w:p>
    <w:p w14:paraId="14AD90D3" w14:textId="77777777" w:rsidR="00211D96" w:rsidRDefault="00211D96" w:rsidP="000A4E5F">
      <w:pPr>
        <w:pStyle w:val="Tytu"/>
        <w:spacing w:line="360" w:lineRule="auto"/>
        <w:rPr>
          <w:rFonts w:ascii="Arial" w:hAnsi="Arial" w:cs="Arial"/>
          <w:sz w:val="20"/>
        </w:rPr>
      </w:pPr>
    </w:p>
    <w:p w14:paraId="6199B4C9" w14:textId="77777777" w:rsidR="00211D96" w:rsidRDefault="00211D96" w:rsidP="000A4E5F">
      <w:pPr>
        <w:pStyle w:val="Tytu"/>
        <w:spacing w:line="360" w:lineRule="auto"/>
        <w:rPr>
          <w:rFonts w:ascii="Arial" w:hAnsi="Arial" w:cs="Arial"/>
          <w:sz w:val="20"/>
        </w:rPr>
      </w:pPr>
    </w:p>
    <w:p w14:paraId="60B95D75" w14:textId="77777777" w:rsidR="00211D96" w:rsidRDefault="00211D96" w:rsidP="000A4E5F">
      <w:pPr>
        <w:pStyle w:val="Tytu"/>
        <w:spacing w:line="360" w:lineRule="auto"/>
        <w:rPr>
          <w:rFonts w:ascii="Arial" w:hAnsi="Arial" w:cs="Arial"/>
          <w:sz w:val="20"/>
        </w:rPr>
      </w:pPr>
    </w:p>
    <w:p w14:paraId="4243348F" w14:textId="0FD670B7" w:rsidR="00ED4709" w:rsidRPr="00ED4709" w:rsidRDefault="00ED4709" w:rsidP="00ED4709">
      <w:pPr>
        <w:pStyle w:val="Tytu"/>
        <w:spacing w:line="360" w:lineRule="auto"/>
        <w:jc w:val="left"/>
        <w:rPr>
          <w:rFonts w:ascii="Arial" w:hAnsi="Arial" w:cs="Arial"/>
          <w:b w:val="0"/>
          <w:sz w:val="20"/>
        </w:rPr>
      </w:pPr>
      <w:r w:rsidRPr="00ED4709">
        <w:rPr>
          <w:rFonts w:ascii="Arial" w:hAnsi="Arial" w:cs="Arial"/>
          <w:b w:val="0"/>
          <w:sz w:val="20"/>
        </w:rPr>
        <w:lastRenderedPageBreak/>
        <w:t xml:space="preserve">Załącznik nr </w:t>
      </w:r>
      <w:r w:rsidR="001A578A" w:rsidRPr="00ED4709">
        <w:rPr>
          <w:rFonts w:ascii="Arial" w:hAnsi="Arial" w:cs="Arial"/>
          <w:b w:val="0"/>
          <w:sz w:val="20"/>
        </w:rPr>
        <w:t>1</w:t>
      </w:r>
      <w:r w:rsidR="001A578A">
        <w:rPr>
          <w:rFonts w:ascii="Arial" w:hAnsi="Arial" w:cs="Arial"/>
          <w:b w:val="0"/>
          <w:sz w:val="20"/>
        </w:rPr>
        <w:t>1</w:t>
      </w:r>
      <w:r w:rsidR="001A578A"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74430BC" w14:textId="77777777" w:rsidR="00ED4709" w:rsidRDefault="00ED4709" w:rsidP="00ED4709">
      <w:pPr>
        <w:pStyle w:val="Tytu"/>
        <w:spacing w:line="360" w:lineRule="auto"/>
        <w:jc w:val="right"/>
        <w:rPr>
          <w:rFonts w:ascii="Arial" w:hAnsi="Arial" w:cs="Arial"/>
          <w:sz w:val="20"/>
        </w:rPr>
      </w:pPr>
    </w:p>
    <w:p w14:paraId="7E0E6D84" w14:textId="77777777" w:rsidR="00ED4709" w:rsidRDefault="00ED4709" w:rsidP="00ED4709">
      <w:pPr>
        <w:pStyle w:val="Tytu"/>
        <w:spacing w:line="360" w:lineRule="auto"/>
        <w:jc w:val="right"/>
        <w:rPr>
          <w:rFonts w:ascii="Arial" w:hAnsi="Arial" w:cs="Arial"/>
          <w:sz w:val="20"/>
        </w:rPr>
      </w:pPr>
    </w:p>
    <w:p w14:paraId="0A8C5D43"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45E2940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2054BAD7" w14:textId="77777777" w:rsidR="00ED4709" w:rsidRDefault="00ED4709" w:rsidP="00ED4709">
      <w:pPr>
        <w:spacing w:after="160" w:line="256" w:lineRule="auto"/>
        <w:rPr>
          <w:rFonts w:ascii="Arial" w:eastAsia="Calibri" w:hAnsi="Arial" w:cs="Arial"/>
          <w:b/>
          <w:bCs/>
          <w:sz w:val="20"/>
          <w:szCs w:val="20"/>
        </w:rPr>
      </w:pPr>
    </w:p>
    <w:p w14:paraId="6D9080BA"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5BA7495E" w14:textId="77777777" w:rsidR="00ED4709" w:rsidRPr="00ED4709" w:rsidRDefault="00ED4709" w:rsidP="00ED4709">
      <w:pPr>
        <w:spacing w:after="160" w:line="256" w:lineRule="auto"/>
        <w:jc w:val="center"/>
        <w:rPr>
          <w:rFonts w:ascii="Arial" w:eastAsia="Calibri" w:hAnsi="Arial" w:cs="Arial"/>
          <w:b/>
          <w:bCs/>
          <w:sz w:val="20"/>
          <w:szCs w:val="20"/>
        </w:rPr>
      </w:pPr>
    </w:p>
    <w:p w14:paraId="3BB68745"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64704006"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41551DD7"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79669E03"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70C8E248"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659DD479"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72ED0A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0ABBF429"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6792907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7CBC7785"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65423129" w14:textId="77777777" w:rsidR="00ED4709" w:rsidRDefault="00ED4709" w:rsidP="00ED4709">
      <w:pPr>
        <w:rPr>
          <w:rFonts w:ascii="Arial" w:hAnsi="Arial" w:cs="Arial"/>
          <w:sz w:val="20"/>
        </w:rPr>
      </w:pPr>
    </w:p>
    <w:p w14:paraId="3764D7DF" w14:textId="77777777" w:rsidR="00ED4709" w:rsidRDefault="00ED4709" w:rsidP="00ED4709">
      <w:pPr>
        <w:rPr>
          <w:rFonts w:ascii="Arial" w:hAnsi="Arial" w:cs="Arial"/>
          <w:sz w:val="20"/>
        </w:rPr>
      </w:pPr>
    </w:p>
    <w:p w14:paraId="32BA6805" w14:textId="77777777" w:rsidR="00ED4709" w:rsidRDefault="00ED4709" w:rsidP="00ED4709">
      <w:pPr>
        <w:rPr>
          <w:rFonts w:ascii="Arial" w:hAnsi="Arial" w:cs="Arial"/>
          <w:sz w:val="20"/>
        </w:rPr>
      </w:pPr>
    </w:p>
    <w:p w14:paraId="343551C6" w14:textId="77777777" w:rsidR="00ED4709" w:rsidRDefault="00ED4709" w:rsidP="00ED4709">
      <w:pPr>
        <w:rPr>
          <w:rFonts w:ascii="Arial" w:hAnsi="Arial" w:cs="Arial"/>
          <w:sz w:val="20"/>
        </w:rPr>
      </w:pPr>
    </w:p>
    <w:p w14:paraId="7C8ED71E" w14:textId="77777777" w:rsidR="00ED4709" w:rsidRDefault="00ED4709" w:rsidP="00ED4709">
      <w:pPr>
        <w:jc w:val="right"/>
        <w:rPr>
          <w:rFonts w:ascii="Arial" w:hAnsi="Arial" w:cs="Arial"/>
          <w:sz w:val="20"/>
        </w:rPr>
      </w:pPr>
      <w:r w:rsidRPr="00ED4709">
        <w:rPr>
          <w:rFonts w:ascii="Arial" w:hAnsi="Arial" w:cs="Arial"/>
          <w:sz w:val="20"/>
        </w:rPr>
        <w:t xml:space="preserve">.........................................                                                            </w:t>
      </w:r>
    </w:p>
    <w:p w14:paraId="0EDF90F6"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31C8F8F9" w14:textId="77777777" w:rsidR="00ED4709" w:rsidRPr="00ED4709" w:rsidRDefault="00ED4709" w:rsidP="00ED4709">
      <w:pPr>
        <w:ind w:left="709"/>
        <w:rPr>
          <w:rFonts w:ascii="Arial" w:hAnsi="Arial" w:cs="Arial"/>
          <w:sz w:val="20"/>
        </w:rPr>
      </w:pPr>
      <w:r>
        <w:rPr>
          <w:rFonts w:ascii="Arial" w:hAnsi="Arial" w:cs="Arial"/>
          <w:sz w:val="20"/>
        </w:rPr>
        <w:br w:type="page"/>
      </w:r>
    </w:p>
    <w:p w14:paraId="06042680" w14:textId="30AEDFD8" w:rsidR="00211D96" w:rsidRPr="00211D96" w:rsidRDefault="00211D96" w:rsidP="00211D96">
      <w:pPr>
        <w:pStyle w:val="Tytu"/>
        <w:spacing w:line="360" w:lineRule="auto"/>
        <w:jc w:val="both"/>
        <w:rPr>
          <w:rFonts w:ascii="Arial" w:hAnsi="Arial" w:cs="Arial"/>
          <w:b w:val="0"/>
          <w:sz w:val="20"/>
        </w:rPr>
      </w:pPr>
      <w:r w:rsidRPr="00ED4709">
        <w:rPr>
          <w:rFonts w:ascii="Arial" w:hAnsi="Arial" w:cs="Arial"/>
          <w:b w:val="0"/>
          <w:sz w:val="20"/>
        </w:rPr>
        <w:lastRenderedPageBreak/>
        <w:t xml:space="preserve">Załącznik nr </w:t>
      </w:r>
      <w:r w:rsidR="001A578A" w:rsidRPr="00ED4709">
        <w:rPr>
          <w:rFonts w:ascii="Arial" w:hAnsi="Arial" w:cs="Arial"/>
          <w:b w:val="0"/>
          <w:sz w:val="20"/>
        </w:rPr>
        <w:t>1</w:t>
      </w:r>
      <w:r w:rsidR="001A578A">
        <w:rPr>
          <w:rFonts w:ascii="Arial" w:hAnsi="Arial" w:cs="Arial"/>
          <w:b w:val="0"/>
          <w:sz w:val="20"/>
        </w:rPr>
        <w:t>2</w:t>
      </w:r>
      <w:r w:rsidR="001A578A"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6845BF42" w14:textId="77777777" w:rsidR="00211D96" w:rsidRDefault="00211D96" w:rsidP="000A4E5F">
      <w:pPr>
        <w:pStyle w:val="Tytu"/>
        <w:spacing w:line="360" w:lineRule="auto"/>
        <w:rPr>
          <w:rFonts w:ascii="Arial" w:hAnsi="Arial" w:cs="Arial"/>
          <w:sz w:val="20"/>
        </w:rPr>
      </w:pPr>
    </w:p>
    <w:p w14:paraId="56C7411C"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1"/>
      </w:r>
    </w:p>
    <w:p w14:paraId="3519ABDC"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34E2E4D9"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7F722F12" w14:textId="0C869B40" w:rsidR="00243A3C" w:rsidRDefault="00FC0B30" w:rsidP="00243A3C">
      <w:pPr>
        <w:pStyle w:val="Akapitzlist"/>
        <w:spacing w:before="120" w:after="120" w:line="276" w:lineRule="auto"/>
        <w:ind w:left="360"/>
        <w:jc w:val="center"/>
        <w:rPr>
          <w:rFonts w:ascii="Arial" w:hAnsi="Arial" w:cs="Arial"/>
          <w:b/>
          <w:bCs/>
          <w:sz w:val="20"/>
          <w:szCs w:val="20"/>
        </w:rPr>
      </w:pPr>
      <w:r w:rsidRPr="00FC0B30">
        <w:rPr>
          <w:rFonts w:ascii="Arial" w:hAnsi="Arial" w:cs="Arial"/>
          <w:b/>
          <w:bCs/>
          <w:sz w:val="20"/>
          <w:szCs w:val="20"/>
        </w:rPr>
        <w:t>działając w imieniu [</w:t>
      </w:r>
      <w:r w:rsidRPr="00FC0B30">
        <w:rPr>
          <w:rFonts w:ascii="Arial" w:hAnsi="Arial" w:cs="Arial"/>
          <w:b/>
          <w:bCs/>
          <w:sz w:val="20"/>
          <w:szCs w:val="20"/>
          <w:highlight w:val="lightGray"/>
        </w:rPr>
        <w:t>wskazać nazwę Wnioskodawcy/Partnera</w:t>
      </w:r>
      <w:r w:rsidRPr="00FC0B30">
        <w:rPr>
          <w:rFonts w:ascii="Arial" w:hAnsi="Arial" w:cs="Arial"/>
          <w:b/>
          <w:bCs/>
          <w:sz w:val="20"/>
          <w:szCs w:val="20"/>
        </w:rPr>
        <w:t xml:space="preserve">] … </w:t>
      </w:r>
      <w:r w:rsidR="00243A3C" w:rsidRPr="004C5DD9">
        <w:rPr>
          <w:rFonts w:ascii="Arial" w:hAnsi="Arial" w:cs="Arial"/>
          <w:b/>
          <w:bCs/>
          <w:sz w:val="20"/>
          <w:szCs w:val="20"/>
        </w:rPr>
        <w:t>oświadczam, że:</w:t>
      </w:r>
    </w:p>
    <w:p w14:paraId="5A84C85D"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33077752" w14:textId="77777777" w:rsidR="00243A3C" w:rsidRPr="00F05CA7" w:rsidRDefault="00243A3C" w:rsidP="00243A3C">
      <w:pPr>
        <w:pStyle w:val="Akapitzlist"/>
        <w:spacing w:before="120" w:after="120"/>
        <w:ind w:left="720"/>
        <w:contextualSpacing/>
        <w:rPr>
          <w:rFonts w:ascii="Arial" w:hAnsi="Arial" w:cs="Arial"/>
          <w:sz w:val="20"/>
          <w:szCs w:val="20"/>
        </w:rPr>
      </w:pPr>
    </w:p>
    <w:p w14:paraId="40794EF8"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08D75331" w14:textId="61B8660E"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 o którym mowa w art. 207 ustawy z dnia 27 sierpnia 2009 r. o finansach publicznych (Dz. U. 202</w:t>
      </w:r>
      <w:r w:rsidR="000C7775">
        <w:rPr>
          <w:rFonts w:ascii="Arial" w:hAnsi="Arial" w:cs="Arial"/>
          <w:sz w:val="20"/>
          <w:szCs w:val="20"/>
        </w:rPr>
        <w:t>3</w:t>
      </w:r>
      <w:r w:rsidRPr="004C5DD9">
        <w:rPr>
          <w:rFonts w:ascii="Arial" w:hAnsi="Arial" w:cs="Arial"/>
          <w:sz w:val="20"/>
          <w:szCs w:val="20"/>
        </w:rPr>
        <w:t xml:space="preserve">, poz. </w:t>
      </w:r>
      <w:r w:rsidR="000C7775">
        <w:rPr>
          <w:rFonts w:ascii="Arial" w:hAnsi="Arial" w:cs="Arial"/>
          <w:sz w:val="20"/>
          <w:szCs w:val="20"/>
        </w:rPr>
        <w:t xml:space="preserve">1270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479F4323"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43DF625E" w14:textId="230A02F2"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nie podlegam wykluczeniu o którym mowa w art. 9 ust. 1 pkt 2a ustawy z dnia 28 października 2002 r. o odpowiedzialności podmiotów zbiorowych za czyny zabronione pod groźbą kary (Dz. U. z 202</w:t>
      </w:r>
      <w:r w:rsidR="000C7775">
        <w:rPr>
          <w:rFonts w:ascii="Arial" w:hAnsi="Arial" w:cs="Arial"/>
          <w:color w:val="000000" w:themeColor="text1"/>
          <w:sz w:val="20"/>
          <w:szCs w:val="20"/>
        </w:rPr>
        <w:t>3</w:t>
      </w:r>
      <w:r w:rsidRPr="004C5DD9">
        <w:rPr>
          <w:rFonts w:ascii="Arial" w:hAnsi="Arial" w:cs="Arial"/>
          <w:color w:val="000000" w:themeColor="text1"/>
          <w:sz w:val="20"/>
          <w:szCs w:val="20"/>
        </w:rPr>
        <w:t xml:space="preserve"> r. poz. </w:t>
      </w:r>
      <w:r w:rsidR="000C7775">
        <w:rPr>
          <w:rFonts w:ascii="Arial" w:hAnsi="Arial" w:cs="Arial"/>
          <w:color w:val="000000" w:themeColor="text1"/>
          <w:sz w:val="20"/>
          <w:szCs w:val="20"/>
        </w:rPr>
        <w:t xml:space="preserve"> 659 </w:t>
      </w:r>
      <w:r w:rsidRPr="004C5DD9">
        <w:rPr>
          <w:rFonts w:ascii="Arial" w:hAnsi="Arial" w:cs="Arial"/>
          <w:color w:val="000000" w:themeColor="text1"/>
          <w:sz w:val="20"/>
          <w:szCs w:val="20"/>
        </w:rPr>
        <w:t xml:space="preserve">z </w:t>
      </w:r>
      <w:proofErr w:type="spellStart"/>
      <w:r w:rsidRPr="004C5DD9">
        <w:rPr>
          <w:rFonts w:ascii="Arial" w:hAnsi="Arial" w:cs="Arial"/>
          <w:color w:val="000000" w:themeColor="text1"/>
          <w:sz w:val="20"/>
          <w:szCs w:val="20"/>
        </w:rPr>
        <w:t>późn</w:t>
      </w:r>
      <w:proofErr w:type="spellEnd"/>
      <w:r w:rsidRPr="004C5DD9">
        <w:rPr>
          <w:rFonts w:ascii="Arial" w:hAnsi="Arial" w:cs="Arial"/>
          <w:color w:val="000000" w:themeColor="text1"/>
          <w:sz w:val="20"/>
          <w:szCs w:val="20"/>
        </w:rPr>
        <w:t>. zm.);</w:t>
      </w:r>
    </w:p>
    <w:p w14:paraId="6BCD8304" w14:textId="24228791"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F24906">
        <w:rPr>
          <w:rFonts w:ascii="Arial" w:eastAsia="Calibri" w:hAnsi="Arial" w:cs="Arial"/>
          <w:color w:val="000000" w:themeColor="text1"/>
          <w:sz w:val="20"/>
          <w:szCs w:val="20"/>
        </w:rPr>
        <w:t xml:space="preserve">2024 </w:t>
      </w:r>
      <w:r w:rsidR="006833D2">
        <w:rPr>
          <w:rFonts w:ascii="Arial" w:eastAsia="Calibri" w:hAnsi="Arial" w:cs="Arial"/>
          <w:color w:val="000000" w:themeColor="text1"/>
          <w:sz w:val="20"/>
          <w:szCs w:val="20"/>
        </w:rPr>
        <w:t xml:space="preserve">r. </w:t>
      </w:r>
      <w:r w:rsidRPr="004C5DD9">
        <w:rPr>
          <w:rFonts w:ascii="Arial" w:eastAsia="Calibri" w:hAnsi="Arial" w:cs="Arial"/>
          <w:color w:val="000000" w:themeColor="text1"/>
          <w:sz w:val="20"/>
          <w:szCs w:val="20"/>
        </w:rPr>
        <w:t xml:space="preserve">poz. </w:t>
      </w:r>
      <w:r w:rsidR="00F24906">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46282C9C"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69"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69"/>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2"/>
      </w:r>
      <w:r w:rsidRPr="004C5DD9">
        <w:rPr>
          <w:rFonts w:ascii="Arial" w:hAnsi="Arial" w:cs="Arial"/>
          <w:color w:val="000000" w:themeColor="text1"/>
          <w:sz w:val="20"/>
          <w:szCs w:val="20"/>
        </w:rPr>
        <w:t xml:space="preserve">. </w:t>
      </w:r>
    </w:p>
    <w:p w14:paraId="0E4435C4"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69CF528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19EEDD2"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59168221"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4F8B1AF5" w14:textId="77777777" w:rsidR="00243A3C" w:rsidRDefault="00243A3C" w:rsidP="00243A3C">
      <w:pPr>
        <w:pStyle w:val="Akapitzlist"/>
        <w:spacing w:before="120" w:after="120" w:line="276" w:lineRule="auto"/>
        <w:ind w:left="360"/>
        <w:jc w:val="both"/>
        <w:rPr>
          <w:rFonts w:ascii="Arial" w:hAnsi="Arial" w:cs="Arial"/>
          <w:sz w:val="20"/>
          <w:szCs w:val="20"/>
        </w:rPr>
      </w:pPr>
    </w:p>
    <w:p w14:paraId="26960338"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6406497E"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03E51EB" w14:textId="77777777" w:rsidR="00243A3C" w:rsidRDefault="00243A3C" w:rsidP="00243A3C"/>
    <w:p w14:paraId="51D99AD5" w14:textId="77777777" w:rsidR="00243A3C" w:rsidRDefault="00243A3C" w:rsidP="000A4E5F">
      <w:pPr>
        <w:pStyle w:val="Tytu"/>
        <w:spacing w:line="360" w:lineRule="auto"/>
        <w:rPr>
          <w:rFonts w:ascii="Arial" w:hAnsi="Arial" w:cs="Arial"/>
          <w:sz w:val="20"/>
        </w:rPr>
      </w:pPr>
    </w:p>
    <w:p w14:paraId="2415BDE3" w14:textId="77777777" w:rsidR="00243A3C" w:rsidRDefault="00243A3C" w:rsidP="000A4E5F">
      <w:pPr>
        <w:pStyle w:val="Tytu"/>
        <w:spacing w:line="360" w:lineRule="auto"/>
        <w:rPr>
          <w:rFonts w:ascii="Arial" w:hAnsi="Arial" w:cs="Arial"/>
          <w:sz w:val="20"/>
        </w:rPr>
      </w:pPr>
    </w:p>
    <w:p w14:paraId="71228581" w14:textId="77777777" w:rsidR="003A1AF6" w:rsidRDefault="003A1AF6" w:rsidP="00370920">
      <w:pPr>
        <w:tabs>
          <w:tab w:val="left" w:pos="709"/>
        </w:tabs>
        <w:spacing w:after="240"/>
        <w:jc w:val="both"/>
        <w:rPr>
          <w:rFonts w:ascii="Arial" w:hAnsi="Arial" w:cs="Arial"/>
          <w:b/>
          <w:sz w:val="16"/>
          <w:szCs w:val="16"/>
        </w:rPr>
        <w:sectPr w:rsidR="003A1AF6" w:rsidSect="00050EBE">
          <w:headerReference w:type="default" r:id="rId32"/>
          <w:pgSz w:w="11906" w:h="16838" w:code="9"/>
          <w:pgMar w:top="1418" w:right="1418" w:bottom="1418" w:left="1418" w:header="709" w:footer="709" w:gutter="0"/>
          <w:cols w:space="708"/>
          <w:docGrid w:linePitch="299"/>
        </w:sectPr>
      </w:pPr>
    </w:p>
    <w:p w14:paraId="5468901C" w14:textId="32D9E2DA" w:rsidR="00370920" w:rsidRPr="002A4AA8" w:rsidRDefault="00814BD3" w:rsidP="00370920">
      <w:pPr>
        <w:tabs>
          <w:tab w:val="left" w:pos="709"/>
        </w:tabs>
        <w:spacing w:after="240"/>
        <w:jc w:val="both"/>
        <w:rPr>
          <w:rFonts w:ascii="Arial" w:hAnsi="Arial" w:cs="Arial"/>
          <w:sz w:val="20"/>
          <w:szCs w:val="20"/>
        </w:rPr>
      </w:pPr>
      <w:r w:rsidRPr="002A4AA8">
        <w:rPr>
          <w:rFonts w:ascii="Arial" w:hAnsi="Arial" w:cs="Arial"/>
          <w:sz w:val="20"/>
          <w:szCs w:val="20"/>
        </w:rPr>
        <w:lastRenderedPageBreak/>
        <w:t xml:space="preserve">Załącznik nr </w:t>
      </w:r>
      <w:r w:rsidR="001A578A" w:rsidRPr="002A4AA8">
        <w:rPr>
          <w:rFonts w:ascii="Arial" w:hAnsi="Arial" w:cs="Arial"/>
          <w:sz w:val="20"/>
          <w:szCs w:val="20"/>
        </w:rPr>
        <w:t>1</w:t>
      </w:r>
      <w:r w:rsidR="001A578A">
        <w:rPr>
          <w:rFonts w:ascii="Arial" w:hAnsi="Arial" w:cs="Arial"/>
          <w:sz w:val="20"/>
          <w:szCs w:val="20"/>
        </w:rPr>
        <w:t>3</w:t>
      </w:r>
      <w:r w:rsidR="001A578A" w:rsidRPr="002A4AA8">
        <w:rPr>
          <w:rFonts w:ascii="Arial" w:hAnsi="Arial" w:cs="Arial"/>
          <w:sz w:val="20"/>
          <w:szCs w:val="20"/>
        </w:rPr>
        <w:t xml:space="preserve"> </w:t>
      </w:r>
      <w:r w:rsidR="00370920" w:rsidRPr="002A4AA8">
        <w:rPr>
          <w:rFonts w:ascii="Arial" w:hAnsi="Arial" w:cs="Arial"/>
          <w:bCs/>
          <w:sz w:val="20"/>
          <w:szCs w:val="20"/>
        </w:rPr>
        <w:t xml:space="preserve">do </w:t>
      </w:r>
      <w:r w:rsidR="00370920" w:rsidRPr="002A4AA8">
        <w:rPr>
          <w:rFonts w:ascii="Arial" w:hAnsi="Arial" w:cs="Arial"/>
          <w:sz w:val="20"/>
          <w:szCs w:val="20"/>
        </w:rPr>
        <w:t>umowy:</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4A6D71E4" w14:textId="77777777" w:rsidR="00370920" w:rsidRPr="002A4AA8" w:rsidRDefault="00370920" w:rsidP="00370920">
      <w:pPr>
        <w:pStyle w:val="Tytu"/>
        <w:spacing w:line="360" w:lineRule="auto"/>
        <w:ind w:left="360"/>
        <w:jc w:val="left"/>
        <w:rPr>
          <w:rFonts w:ascii="Arial" w:hAnsi="Arial" w:cs="Arial"/>
          <w:sz w:val="20"/>
        </w:rPr>
      </w:pPr>
    </w:p>
    <w:p w14:paraId="63B70AFF"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002DCA4F" w14:textId="77777777" w:rsidR="000A4E5F" w:rsidRPr="002A4AA8" w:rsidRDefault="000A4E5F" w:rsidP="000A4E5F">
      <w:pPr>
        <w:spacing w:line="360" w:lineRule="auto"/>
        <w:rPr>
          <w:rFonts w:ascii="Arial" w:hAnsi="Arial" w:cs="Arial"/>
          <w:sz w:val="20"/>
          <w:szCs w:val="20"/>
        </w:rPr>
      </w:pPr>
    </w:p>
    <w:p w14:paraId="77B6DADD"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3CF749E5"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75DAB6EC"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62A868A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71C4B93E" w14:textId="77777777" w:rsidR="000A4E5F" w:rsidRPr="002A4AA8" w:rsidRDefault="000A4E5F" w:rsidP="000A4E5F">
      <w:pPr>
        <w:pStyle w:val="Tekstpodstawowy"/>
        <w:ind w:left="360"/>
        <w:rPr>
          <w:rFonts w:ascii="Arial" w:hAnsi="Arial" w:cs="Arial"/>
          <w:sz w:val="20"/>
          <w:szCs w:val="20"/>
        </w:rPr>
      </w:pPr>
    </w:p>
    <w:p w14:paraId="23037E28"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580B771B" w14:textId="77777777" w:rsidR="000A4E5F" w:rsidRPr="002A4AA8" w:rsidRDefault="000A4E5F" w:rsidP="000A4E5F">
      <w:pPr>
        <w:pStyle w:val="Akapitzlist"/>
        <w:spacing w:line="360" w:lineRule="auto"/>
        <w:ind w:left="360"/>
        <w:rPr>
          <w:rFonts w:ascii="Arial" w:hAnsi="Arial" w:cs="Arial"/>
          <w:b/>
          <w:bCs/>
          <w:sz w:val="20"/>
          <w:szCs w:val="20"/>
        </w:rPr>
      </w:pPr>
    </w:p>
    <w:p w14:paraId="4AE537F3"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56A049C1"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5E3A6134" w14:textId="77777777" w:rsidR="000A4E5F" w:rsidRPr="002A4AA8" w:rsidRDefault="000A4E5F" w:rsidP="000A4E5F">
      <w:pPr>
        <w:pStyle w:val="Akapitzlist"/>
        <w:spacing w:line="360" w:lineRule="auto"/>
        <w:ind w:left="360"/>
        <w:rPr>
          <w:rFonts w:ascii="Arial" w:hAnsi="Arial" w:cs="Arial"/>
          <w:sz w:val="20"/>
          <w:szCs w:val="20"/>
        </w:rPr>
      </w:pPr>
    </w:p>
    <w:p w14:paraId="00AFFDE8"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AAC63FA"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42845E97" w14:textId="77777777" w:rsidR="00643D12" w:rsidRPr="002A4AA8" w:rsidRDefault="00643D12" w:rsidP="003426D1">
      <w:pPr>
        <w:pStyle w:val="Tekstpodstawowy"/>
        <w:rPr>
          <w:rFonts w:ascii="Arial" w:hAnsi="Arial" w:cs="Arial"/>
          <w:bCs/>
          <w:sz w:val="20"/>
          <w:szCs w:val="20"/>
        </w:rPr>
      </w:pPr>
    </w:p>
    <w:p w14:paraId="6B2D941B" w14:textId="77777777" w:rsidR="00643D12" w:rsidRPr="002A4AA8" w:rsidRDefault="00643D12" w:rsidP="003426D1">
      <w:pPr>
        <w:pStyle w:val="Tekstpodstawowy"/>
        <w:rPr>
          <w:rFonts w:ascii="Arial" w:hAnsi="Arial" w:cs="Arial"/>
          <w:bCs/>
          <w:sz w:val="20"/>
          <w:szCs w:val="20"/>
        </w:rPr>
      </w:pPr>
    </w:p>
    <w:p w14:paraId="4E97B410" w14:textId="77777777" w:rsidR="00643D12" w:rsidRPr="002A4AA8" w:rsidRDefault="00643D12" w:rsidP="003426D1">
      <w:pPr>
        <w:pStyle w:val="Tekstpodstawowy"/>
        <w:rPr>
          <w:rFonts w:ascii="Arial" w:hAnsi="Arial" w:cs="Arial"/>
          <w:bCs/>
          <w:sz w:val="20"/>
          <w:szCs w:val="20"/>
        </w:rPr>
      </w:pPr>
    </w:p>
    <w:p w14:paraId="2CE3A527" w14:textId="77777777" w:rsidR="00643D12" w:rsidRPr="002A4AA8" w:rsidRDefault="00643D12" w:rsidP="003426D1">
      <w:pPr>
        <w:pStyle w:val="Tekstpodstawowy"/>
        <w:rPr>
          <w:rFonts w:ascii="Arial" w:hAnsi="Arial" w:cs="Arial"/>
          <w:bCs/>
          <w:sz w:val="20"/>
          <w:szCs w:val="20"/>
        </w:rPr>
      </w:pPr>
    </w:p>
    <w:p w14:paraId="34438CC1" w14:textId="77777777" w:rsidR="00643D12" w:rsidRPr="002A4AA8" w:rsidRDefault="00643D12" w:rsidP="003426D1">
      <w:pPr>
        <w:pStyle w:val="Tekstpodstawowy"/>
        <w:rPr>
          <w:rFonts w:ascii="Arial" w:hAnsi="Arial" w:cs="Arial"/>
          <w:bCs/>
          <w:sz w:val="20"/>
          <w:szCs w:val="20"/>
        </w:rPr>
      </w:pPr>
    </w:p>
    <w:p w14:paraId="1E7B9BD0" w14:textId="77777777" w:rsidR="00643D12" w:rsidRPr="002A4AA8" w:rsidRDefault="00643D12" w:rsidP="003426D1">
      <w:pPr>
        <w:pStyle w:val="Tekstpodstawowy"/>
        <w:rPr>
          <w:rFonts w:ascii="Arial" w:hAnsi="Arial" w:cs="Arial"/>
          <w:bCs/>
          <w:sz w:val="20"/>
          <w:szCs w:val="20"/>
        </w:rPr>
      </w:pPr>
    </w:p>
    <w:p w14:paraId="071529EC" w14:textId="77777777" w:rsidR="00643D12" w:rsidRPr="002A4AA8" w:rsidRDefault="00643D12" w:rsidP="003426D1">
      <w:pPr>
        <w:pStyle w:val="Tekstpodstawowy"/>
        <w:rPr>
          <w:rFonts w:ascii="Arial" w:hAnsi="Arial" w:cs="Arial"/>
          <w:bCs/>
          <w:sz w:val="20"/>
          <w:szCs w:val="20"/>
        </w:rPr>
      </w:pPr>
    </w:p>
    <w:p w14:paraId="51F5EE6B" w14:textId="77777777" w:rsidR="00643D12" w:rsidRPr="002A4AA8" w:rsidRDefault="00643D12" w:rsidP="003426D1">
      <w:pPr>
        <w:pStyle w:val="Tekstpodstawowy"/>
        <w:rPr>
          <w:rFonts w:ascii="Arial" w:hAnsi="Arial" w:cs="Arial"/>
          <w:bCs/>
          <w:sz w:val="20"/>
          <w:szCs w:val="20"/>
        </w:rPr>
      </w:pPr>
    </w:p>
    <w:p w14:paraId="62C854BD" w14:textId="77777777" w:rsidR="00643D12" w:rsidRPr="002A4AA8" w:rsidRDefault="00643D12" w:rsidP="003426D1">
      <w:pPr>
        <w:pStyle w:val="Tekstpodstawowy"/>
        <w:rPr>
          <w:rFonts w:ascii="Arial" w:hAnsi="Arial" w:cs="Arial"/>
          <w:bCs/>
          <w:sz w:val="20"/>
          <w:szCs w:val="20"/>
        </w:rPr>
      </w:pPr>
    </w:p>
    <w:p w14:paraId="3A67B6A5" w14:textId="77777777" w:rsidR="00643D12" w:rsidRPr="002A4AA8" w:rsidRDefault="00643D12" w:rsidP="003426D1">
      <w:pPr>
        <w:pStyle w:val="Tekstpodstawowy"/>
        <w:rPr>
          <w:rFonts w:ascii="Arial" w:hAnsi="Arial" w:cs="Arial"/>
          <w:bCs/>
          <w:sz w:val="20"/>
          <w:szCs w:val="20"/>
        </w:rPr>
      </w:pPr>
    </w:p>
    <w:p w14:paraId="37D6A591" w14:textId="77777777" w:rsidR="00643D12" w:rsidRPr="002A4AA8" w:rsidRDefault="00643D12" w:rsidP="003426D1">
      <w:pPr>
        <w:pStyle w:val="Tekstpodstawowy"/>
        <w:rPr>
          <w:rFonts w:ascii="Arial" w:hAnsi="Arial" w:cs="Arial"/>
          <w:bCs/>
          <w:sz w:val="20"/>
          <w:szCs w:val="20"/>
        </w:rPr>
      </w:pPr>
    </w:p>
    <w:p w14:paraId="409A8C69" w14:textId="77777777" w:rsidR="00643D12" w:rsidRPr="002A4AA8" w:rsidRDefault="00643D12" w:rsidP="003426D1">
      <w:pPr>
        <w:pStyle w:val="Tekstpodstawowy"/>
        <w:rPr>
          <w:rFonts w:ascii="Arial" w:hAnsi="Arial" w:cs="Arial"/>
          <w:bCs/>
          <w:sz w:val="20"/>
          <w:szCs w:val="20"/>
        </w:rPr>
      </w:pPr>
    </w:p>
    <w:p w14:paraId="04095EBB" w14:textId="77777777" w:rsidR="00643D12" w:rsidRPr="002A4AA8" w:rsidRDefault="00643D12" w:rsidP="003426D1">
      <w:pPr>
        <w:pStyle w:val="Tekstpodstawowy"/>
        <w:rPr>
          <w:rFonts w:ascii="Arial" w:hAnsi="Arial" w:cs="Arial"/>
          <w:bCs/>
          <w:sz w:val="20"/>
          <w:szCs w:val="20"/>
        </w:rPr>
      </w:pPr>
    </w:p>
    <w:p w14:paraId="7683E374" w14:textId="77777777" w:rsidR="00643D12" w:rsidRPr="002A4AA8" w:rsidRDefault="00643D12" w:rsidP="003426D1">
      <w:pPr>
        <w:pStyle w:val="Tekstpodstawowy"/>
        <w:rPr>
          <w:rFonts w:ascii="Arial" w:hAnsi="Arial" w:cs="Arial"/>
          <w:bCs/>
          <w:sz w:val="20"/>
          <w:szCs w:val="20"/>
        </w:rPr>
      </w:pPr>
    </w:p>
    <w:p w14:paraId="3CB9C9D5" w14:textId="77777777" w:rsidR="00643D12" w:rsidRPr="002A4AA8" w:rsidRDefault="00643D12" w:rsidP="003426D1">
      <w:pPr>
        <w:pStyle w:val="Tekstpodstawowy"/>
        <w:rPr>
          <w:rFonts w:ascii="Arial" w:hAnsi="Arial" w:cs="Arial"/>
          <w:bCs/>
          <w:sz w:val="20"/>
          <w:szCs w:val="20"/>
        </w:rPr>
      </w:pPr>
    </w:p>
    <w:p w14:paraId="3E80D169" w14:textId="77777777" w:rsidR="00643D12" w:rsidRPr="002A4AA8" w:rsidRDefault="00643D12" w:rsidP="003426D1">
      <w:pPr>
        <w:pStyle w:val="Tekstpodstawowy"/>
        <w:rPr>
          <w:rFonts w:ascii="Arial" w:hAnsi="Arial" w:cs="Arial"/>
          <w:bCs/>
          <w:sz w:val="20"/>
          <w:szCs w:val="20"/>
        </w:rPr>
      </w:pPr>
    </w:p>
    <w:p w14:paraId="6EEE8B99" w14:textId="77777777" w:rsidR="00643D12" w:rsidRPr="002A4AA8" w:rsidRDefault="00643D12" w:rsidP="003426D1">
      <w:pPr>
        <w:pStyle w:val="Tekstpodstawowy"/>
        <w:rPr>
          <w:rFonts w:ascii="Arial" w:hAnsi="Arial" w:cs="Arial"/>
          <w:bCs/>
          <w:sz w:val="20"/>
          <w:szCs w:val="20"/>
        </w:rPr>
      </w:pPr>
    </w:p>
    <w:p w14:paraId="506E6058" w14:textId="77777777" w:rsidR="00643D12" w:rsidRPr="002A4AA8" w:rsidRDefault="00643D12" w:rsidP="003426D1">
      <w:pPr>
        <w:pStyle w:val="Tekstpodstawowy"/>
        <w:rPr>
          <w:rFonts w:ascii="Arial" w:hAnsi="Arial" w:cs="Arial"/>
          <w:bCs/>
          <w:sz w:val="20"/>
          <w:szCs w:val="20"/>
        </w:rPr>
      </w:pPr>
    </w:p>
    <w:p w14:paraId="3573023C" w14:textId="77777777" w:rsidR="00643D12" w:rsidRPr="002A4AA8" w:rsidRDefault="00643D12" w:rsidP="003426D1">
      <w:pPr>
        <w:pStyle w:val="Tekstpodstawowy"/>
        <w:rPr>
          <w:rFonts w:ascii="Arial" w:hAnsi="Arial" w:cs="Arial"/>
          <w:bCs/>
          <w:sz w:val="20"/>
          <w:szCs w:val="20"/>
        </w:rPr>
      </w:pPr>
    </w:p>
    <w:p w14:paraId="182991B7" w14:textId="77777777" w:rsidR="00643D12" w:rsidRPr="002A4AA8" w:rsidRDefault="00643D12" w:rsidP="003426D1">
      <w:pPr>
        <w:pStyle w:val="Tekstpodstawowy"/>
        <w:rPr>
          <w:rFonts w:ascii="Arial" w:hAnsi="Arial" w:cs="Arial"/>
          <w:bCs/>
          <w:sz w:val="20"/>
          <w:szCs w:val="20"/>
        </w:rPr>
      </w:pPr>
    </w:p>
    <w:p w14:paraId="0DC7CBC3" w14:textId="77777777" w:rsidR="00643D12" w:rsidRPr="002A4AA8" w:rsidRDefault="00643D12" w:rsidP="003426D1">
      <w:pPr>
        <w:pStyle w:val="Tekstpodstawowy"/>
        <w:rPr>
          <w:rFonts w:ascii="Arial" w:hAnsi="Arial" w:cs="Arial"/>
          <w:bCs/>
          <w:sz w:val="20"/>
          <w:szCs w:val="20"/>
        </w:rPr>
      </w:pPr>
    </w:p>
    <w:p w14:paraId="44E0A6BF" w14:textId="77777777" w:rsidR="00643D12" w:rsidRPr="002A4AA8" w:rsidRDefault="00643D12" w:rsidP="003426D1">
      <w:pPr>
        <w:pStyle w:val="Tekstpodstawowy"/>
        <w:rPr>
          <w:rFonts w:ascii="Arial" w:hAnsi="Arial" w:cs="Arial"/>
          <w:bCs/>
          <w:sz w:val="20"/>
          <w:szCs w:val="20"/>
        </w:rPr>
      </w:pPr>
    </w:p>
    <w:p w14:paraId="7969BBFC" w14:textId="77777777" w:rsidR="00643D12" w:rsidRPr="002A4AA8" w:rsidRDefault="00643D12" w:rsidP="003426D1">
      <w:pPr>
        <w:pStyle w:val="Tekstpodstawowy"/>
        <w:rPr>
          <w:rFonts w:ascii="Arial" w:hAnsi="Arial" w:cs="Arial"/>
          <w:bCs/>
          <w:sz w:val="20"/>
          <w:szCs w:val="20"/>
        </w:rPr>
      </w:pPr>
    </w:p>
    <w:p w14:paraId="685DA124" w14:textId="77777777" w:rsidR="00643D12" w:rsidRPr="002A4AA8" w:rsidRDefault="00643D12" w:rsidP="003426D1">
      <w:pPr>
        <w:pStyle w:val="Tekstpodstawowy"/>
        <w:rPr>
          <w:rFonts w:ascii="Arial" w:hAnsi="Arial" w:cs="Arial"/>
          <w:bCs/>
          <w:sz w:val="20"/>
          <w:szCs w:val="20"/>
        </w:rPr>
      </w:pPr>
    </w:p>
    <w:p w14:paraId="6AFBBFD0" w14:textId="77777777" w:rsidR="00643D12" w:rsidRPr="002A4AA8" w:rsidRDefault="00643D12" w:rsidP="003426D1">
      <w:pPr>
        <w:pStyle w:val="Tekstpodstawowy"/>
        <w:rPr>
          <w:rFonts w:ascii="Arial" w:hAnsi="Arial" w:cs="Arial"/>
          <w:bCs/>
          <w:sz w:val="20"/>
          <w:szCs w:val="20"/>
        </w:rPr>
      </w:pPr>
    </w:p>
    <w:p w14:paraId="56FA7151" w14:textId="77777777" w:rsidR="00643D12" w:rsidRPr="002A4AA8" w:rsidRDefault="00643D12" w:rsidP="003426D1">
      <w:pPr>
        <w:pStyle w:val="Tekstpodstawowy"/>
        <w:rPr>
          <w:rFonts w:ascii="Arial" w:hAnsi="Arial" w:cs="Arial"/>
          <w:bCs/>
          <w:sz w:val="20"/>
          <w:szCs w:val="20"/>
        </w:rPr>
      </w:pPr>
    </w:p>
    <w:p w14:paraId="60DA19D9" w14:textId="77777777" w:rsidR="00643D12" w:rsidRPr="002A4AA8" w:rsidRDefault="00643D12" w:rsidP="003426D1">
      <w:pPr>
        <w:pStyle w:val="Tekstpodstawowy"/>
        <w:rPr>
          <w:rFonts w:ascii="Arial" w:hAnsi="Arial" w:cs="Arial"/>
          <w:bCs/>
          <w:sz w:val="20"/>
          <w:szCs w:val="20"/>
        </w:rPr>
      </w:pPr>
    </w:p>
    <w:p w14:paraId="2A1E897A" w14:textId="77777777" w:rsidR="00643D12" w:rsidRPr="002A4AA8" w:rsidRDefault="00643D12" w:rsidP="003426D1">
      <w:pPr>
        <w:pStyle w:val="Tekstpodstawowy"/>
        <w:rPr>
          <w:rFonts w:ascii="Arial" w:hAnsi="Arial" w:cs="Arial"/>
          <w:bCs/>
          <w:sz w:val="20"/>
          <w:szCs w:val="20"/>
        </w:rPr>
      </w:pPr>
    </w:p>
    <w:p w14:paraId="708CD985" w14:textId="77777777" w:rsidR="00643D12" w:rsidRPr="002A4AA8" w:rsidRDefault="00643D12" w:rsidP="003426D1">
      <w:pPr>
        <w:pStyle w:val="Tekstpodstawowy"/>
        <w:rPr>
          <w:rFonts w:ascii="Arial" w:hAnsi="Arial" w:cs="Arial"/>
          <w:bCs/>
          <w:sz w:val="20"/>
          <w:szCs w:val="20"/>
        </w:rPr>
      </w:pPr>
    </w:p>
    <w:p w14:paraId="6681B91A" w14:textId="77777777" w:rsidR="00643D12" w:rsidRPr="002A4AA8" w:rsidRDefault="00643D12" w:rsidP="003426D1">
      <w:pPr>
        <w:pStyle w:val="Tekstpodstawowy"/>
        <w:rPr>
          <w:rFonts w:ascii="Arial" w:hAnsi="Arial" w:cs="Arial"/>
          <w:bCs/>
          <w:sz w:val="20"/>
          <w:szCs w:val="20"/>
        </w:rPr>
      </w:pPr>
    </w:p>
    <w:p w14:paraId="19A708F8" w14:textId="77777777" w:rsidR="00643D12" w:rsidRPr="002A4AA8" w:rsidRDefault="00643D12" w:rsidP="003426D1">
      <w:pPr>
        <w:pStyle w:val="Tekstpodstawowy"/>
        <w:rPr>
          <w:rFonts w:ascii="Arial" w:hAnsi="Arial" w:cs="Arial"/>
          <w:bCs/>
          <w:sz w:val="20"/>
          <w:szCs w:val="20"/>
        </w:rPr>
      </w:pPr>
    </w:p>
    <w:p w14:paraId="380FC280" w14:textId="77777777" w:rsidR="00643D12" w:rsidRPr="002A4AA8" w:rsidRDefault="00643D12" w:rsidP="003426D1">
      <w:pPr>
        <w:pStyle w:val="Tekstpodstawowy"/>
        <w:rPr>
          <w:rFonts w:ascii="Arial" w:hAnsi="Arial" w:cs="Arial"/>
          <w:bCs/>
          <w:sz w:val="20"/>
          <w:szCs w:val="20"/>
        </w:rPr>
        <w:sectPr w:rsidR="00643D12" w:rsidRPr="002A4AA8" w:rsidSect="00050EBE">
          <w:pgSz w:w="11906" w:h="16838" w:code="9"/>
          <w:pgMar w:top="1418" w:right="1418" w:bottom="1418" w:left="1418" w:header="709" w:footer="709" w:gutter="0"/>
          <w:cols w:space="708"/>
          <w:docGrid w:linePitch="299"/>
        </w:sectPr>
      </w:pPr>
    </w:p>
    <w:p w14:paraId="4FA56903" w14:textId="2E19D854" w:rsidR="003426D1" w:rsidRPr="002A4AA8" w:rsidRDefault="003426D1" w:rsidP="003426D1">
      <w:pPr>
        <w:pStyle w:val="Tekstpodstawowy"/>
        <w:rPr>
          <w:rFonts w:ascii="Arial" w:hAnsi="Arial" w:cs="Arial"/>
          <w:bCs/>
          <w:sz w:val="20"/>
          <w:szCs w:val="20"/>
        </w:rPr>
      </w:pPr>
      <w:r w:rsidRPr="002A4AA8">
        <w:rPr>
          <w:rFonts w:ascii="Arial" w:hAnsi="Arial" w:cs="Arial"/>
          <w:bCs/>
          <w:sz w:val="20"/>
          <w:szCs w:val="20"/>
        </w:rPr>
        <w:lastRenderedPageBreak/>
        <w:t xml:space="preserve">Załącznik nr </w:t>
      </w:r>
      <w:r w:rsidR="001A578A" w:rsidRPr="002A4AA8">
        <w:rPr>
          <w:rFonts w:ascii="Arial" w:hAnsi="Arial" w:cs="Arial"/>
          <w:bCs/>
          <w:sz w:val="20"/>
          <w:szCs w:val="20"/>
        </w:rPr>
        <w:t>1</w:t>
      </w:r>
      <w:r w:rsidR="001A578A">
        <w:rPr>
          <w:rFonts w:ascii="Arial" w:hAnsi="Arial" w:cs="Arial"/>
          <w:bCs/>
          <w:sz w:val="20"/>
          <w:szCs w:val="20"/>
        </w:rPr>
        <w:t>4</w:t>
      </w:r>
      <w:r w:rsidR="001A578A" w:rsidRPr="002A4AA8">
        <w:rPr>
          <w:rFonts w:ascii="Arial" w:hAnsi="Arial" w:cs="Arial"/>
          <w:bCs/>
          <w:sz w:val="20"/>
          <w:szCs w:val="20"/>
        </w:rPr>
        <w:t xml:space="preserve"> </w:t>
      </w:r>
      <w:r w:rsidRPr="002A4AA8">
        <w:rPr>
          <w:rFonts w:ascii="Arial" w:hAnsi="Arial" w:cs="Arial"/>
          <w:bCs/>
          <w:sz w:val="20"/>
          <w:szCs w:val="20"/>
        </w:rPr>
        <w:t>do umowy: Deklaracja wydatków majątkowych</w:t>
      </w:r>
    </w:p>
    <w:p w14:paraId="17BA80FE" w14:textId="77777777" w:rsidR="003426D1" w:rsidRPr="002A4AA8" w:rsidRDefault="003426D1" w:rsidP="003426D1">
      <w:pPr>
        <w:pStyle w:val="Tekstpodstawowy"/>
        <w:rPr>
          <w:rFonts w:ascii="Arial" w:hAnsi="Arial" w:cs="Arial"/>
          <w:sz w:val="20"/>
          <w:szCs w:val="20"/>
        </w:rPr>
      </w:pPr>
    </w:p>
    <w:p w14:paraId="68F34F23" w14:textId="77777777" w:rsidR="003426D1" w:rsidRPr="002A4AA8" w:rsidRDefault="003426D1" w:rsidP="003426D1">
      <w:pPr>
        <w:pStyle w:val="Tekstpodstawowy"/>
        <w:rPr>
          <w:rFonts w:ascii="Arial" w:hAnsi="Arial" w:cs="Arial"/>
          <w:sz w:val="20"/>
          <w:szCs w:val="20"/>
        </w:rPr>
      </w:pPr>
    </w:p>
    <w:p w14:paraId="592FDAC3" w14:textId="77777777" w:rsidR="003426D1" w:rsidRPr="002A4AA8" w:rsidRDefault="003426D1" w:rsidP="003426D1">
      <w:pPr>
        <w:pStyle w:val="Tekstpodstawowy"/>
        <w:rPr>
          <w:rFonts w:ascii="Arial" w:hAnsi="Arial" w:cs="Arial"/>
          <w:sz w:val="20"/>
          <w:szCs w:val="20"/>
        </w:rPr>
      </w:pPr>
    </w:p>
    <w:p w14:paraId="1BE85E02" w14:textId="77777777" w:rsidR="003426D1" w:rsidRPr="002A4AA8" w:rsidRDefault="003426D1" w:rsidP="003426D1">
      <w:pPr>
        <w:pStyle w:val="Tekstpodstawowy"/>
        <w:rPr>
          <w:rFonts w:ascii="Arial" w:hAnsi="Arial" w:cs="Arial"/>
          <w:sz w:val="20"/>
          <w:szCs w:val="20"/>
        </w:rPr>
      </w:pPr>
    </w:p>
    <w:p w14:paraId="3C6B2D2C"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76B0BE88"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758A6788" w14:textId="77777777" w:rsidR="003426D1" w:rsidRPr="002A4AA8" w:rsidRDefault="003426D1" w:rsidP="003426D1">
      <w:pPr>
        <w:pStyle w:val="Tekstpodstawowy"/>
        <w:rPr>
          <w:rFonts w:ascii="Arial" w:hAnsi="Arial" w:cs="Arial"/>
          <w:sz w:val="20"/>
          <w:szCs w:val="20"/>
        </w:rPr>
      </w:pPr>
    </w:p>
    <w:p w14:paraId="59B2BD9F"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39216849"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3"/>
      </w:r>
      <w:r w:rsidR="009C0577" w:rsidRPr="002A4AA8">
        <w:rPr>
          <w:rFonts w:ascii="Arial" w:hAnsi="Arial" w:cs="Arial"/>
          <w:smallCaps/>
          <w:sz w:val="20"/>
        </w:rPr>
        <w:t xml:space="preserve"> </w:t>
      </w:r>
    </w:p>
    <w:p w14:paraId="51AA8518" w14:textId="77777777" w:rsidR="003426D1" w:rsidRPr="002A4AA8" w:rsidRDefault="003426D1" w:rsidP="003426D1">
      <w:pPr>
        <w:jc w:val="both"/>
        <w:rPr>
          <w:rFonts w:ascii="Arial" w:hAnsi="Arial" w:cs="Arial"/>
          <w:sz w:val="20"/>
          <w:szCs w:val="20"/>
        </w:rPr>
      </w:pPr>
    </w:p>
    <w:p w14:paraId="15C0DBFD"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22C42C77"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51D5F7F5"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AEA8382"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71C3E77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0394C1B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7CD937F6"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3444E36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491DA4E6"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8965BA8"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5B46F3D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C05D86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74B919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6FB2575"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14BF13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297250E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19794E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F381E9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620821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BD8CAB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26E6178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420E38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CC6150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787CBD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82C2F3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721CDA1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7E6FD7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396B418"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AC13BC5"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FA3F01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1F3F6FC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FB0576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B15B4A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C3D509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21ED62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3409502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453FF4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574C8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06EA72A2"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74A56A7"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49EB006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77AA6E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76132E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3F7C974"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B3C527E"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04359AF9"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1786E4D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2D0640F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33F8530A"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58966FB0" w14:textId="77777777" w:rsidR="003426D1" w:rsidRPr="002A4AA8" w:rsidRDefault="003426D1" w:rsidP="003426D1">
      <w:pPr>
        <w:rPr>
          <w:rFonts w:ascii="Arial" w:hAnsi="Arial" w:cs="Arial"/>
          <w:sz w:val="20"/>
          <w:szCs w:val="20"/>
        </w:rPr>
      </w:pPr>
    </w:p>
    <w:p w14:paraId="1E47909A" w14:textId="77777777" w:rsidR="003426D1" w:rsidRPr="002A4AA8" w:rsidRDefault="003426D1" w:rsidP="003426D1">
      <w:pPr>
        <w:rPr>
          <w:rFonts w:ascii="Arial" w:hAnsi="Arial" w:cs="Arial"/>
          <w:sz w:val="20"/>
          <w:szCs w:val="20"/>
        </w:rPr>
      </w:pPr>
    </w:p>
    <w:p w14:paraId="3A83195F" w14:textId="77777777" w:rsidR="003426D1" w:rsidRPr="002A4AA8" w:rsidRDefault="003426D1" w:rsidP="003426D1">
      <w:pPr>
        <w:rPr>
          <w:rFonts w:ascii="Arial" w:hAnsi="Arial" w:cs="Arial"/>
          <w:sz w:val="20"/>
          <w:szCs w:val="20"/>
        </w:rPr>
      </w:pPr>
    </w:p>
    <w:p w14:paraId="5271188B"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57C76DD4"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18CD35FC"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139CC17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7FB6BF8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20DF95D0"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C82FD5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083DD5F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474612A9" w14:textId="77777777" w:rsidR="003426D1" w:rsidRPr="002A4AA8" w:rsidRDefault="003426D1" w:rsidP="003426D1">
      <w:pPr>
        <w:pStyle w:val="Akapitzlist"/>
        <w:jc w:val="both"/>
        <w:rPr>
          <w:rFonts w:ascii="Arial" w:hAnsi="Arial" w:cs="Arial"/>
          <w:sz w:val="20"/>
          <w:szCs w:val="20"/>
        </w:rPr>
      </w:pPr>
    </w:p>
    <w:p w14:paraId="6646C47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43ED1394" w14:textId="77777777" w:rsidR="003426D1" w:rsidRPr="002A4AA8" w:rsidRDefault="003426D1" w:rsidP="003426D1">
      <w:pPr>
        <w:pStyle w:val="Akapitzlist"/>
        <w:jc w:val="both"/>
        <w:rPr>
          <w:rFonts w:ascii="Arial" w:hAnsi="Arial" w:cs="Arial"/>
          <w:sz w:val="20"/>
          <w:szCs w:val="20"/>
        </w:rPr>
      </w:pPr>
    </w:p>
    <w:p w14:paraId="7914EDA1"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54"/>
      </w:r>
      <w:r w:rsidRPr="002A4AA8">
        <w:rPr>
          <w:rFonts w:ascii="Arial" w:hAnsi="Arial" w:cs="Arial"/>
          <w:sz w:val="20"/>
          <w:szCs w:val="20"/>
        </w:rPr>
        <w:t>, a odpisy amortyzacyjne od tych środków trwałych nie są dokonywane jednorazowo lub gdy nie dokonuje się od nich odpisów amortyzacyjnych.</w:t>
      </w:r>
    </w:p>
    <w:p w14:paraId="32ED23AA"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4E7DF312"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50E2C9DD"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2766F256"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3"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336B98E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41D65ABE" w14:textId="77777777" w:rsidR="00610139" w:rsidRDefault="00610139" w:rsidP="00AA7312">
      <w:pPr>
        <w:jc w:val="both"/>
        <w:rPr>
          <w:rFonts w:ascii="Arial" w:hAnsi="Arial" w:cs="Arial"/>
          <w:sz w:val="20"/>
          <w:szCs w:val="20"/>
        </w:rPr>
      </w:pPr>
    </w:p>
    <w:p w14:paraId="57641007" w14:textId="77777777" w:rsidR="00610139" w:rsidRDefault="00610139">
      <w:pPr>
        <w:rPr>
          <w:rFonts w:ascii="Arial" w:hAnsi="Arial" w:cs="Arial"/>
          <w:sz w:val="20"/>
          <w:szCs w:val="20"/>
        </w:rPr>
      </w:pPr>
      <w:r>
        <w:rPr>
          <w:rFonts w:ascii="Arial" w:hAnsi="Arial" w:cs="Arial"/>
          <w:sz w:val="20"/>
          <w:szCs w:val="20"/>
        </w:rPr>
        <w:br w:type="page"/>
      </w:r>
    </w:p>
    <w:p w14:paraId="34C7B0B0" w14:textId="05D03F2D" w:rsidR="00610139" w:rsidRPr="00610139" w:rsidRDefault="00610139" w:rsidP="00610139">
      <w:pPr>
        <w:jc w:val="both"/>
        <w:rPr>
          <w:rFonts w:ascii="Arial" w:hAnsi="Arial" w:cs="Arial"/>
          <w:sz w:val="20"/>
          <w:szCs w:val="20"/>
        </w:rPr>
      </w:pPr>
      <w:r w:rsidRPr="00610139">
        <w:rPr>
          <w:rFonts w:ascii="Arial" w:hAnsi="Arial" w:cs="Arial"/>
          <w:sz w:val="20"/>
          <w:szCs w:val="20"/>
        </w:rPr>
        <w:lastRenderedPageBreak/>
        <w:t xml:space="preserve">Załącznik nr </w:t>
      </w:r>
      <w:r w:rsidR="001A578A" w:rsidRPr="00610139">
        <w:rPr>
          <w:rFonts w:ascii="Arial" w:hAnsi="Arial" w:cs="Arial"/>
          <w:sz w:val="20"/>
          <w:szCs w:val="20"/>
        </w:rPr>
        <w:t>1</w:t>
      </w:r>
      <w:r w:rsidR="001A578A">
        <w:rPr>
          <w:rFonts w:ascii="Arial" w:hAnsi="Arial" w:cs="Arial"/>
          <w:sz w:val="20"/>
          <w:szCs w:val="20"/>
        </w:rPr>
        <w:t>5</w:t>
      </w:r>
      <w:r w:rsidR="001A578A" w:rsidRPr="00610139">
        <w:rPr>
          <w:rFonts w:ascii="Arial" w:hAnsi="Arial" w:cs="Arial"/>
          <w:sz w:val="20"/>
          <w:szCs w:val="20"/>
        </w:rPr>
        <w:t xml:space="preserve"> </w:t>
      </w:r>
      <w:r w:rsidRPr="00610139">
        <w:rPr>
          <w:rFonts w:ascii="Arial" w:hAnsi="Arial" w:cs="Arial"/>
          <w:bCs/>
          <w:sz w:val="20"/>
          <w:szCs w:val="20"/>
        </w:rPr>
        <w:t xml:space="preserve">do </w:t>
      </w:r>
      <w:r w:rsidRPr="00610139">
        <w:rPr>
          <w:rFonts w:ascii="Arial" w:hAnsi="Arial" w:cs="Arial"/>
          <w:sz w:val="20"/>
          <w:szCs w:val="20"/>
        </w:rPr>
        <w:t>umowy: Wzór Oświadczenia o podziale kwoty dofinansowania na źródła finansowania.</w:t>
      </w:r>
    </w:p>
    <w:p w14:paraId="6BD2291A" w14:textId="77777777" w:rsidR="00610139" w:rsidRPr="00610139" w:rsidRDefault="00610139" w:rsidP="00610139">
      <w:pPr>
        <w:jc w:val="both"/>
        <w:rPr>
          <w:rFonts w:ascii="Arial" w:hAnsi="Arial" w:cs="Arial"/>
          <w:sz w:val="20"/>
          <w:szCs w:val="20"/>
        </w:rPr>
      </w:pPr>
    </w:p>
    <w:p w14:paraId="787FAA20"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54AE8C2E" w14:textId="77777777" w:rsidR="00610139" w:rsidRDefault="00610139" w:rsidP="00610139">
      <w:pPr>
        <w:jc w:val="both"/>
        <w:rPr>
          <w:rFonts w:ascii="Arial" w:hAnsi="Arial" w:cs="Arial"/>
          <w:sz w:val="20"/>
          <w:szCs w:val="20"/>
        </w:rPr>
      </w:pPr>
    </w:p>
    <w:p w14:paraId="474492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Dz. U. z 2022 r. poz. 513 z późn. zm.</w:t>
      </w:r>
      <w:r w:rsidRPr="00610139">
        <w:rPr>
          <w:rFonts w:ascii="Arial" w:hAnsi="Arial" w:cs="Arial"/>
          <w:sz w:val="20"/>
          <w:szCs w:val="20"/>
        </w:rPr>
        <w:t>).</w:t>
      </w:r>
    </w:p>
    <w:p w14:paraId="2CB9329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7B0C09B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D7262B"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3E032DC"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138E0DE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7DCE18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0FC4FF9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8F6C54B"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BB782A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5A1B00B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0342E09"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DFBA82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0A6F058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C20FC47"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CD704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6FCA3A0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F6B59F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87B129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04864E0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06234C1"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466941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2E4C4E3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66A3B0C"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28EAB9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065A047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0E03BEB"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46811D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5780BD0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645A219"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3567445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55B5B09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C7A6BC7"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286866D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483ECE3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A8B95B3"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6F856990"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C2FA2F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57FAE83D" w14:textId="77777777" w:rsidR="00610139" w:rsidRPr="00610139" w:rsidRDefault="00610139" w:rsidP="00610139">
      <w:pPr>
        <w:jc w:val="both"/>
        <w:rPr>
          <w:rFonts w:ascii="Arial" w:hAnsi="Arial" w:cs="Arial"/>
          <w:sz w:val="20"/>
          <w:szCs w:val="20"/>
        </w:rPr>
      </w:pPr>
    </w:p>
    <w:p w14:paraId="4FAC61D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23338F9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0C176234" w14:textId="77777777" w:rsidR="00610139" w:rsidRPr="00610139" w:rsidRDefault="00610139" w:rsidP="00610139">
      <w:pPr>
        <w:jc w:val="both"/>
        <w:rPr>
          <w:rFonts w:ascii="Arial" w:hAnsi="Arial" w:cs="Arial"/>
          <w:sz w:val="20"/>
          <w:szCs w:val="20"/>
        </w:rPr>
      </w:pPr>
    </w:p>
    <w:p w14:paraId="781F2507" w14:textId="77777777" w:rsidR="00610139" w:rsidRDefault="00610139" w:rsidP="00610139">
      <w:pPr>
        <w:jc w:val="both"/>
        <w:rPr>
          <w:rFonts w:ascii="Arial" w:hAnsi="Arial" w:cs="Arial"/>
          <w:sz w:val="20"/>
          <w:szCs w:val="20"/>
        </w:rPr>
      </w:pPr>
    </w:p>
    <w:p w14:paraId="5DDC69F6" w14:textId="77777777" w:rsidR="00610139" w:rsidRDefault="00610139" w:rsidP="00610139">
      <w:pPr>
        <w:jc w:val="both"/>
        <w:rPr>
          <w:rFonts w:ascii="Arial" w:hAnsi="Arial" w:cs="Arial"/>
          <w:sz w:val="20"/>
          <w:szCs w:val="20"/>
        </w:rPr>
      </w:pPr>
    </w:p>
    <w:p w14:paraId="6BD9FC46" w14:textId="77777777" w:rsidR="00610139" w:rsidRDefault="00610139" w:rsidP="00610139">
      <w:pPr>
        <w:jc w:val="both"/>
        <w:rPr>
          <w:rFonts w:ascii="Arial" w:hAnsi="Arial" w:cs="Arial"/>
          <w:sz w:val="20"/>
          <w:szCs w:val="20"/>
        </w:rPr>
      </w:pPr>
    </w:p>
    <w:p w14:paraId="24AFF794" w14:textId="77777777" w:rsidR="00610139" w:rsidRDefault="00610139" w:rsidP="00610139">
      <w:pPr>
        <w:jc w:val="both"/>
        <w:rPr>
          <w:rFonts w:ascii="Arial" w:hAnsi="Arial" w:cs="Arial"/>
          <w:sz w:val="20"/>
          <w:szCs w:val="20"/>
        </w:rPr>
      </w:pPr>
    </w:p>
    <w:p w14:paraId="0DB99CD8" w14:textId="77777777" w:rsidR="00610139" w:rsidRDefault="00610139" w:rsidP="00610139">
      <w:pPr>
        <w:jc w:val="both"/>
        <w:rPr>
          <w:rFonts w:ascii="Arial" w:hAnsi="Arial" w:cs="Arial"/>
          <w:sz w:val="20"/>
          <w:szCs w:val="20"/>
        </w:rPr>
      </w:pPr>
    </w:p>
    <w:p w14:paraId="24C2C72A" w14:textId="77777777" w:rsidR="00610139" w:rsidRPr="00610139" w:rsidRDefault="00610139" w:rsidP="00610139">
      <w:pPr>
        <w:jc w:val="both"/>
        <w:rPr>
          <w:rFonts w:ascii="Arial" w:hAnsi="Arial" w:cs="Arial"/>
          <w:sz w:val="20"/>
          <w:szCs w:val="20"/>
        </w:rPr>
      </w:pPr>
    </w:p>
    <w:p w14:paraId="5F5F4EAD"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 xml:space="preserve">…………………………………………..                                                                     </w:t>
      </w:r>
    </w:p>
    <w:p w14:paraId="665A3A6E"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2E808A45" w14:textId="77777777" w:rsidR="00610139" w:rsidRPr="00610139" w:rsidRDefault="00610139" w:rsidP="00610139">
      <w:pPr>
        <w:jc w:val="both"/>
        <w:rPr>
          <w:rFonts w:ascii="Arial" w:hAnsi="Arial" w:cs="Arial"/>
          <w:sz w:val="20"/>
          <w:szCs w:val="20"/>
        </w:rPr>
      </w:pPr>
    </w:p>
    <w:p w14:paraId="144539A8" w14:textId="77777777" w:rsidR="00610139" w:rsidRDefault="00610139" w:rsidP="00610139">
      <w:pPr>
        <w:jc w:val="both"/>
        <w:rPr>
          <w:rFonts w:ascii="Arial" w:hAnsi="Arial" w:cs="Arial"/>
          <w:sz w:val="20"/>
          <w:szCs w:val="20"/>
        </w:rPr>
      </w:pPr>
    </w:p>
    <w:p w14:paraId="3EC1AB89" w14:textId="77777777" w:rsidR="00610139" w:rsidRDefault="00610139" w:rsidP="00610139">
      <w:pPr>
        <w:jc w:val="both"/>
        <w:rPr>
          <w:rFonts w:ascii="Arial" w:hAnsi="Arial" w:cs="Arial"/>
          <w:sz w:val="20"/>
          <w:szCs w:val="20"/>
        </w:rPr>
      </w:pPr>
    </w:p>
    <w:p w14:paraId="26DE87E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420F85CD"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688CD2C0" w14:textId="77777777" w:rsidR="00610139" w:rsidRDefault="00610139">
      <w:pPr>
        <w:rPr>
          <w:rFonts w:ascii="Arial" w:hAnsi="Arial" w:cs="Arial"/>
          <w:sz w:val="20"/>
          <w:szCs w:val="20"/>
        </w:rPr>
      </w:pPr>
    </w:p>
    <w:sectPr w:rsidR="00610139" w:rsidSect="00050EBE">
      <w:headerReference w:type="default" r:id="rId34"/>
      <w:headerReference w:type="first" r:id="rId35"/>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EC4D5F" w14:textId="77777777" w:rsidR="009931DE" w:rsidRDefault="009931DE" w:rsidP="009D490C">
      <w:r>
        <w:separator/>
      </w:r>
    </w:p>
  </w:endnote>
  <w:endnote w:type="continuationSeparator" w:id="0">
    <w:p w14:paraId="585F4A59" w14:textId="77777777" w:rsidR="009931DE" w:rsidRDefault="009931DE" w:rsidP="009D490C">
      <w:r>
        <w:continuationSeparator/>
      </w:r>
    </w:p>
  </w:endnote>
  <w:endnote w:type="continuationNotice" w:id="1">
    <w:p w14:paraId="4B82B8A0" w14:textId="77777777" w:rsidR="009931DE" w:rsidRDefault="009931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25E7F" w14:textId="4FB7336B" w:rsidR="00E604E6" w:rsidRPr="00F20079" w:rsidRDefault="00E604E6">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49</w:t>
    </w:r>
    <w:r w:rsidRPr="00F20079">
      <w:rPr>
        <w:rFonts w:ascii="Arial" w:hAnsi="Arial" w:cs="Arial"/>
        <w:sz w:val="18"/>
        <w:szCs w:val="18"/>
      </w:rPr>
      <w:fldChar w:fldCharType="end"/>
    </w:r>
  </w:p>
  <w:p w14:paraId="297FF1CC" w14:textId="77777777" w:rsidR="00E604E6" w:rsidRDefault="00E604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709C1" w14:textId="39593940" w:rsidR="00E604E6" w:rsidRPr="00F20079" w:rsidRDefault="00E604E6">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43</w:t>
    </w:r>
    <w:r w:rsidRPr="00F20079">
      <w:rPr>
        <w:rStyle w:val="Numerstrony"/>
        <w:rFonts w:ascii="Arial" w:hAnsi="Arial" w:cs="Arial"/>
        <w:sz w:val="18"/>
        <w:szCs w:val="18"/>
      </w:rPr>
      <w:fldChar w:fldCharType="end"/>
    </w:r>
  </w:p>
  <w:p w14:paraId="6ECDE45D" w14:textId="77777777" w:rsidR="00E604E6" w:rsidRDefault="00E604E6">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B2AC2E" w14:textId="77777777" w:rsidR="009931DE" w:rsidRDefault="009931DE" w:rsidP="009D490C">
      <w:r>
        <w:separator/>
      </w:r>
    </w:p>
  </w:footnote>
  <w:footnote w:type="continuationSeparator" w:id="0">
    <w:p w14:paraId="5465A050" w14:textId="77777777" w:rsidR="009931DE" w:rsidRDefault="009931DE" w:rsidP="009D490C">
      <w:r>
        <w:continuationSeparator/>
      </w:r>
    </w:p>
  </w:footnote>
  <w:footnote w:type="continuationNotice" w:id="1">
    <w:p w14:paraId="4C851D5E" w14:textId="77777777" w:rsidR="009931DE" w:rsidRDefault="009931DE"/>
  </w:footnote>
  <w:footnote w:id="2">
    <w:p w14:paraId="734C7801" w14:textId="77777777" w:rsidR="00E604E6" w:rsidRPr="002A4AA8" w:rsidRDefault="00E604E6" w:rsidP="002A4AA8">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7</w:t>
      </w:r>
      <w:r w:rsidRPr="002A4AA8">
        <w:rPr>
          <w:rFonts w:ascii="Arial" w:hAnsi="Arial" w:cs="Arial"/>
          <w:i/>
          <w:sz w:val="16"/>
          <w:szCs w:val="16"/>
        </w:rPr>
        <w:t>.</w:t>
      </w:r>
    </w:p>
  </w:footnote>
  <w:footnote w:id="3">
    <w:p w14:paraId="57A4B6B2" w14:textId="77777777" w:rsidR="00E604E6" w:rsidRPr="00AD7AEF" w:rsidRDefault="00E604E6" w:rsidP="00AD7AEF">
      <w:pPr>
        <w:pStyle w:val="Tekstprzypisudolnego"/>
        <w:rPr>
          <w:rFonts w:ascii="Arial" w:hAnsi="Arial" w:cs="Arial"/>
          <w:sz w:val="16"/>
          <w:szCs w:val="16"/>
        </w:rPr>
      </w:pPr>
      <w:r>
        <w:rPr>
          <w:rStyle w:val="Odwoanieprzypisudolnego"/>
        </w:rPr>
        <w:footnoteRef/>
      </w:r>
      <w:r>
        <w:t xml:space="preserve"> </w:t>
      </w:r>
      <w:r w:rsidRPr="00AD7AEF">
        <w:rPr>
          <w:rFonts w:ascii="Arial" w:hAnsi="Arial" w:cs="Arial"/>
          <w:sz w:val="16"/>
          <w:szCs w:val="16"/>
        </w:rPr>
        <w:t xml:space="preserve">Należy wskazać datę </w:t>
      </w:r>
      <w:bookmarkStart w:id="0" w:name="_Hlk142046897"/>
      <w:r w:rsidRPr="00AD7AEF">
        <w:rPr>
          <w:rFonts w:ascii="Arial" w:hAnsi="Arial" w:cs="Arial"/>
          <w:sz w:val="16"/>
          <w:szCs w:val="16"/>
        </w:rPr>
        <w:t xml:space="preserve">i miejsce zawarcia umowy w formie pisemnej. </w:t>
      </w:r>
      <w:bookmarkEnd w:id="0"/>
      <w:r w:rsidRPr="00AD7AEF">
        <w:rPr>
          <w:rFonts w:ascii="Arial" w:hAnsi="Arial" w:cs="Arial"/>
          <w:sz w:val="16"/>
          <w:szCs w:val="16"/>
        </w:rPr>
        <w:t xml:space="preserve">Jeżeli przyjęto inną formę zawarcia umowy niż pisemna należy usunąć niniejszy zapis oraz przypis.  </w:t>
      </w:r>
    </w:p>
  </w:footnote>
  <w:footnote w:id="4">
    <w:p w14:paraId="6501C013" w14:textId="77777777" w:rsidR="00E604E6" w:rsidRPr="00E464B9" w:rsidRDefault="00E604E6" w:rsidP="00AD7AEF">
      <w:pPr>
        <w:pStyle w:val="Tekstprzypisudolnego"/>
      </w:pPr>
      <w:r w:rsidRPr="00AD7AEF">
        <w:rPr>
          <w:rStyle w:val="Odwoanieprzypisudolnego"/>
          <w:rFonts w:ascii="Arial" w:hAnsi="Arial" w:cs="Arial"/>
          <w:sz w:val="16"/>
          <w:szCs w:val="16"/>
        </w:rPr>
        <w:footnoteRef/>
      </w:r>
      <w:r w:rsidRPr="00AD7AEF">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w:t>
      </w:r>
      <w:r w:rsidRPr="00ED5BBD">
        <w:rPr>
          <w:rFonts w:ascii="Arial" w:hAnsi="Arial" w:cs="Arial"/>
          <w:sz w:val="22"/>
          <w:szCs w:val="22"/>
        </w:rPr>
        <w:t xml:space="preserve">  </w:t>
      </w:r>
    </w:p>
  </w:footnote>
  <w:footnote w:id="5">
    <w:p w14:paraId="0F328AF2" w14:textId="77777777"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w:t>
      </w:r>
      <w:proofErr w:type="spellStart"/>
      <w:r w:rsidRPr="002A4AA8">
        <w:rPr>
          <w:rFonts w:ascii="Arial" w:hAnsi="Arial" w:cs="Arial"/>
          <w:sz w:val="16"/>
          <w:szCs w:val="16"/>
        </w:rPr>
        <w:t>ami</w:t>
      </w:r>
      <w:proofErr w:type="spellEnd"/>
      <w:r w:rsidRPr="002A4AA8">
        <w:rPr>
          <w:rFonts w:ascii="Arial" w:hAnsi="Arial" w:cs="Arial"/>
          <w:sz w:val="16"/>
          <w:szCs w:val="16"/>
        </w:rPr>
        <w:t xml:space="preserve"> wskazanymi we wniosku. </w:t>
      </w:r>
    </w:p>
  </w:footnote>
  <w:footnote w:id="6">
    <w:p w14:paraId="21092AED" w14:textId="77777777" w:rsidR="00E604E6" w:rsidRPr="002A4AA8" w:rsidRDefault="00E604E6"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2A4AA8">
        <w:rPr>
          <w:rFonts w:ascii="Arial" w:hAnsi="Arial" w:cs="Arial"/>
          <w:sz w:val="16"/>
          <w:szCs w:val="16"/>
        </w:rPr>
        <w:t>nem</w:t>
      </w:r>
      <w:proofErr w:type="spellEnd"/>
      <w:r w:rsidRPr="002A4AA8">
        <w:rPr>
          <w:rFonts w:ascii="Arial" w:hAnsi="Arial" w:cs="Arial"/>
          <w:sz w:val="16"/>
          <w:szCs w:val="16"/>
        </w:rPr>
        <w:t>…….., zamieszkałą/</w:t>
      </w:r>
      <w:proofErr w:type="spellStart"/>
      <w:r w:rsidRPr="002A4AA8">
        <w:rPr>
          <w:rFonts w:ascii="Arial" w:hAnsi="Arial" w:cs="Arial"/>
          <w:sz w:val="16"/>
          <w:szCs w:val="16"/>
        </w:rPr>
        <w:t>ym</w:t>
      </w:r>
      <w:proofErr w:type="spellEnd"/>
      <w:r w:rsidRPr="002A4AA8">
        <w:rPr>
          <w:rFonts w:ascii="Arial" w:hAnsi="Arial" w:cs="Arial"/>
          <w:sz w:val="16"/>
          <w:szCs w:val="16"/>
        </w:rPr>
        <w:t xml:space="preserve"> na ul. ………., prowadzącą/</w:t>
      </w:r>
      <w:proofErr w:type="spellStart"/>
      <w:r w:rsidRPr="002A4AA8">
        <w:rPr>
          <w:rFonts w:ascii="Arial" w:hAnsi="Arial" w:cs="Arial"/>
          <w:sz w:val="16"/>
          <w:szCs w:val="16"/>
        </w:rPr>
        <w:t>ym</w:t>
      </w:r>
      <w:proofErr w:type="spellEnd"/>
      <w:r w:rsidRPr="002A4AA8">
        <w:rPr>
          <w:rFonts w:ascii="Arial" w:hAnsi="Arial" w:cs="Arial"/>
          <w:sz w:val="16"/>
          <w:szCs w:val="16"/>
        </w:rPr>
        <w:t xml:space="preserve">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77C084BC" w14:textId="77777777" w:rsidR="00E604E6" w:rsidRPr="002A4AA8" w:rsidRDefault="00E604E6"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2FB11ACE" w14:textId="77777777" w:rsidR="00E604E6" w:rsidRPr="00EF448F" w:rsidRDefault="00E604E6">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385E2A14" w14:textId="77777777" w:rsidR="00E604E6" w:rsidRPr="002A4AA8" w:rsidRDefault="00E604E6"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0F81018F" w14:textId="77777777"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11">
    <w:p w14:paraId="63257894" w14:textId="77777777" w:rsidR="00E604E6" w:rsidRDefault="00E604E6">
      <w:pPr>
        <w:pStyle w:val="Tekstprzypisudolnego"/>
      </w:pPr>
      <w:r>
        <w:rPr>
          <w:rStyle w:val="Odwoanieprzypisudolnego"/>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12">
    <w:p w14:paraId="2F8FB75C" w14:textId="77777777" w:rsidR="00E604E6" w:rsidRDefault="00E604E6">
      <w:pPr>
        <w:pStyle w:val="Tekstprzypisudolnego"/>
      </w:pPr>
      <w:r>
        <w:rPr>
          <w:rStyle w:val="Odwoanieprzypisudolnego"/>
        </w:rPr>
        <w:footnoteRef/>
      </w:r>
      <w:r w:rsidRPr="00DF3FDF">
        <w:rPr>
          <w:rFonts w:ascii="Arial" w:hAnsi="Arial" w:cs="Arial"/>
          <w:sz w:val="16"/>
          <w:szCs w:val="16"/>
        </w:rP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p>
  </w:footnote>
  <w:footnote w:id="13">
    <w:p w14:paraId="377A05FC" w14:textId="77777777"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w:t>
      </w:r>
      <w:r>
        <w:rPr>
          <w:rFonts w:ascii="Arial" w:hAnsi="Arial" w:cs="Arial"/>
          <w:sz w:val="16"/>
          <w:szCs w:val="16"/>
        </w:rPr>
        <w:t>naborów</w:t>
      </w:r>
      <w:r w:rsidRPr="002A4AA8">
        <w:rPr>
          <w:rFonts w:ascii="Arial" w:hAnsi="Arial" w:cs="Arial"/>
          <w:sz w:val="16"/>
          <w:szCs w:val="16"/>
        </w:rPr>
        <w:t>,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5F446BE9" w14:textId="77777777"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5">
    <w:p w14:paraId="5EECC1E7" w14:textId="77777777"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6">
    <w:p w14:paraId="3BD7A937" w14:textId="77777777"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7">
    <w:p w14:paraId="5B8364D7" w14:textId="77777777"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8">
    <w:p w14:paraId="5AC07F58" w14:textId="77777777" w:rsidR="00E604E6" w:rsidRPr="00361AE4" w:rsidRDefault="00E604E6" w:rsidP="00995907">
      <w:pPr>
        <w:pStyle w:val="Tekstprzypisudolnego"/>
        <w:jc w:val="both"/>
        <w:rPr>
          <w:rFonts w:ascii="Arial" w:hAnsi="Arial" w:cs="Arial"/>
          <w:iCs/>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A458B5">
        <w:rPr>
          <w:rFonts w:ascii="Arial" w:hAnsi="Arial" w:cs="Arial"/>
          <w:iCs/>
          <w:sz w:val="16"/>
          <w:szCs w:val="16"/>
        </w:rPr>
        <w:t>którego łączny koszt jest mniejszy niż 5 mln EUR (włączając VAT) i jest on objęty pomocą publiczną lub</w:t>
      </w:r>
      <w:r>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19">
    <w:p w14:paraId="25E23ABF" w14:textId="77777777" w:rsidR="00E604E6" w:rsidRPr="00E467AA" w:rsidRDefault="00E604E6"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72F47AD0" w14:textId="77777777" w:rsidR="00E604E6" w:rsidRPr="00E467AA" w:rsidRDefault="00E604E6">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1">
    <w:p w14:paraId="28187E11" w14:textId="5BB797CC" w:rsidR="00E604E6" w:rsidRPr="00E467AA" w:rsidRDefault="00E604E6">
      <w:pPr>
        <w:pStyle w:val="Tekstprzypisudolnego"/>
        <w:rPr>
          <w:rFonts w:ascii="Arial" w:hAnsi="Arial" w:cs="Arial"/>
          <w:sz w:val="16"/>
          <w:szCs w:val="16"/>
        </w:rPr>
      </w:pPr>
      <w:r w:rsidRPr="005621F1">
        <w:rPr>
          <w:rStyle w:val="Odwoanieprzypisudolnego"/>
          <w:rFonts w:ascii="Arial" w:hAnsi="Arial" w:cs="Arial"/>
          <w:sz w:val="16"/>
          <w:szCs w:val="16"/>
        </w:rPr>
        <w:footnoteRef/>
      </w:r>
      <w:r w:rsidRPr="005621F1">
        <w:rPr>
          <w:rFonts w:ascii="Arial" w:hAnsi="Arial" w:cs="Arial"/>
          <w:sz w:val="16"/>
          <w:szCs w:val="16"/>
        </w:rPr>
        <w:t xml:space="preserve"> Wskazać zgodnie z </w:t>
      </w:r>
      <w:bookmarkStart w:id="10" w:name="_Hlk165368138"/>
      <w:r w:rsidRPr="005621F1">
        <w:rPr>
          <w:rFonts w:ascii="Arial" w:hAnsi="Arial" w:cs="Arial"/>
          <w:sz w:val="16"/>
          <w:szCs w:val="16"/>
        </w:rPr>
        <w:t>limitem określonym w regulaminie dla danego naboru</w:t>
      </w:r>
      <w:bookmarkEnd w:id="10"/>
      <w:r w:rsidRPr="005621F1">
        <w:rPr>
          <w:rFonts w:ascii="Arial" w:hAnsi="Arial" w:cs="Arial"/>
          <w:sz w:val="16"/>
          <w:szCs w:val="16"/>
        </w:rPr>
        <w:t>.</w:t>
      </w:r>
    </w:p>
  </w:footnote>
  <w:footnote w:id="22">
    <w:p w14:paraId="4EA9196F" w14:textId="77777777" w:rsidR="00E604E6" w:rsidRPr="00E467AA" w:rsidRDefault="00E604E6"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w:t>
      </w:r>
    </w:p>
  </w:footnote>
  <w:footnote w:id="23">
    <w:p w14:paraId="48418733" w14:textId="77777777" w:rsidR="00E604E6" w:rsidRPr="00E467AA" w:rsidRDefault="00E604E6"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4">
    <w:p w14:paraId="14EC7B22" w14:textId="77777777" w:rsidR="00E604E6" w:rsidRPr="00E467AA" w:rsidRDefault="00E604E6">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5">
    <w:p w14:paraId="4F3C8564" w14:textId="77777777" w:rsidR="00E604E6" w:rsidRPr="00E467AA" w:rsidRDefault="00E604E6">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6">
    <w:p w14:paraId="5FD63673" w14:textId="77777777" w:rsidR="00E604E6" w:rsidRDefault="00E604E6">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7">
    <w:p w14:paraId="37F3D3E9" w14:textId="77777777" w:rsidR="00E604E6" w:rsidRPr="000C5645" w:rsidRDefault="00E604E6"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w:t>
      </w:r>
      <w:proofErr w:type="spellStart"/>
      <w:r w:rsidRPr="000C5645">
        <w:rPr>
          <w:rFonts w:ascii="Arial" w:hAnsi="Arial" w:cs="Arial"/>
          <w:sz w:val="16"/>
          <w:szCs w:val="16"/>
        </w:rPr>
        <w:t>financing</w:t>
      </w:r>
      <w:proofErr w:type="spellEnd"/>
      <w:r w:rsidRPr="000C5645">
        <w:rPr>
          <w:rFonts w:ascii="Arial" w:hAnsi="Arial" w:cs="Arial"/>
          <w:sz w:val="16"/>
          <w:szCs w:val="16"/>
        </w:rPr>
        <w:t xml:space="preserve">,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8">
    <w:p w14:paraId="20156E55" w14:textId="77777777" w:rsidR="00E604E6" w:rsidRPr="002A4AA8" w:rsidRDefault="00E604E6" w:rsidP="00C25D4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9">
    <w:p w14:paraId="713680CD" w14:textId="77777777" w:rsidR="00E604E6" w:rsidRPr="002A4AA8" w:rsidRDefault="00E604E6"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 xml:space="preserve">pomoc de </w:t>
      </w:r>
      <w:proofErr w:type="spellStart"/>
      <w:r w:rsidRPr="002A4AA8">
        <w:rPr>
          <w:rFonts w:ascii="Arial" w:hAnsi="Arial" w:cs="Arial"/>
          <w:i/>
          <w:sz w:val="16"/>
          <w:szCs w:val="16"/>
        </w:rPr>
        <w:t>minimis</w:t>
      </w:r>
      <w:proofErr w:type="spellEnd"/>
      <w:r w:rsidRPr="002A4AA8">
        <w:rPr>
          <w:rFonts w:ascii="Arial" w:hAnsi="Arial" w:cs="Arial"/>
          <w:sz w:val="16"/>
          <w:szCs w:val="16"/>
        </w:rPr>
        <w:t>.</w:t>
      </w:r>
    </w:p>
  </w:footnote>
  <w:footnote w:id="30">
    <w:p w14:paraId="52F83514" w14:textId="77777777" w:rsidR="00E604E6" w:rsidRPr="00F866EC" w:rsidRDefault="00E604E6">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1">
    <w:p w14:paraId="17191CCE" w14:textId="77777777" w:rsidR="00E604E6" w:rsidRPr="00F866EC" w:rsidRDefault="00E604E6"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3972CAD3" w14:textId="77777777" w:rsidR="00E604E6" w:rsidRPr="00F866EC" w:rsidRDefault="00E604E6"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3">
    <w:p w14:paraId="03DBDF24" w14:textId="77777777" w:rsidR="00E604E6" w:rsidRPr="00F866EC" w:rsidRDefault="00E604E6"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4">
    <w:p w14:paraId="250C1D6E" w14:textId="77777777" w:rsidR="00E604E6" w:rsidRPr="002A4AA8" w:rsidRDefault="00E604E6"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1" w:name="_Hlk20992291"/>
      <w:r w:rsidRPr="00F866EC">
        <w:rPr>
          <w:i/>
          <w:iCs/>
          <w:sz w:val="16"/>
          <w:szCs w:val="16"/>
        </w:rPr>
        <w:t>Wytycznych dotyczących kwalifikowalności</w:t>
      </w:r>
      <w:bookmarkEnd w:id="11"/>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5">
    <w:p w14:paraId="5CD1C506" w14:textId="77777777" w:rsidR="00E604E6" w:rsidRDefault="00E604E6">
      <w:pPr>
        <w:pStyle w:val="Tekstprzypisudolnego"/>
      </w:pPr>
      <w:r>
        <w:rPr>
          <w:rStyle w:val="Odwoanieprzypisudolnego"/>
        </w:rPr>
        <w:footnoteRef/>
      </w:r>
      <w:r>
        <w:t xml:space="preserve"> </w:t>
      </w:r>
      <w:r>
        <w:rPr>
          <w:rFonts w:ascii="Arial" w:hAnsi="Arial" w:cs="Arial"/>
          <w:sz w:val="16"/>
          <w:szCs w:val="16"/>
        </w:rPr>
        <w:t>W</w:t>
      </w:r>
      <w:r w:rsidRPr="009E381F">
        <w:rPr>
          <w:rFonts w:ascii="Arial" w:hAnsi="Arial" w:cs="Arial"/>
          <w:sz w:val="16"/>
          <w:szCs w:val="16"/>
        </w:rPr>
        <w:t xml:space="preserve"> przypadku innych uregulowań wynikających z założeń naboru należy </w:t>
      </w:r>
      <w:r>
        <w:rPr>
          <w:rFonts w:ascii="Arial" w:hAnsi="Arial" w:cs="Arial"/>
          <w:sz w:val="16"/>
          <w:szCs w:val="16"/>
        </w:rPr>
        <w:t>z</w:t>
      </w:r>
      <w:r w:rsidRPr="009E381F">
        <w:rPr>
          <w:rFonts w:ascii="Arial" w:hAnsi="Arial" w:cs="Arial"/>
          <w:sz w:val="16"/>
          <w:szCs w:val="16"/>
        </w:rPr>
        <w:t>mienić odpowiednio wskazanie miejsca biura.</w:t>
      </w:r>
    </w:p>
  </w:footnote>
  <w:footnote w:id="36">
    <w:p w14:paraId="76805CA1" w14:textId="77777777" w:rsidR="00E604E6" w:rsidRPr="00E71FBE" w:rsidRDefault="00E604E6">
      <w:pPr>
        <w:pStyle w:val="Tekstprzypisudolnego"/>
        <w:rPr>
          <w:rFonts w:ascii="Arial" w:hAnsi="Arial" w:cs="Arial"/>
          <w:sz w:val="16"/>
          <w:szCs w:val="16"/>
        </w:rPr>
      </w:pPr>
      <w:r w:rsidRPr="00E71FBE">
        <w:rPr>
          <w:rStyle w:val="Odwoanieprzypisudolnego"/>
          <w:rFonts w:ascii="Arial" w:hAnsi="Arial" w:cs="Arial"/>
          <w:sz w:val="16"/>
          <w:szCs w:val="16"/>
        </w:rPr>
        <w:footnoteRef/>
      </w:r>
      <w:r w:rsidRPr="00E71FBE">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E71FBE">
        <w:rPr>
          <w:rFonts w:ascii="Arial" w:hAnsi="Arial" w:cs="Arial"/>
          <w:i/>
          <w:sz w:val="16"/>
          <w:szCs w:val="16"/>
        </w:rPr>
        <w:t xml:space="preserve"> „a, h, i, l” i „k”. </w:t>
      </w:r>
      <w:r w:rsidRPr="00E71FBE">
        <w:rPr>
          <w:rFonts w:ascii="Arial" w:hAnsi="Arial" w:cs="Arial"/>
          <w:sz w:val="16"/>
          <w:szCs w:val="16"/>
        </w:rPr>
        <w:t>W zależności od celu, w którym realizowany ma być projekt należy pozostawić jedynie właściwe cele. Wykreślić jeśli nie dotyczy.</w:t>
      </w:r>
    </w:p>
  </w:footnote>
  <w:footnote w:id="37">
    <w:p w14:paraId="356E8A72" w14:textId="77777777" w:rsidR="00E604E6" w:rsidRPr="00FF0F6D" w:rsidRDefault="00E604E6">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8">
    <w:p w14:paraId="6CC1F7ED" w14:textId="77777777" w:rsidR="00E604E6" w:rsidRPr="00464EE9" w:rsidRDefault="00E604E6">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39">
    <w:p w14:paraId="0C7846DE" w14:textId="77777777" w:rsidR="00E604E6" w:rsidRPr="00415E04" w:rsidRDefault="00E604E6">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Dotyczy przypadku, gdy Projekt jest realizowany w ramach partnerstwa. Wykreślić odpowiedną część jeśli nie dotyczy.</w:t>
      </w:r>
    </w:p>
  </w:footnote>
  <w:footnote w:id="40">
    <w:p w14:paraId="7D437555" w14:textId="77777777" w:rsidR="00E604E6" w:rsidRPr="00415E04" w:rsidRDefault="00E604E6">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41">
    <w:p w14:paraId="1FF9310C" w14:textId="77777777" w:rsidR="00E604E6" w:rsidRDefault="00E604E6">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42">
    <w:p w14:paraId="35DB53E1" w14:textId="77777777" w:rsidR="00E604E6" w:rsidRDefault="00E604E6">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3">
    <w:p w14:paraId="3A2DB342" w14:textId="77777777" w:rsidR="00E604E6" w:rsidRPr="002A4AA8" w:rsidRDefault="00E604E6"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4">
    <w:p w14:paraId="0642C0A0" w14:textId="77777777"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5">
    <w:p w14:paraId="49E45ED7" w14:textId="77777777"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46">
    <w:p w14:paraId="59173818" w14:textId="77777777"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47">
    <w:p w14:paraId="6ACFD053" w14:textId="77777777" w:rsidR="00E604E6" w:rsidRDefault="00E604E6">
      <w:pPr>
        <w:pStyle w:val="Tekstprzypisudolnego"/>
      </w:pPr>
      <w:r w:rsidRPr="00255128">
        <w:rPr>
          <w:rStyle w:val="Odwoanieprzypisudolnego"/>
          <w:rFonts w:ascii="Arial" w:hAnsi="Arial" w:cs="Arial"/>
          <w:sz w:val="16"/>
          <w:szCs w:val="16"/>
        </w:rPr>
        <w:footnoteRef/>
      </w:r>
      <w:r>
        <w:t xml:space="preserve"> </w:t>
      </w:r>
      <w:bookmarkStart w:id="22" w:name="_Hlk133580751"/>
      <w:r w:rsidRPr="00255128">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Pr>
          <w:rFonts w:ascii="Arial" w:hAnsi="Arial" w:cs="Arial"/>
          <w:sz w:val="16"/>
          <w:szCs w:val="16"/>
        </w:rPr>
        <w:t xml:space="preserve"> Jednocześnie IP zobowiązuje się niezwłocznie poinformować Beneficjenta o uruchomieniu pełnej funkcjonalności aplikacji SL2021 Projekty.</w:t>
      </w:r>
      <w:bookmarkEnd w:id="22"/>
    </w:p>
  </w:footnote>
  <w:footnote w:id="48">
    <w:p w14:paraId="4177F7AA" w14:textId="1D926637" w:rsidR="00E604E6" w:rsidRDefault="00E604E6">
      <w:pPr>
        <w:pStyle w:val="Tekstprzypisudolnego"/>
      </w:pPr>
      <w:r w:rsidRPr="00255128">
        <w:rPr>
          <w:rStyle w:val="Odwoanieprzypisudolnego"/>
          <w:rFonts w:ascii="Arial" w:hAnsi="Arial" w:cs="Arial"/>
          <w:sz w:val="16"/>
          <w:szCs w:val="16"/>
        </w:rPr>
        <w:footnoteRef/>
      </w:r>
      <w:r>
        <w:t xml:space="preserve"> </w:t>
      </w:r>
      <w:r w:rsidRPr="00255128">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sidRPr="008F2583">
        <w:t xml:space="preserve"> </w:t>
      </w:r>
      <w:r w:rsidRPr="008F2583">
        <w:rPr>
          <w:rFonts w:ascii="Arial" w:hAnsi="Arial" w:cs="Arial"/>
          <w:sz w:val="16"/>
          <w:szCs w:val="16"/>
        </w:rPr>
        <w:t xml:space="preserve">Jednocześnie IP zobowiązuje się niezwłocznie poinformować </w:t>
      </w:r>
      <w:r>
        <w:rPr>
          <w:rFonts w:ascii="Arial" w:hAnsi="Arial" w:cs="Arial"/>
          <w:sz w:val="16"/>
          <w:szCs w:val="16"/>
        </w:rPr>
        <w:t>B</w:t>
      </w:r>
      <w:r w:rsidRPr="008F2583">
        <w:rPr>
          <w:rFonts w:ascii="Arial" w:hAnsi="Arial" w:cs="Arial"/>
          <w:sz w:val="16"/>
          <w:szCs w:val="16"/>
        </w:rPr>
        <w:t>eneficjenta o uruchomieniu pełnej funkcjonalności aplikacji SL2021 Projekty.</w:t>
      </w:r>
      <w:r w:rsidRPr="00452E16">
        <w:t xml:space="preserve"> </w:t>
      </w:r>
      <w:r w:rsidRPr="00452E16">
        <w:rPr>
          <w:rFonts w:ascii="Arial" w:hAnsi="Arial" w:cs="Arial"/>
          <w:sz w:val="16"/>
          <w:szCs w:val="16"/>
        </w:rPr>
        <w:t>W przypadku konieczności dodatkowego uszczegółowienia danych IP może zobowiązać Beneficjenta do załączenia do harmonogramu płatności dodatkowego dokumentu.</w:t>
      </w:r>
    </w:p>
  </w:footnote>
  <w:footnote w:id="49">
    <w:p w14:paraId="326503CF" w14:textId="21145606" w:rsidR="00E604E6" w:rsidRPr="00B47CFE" w:rsidRDefault="00E604E6"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B47CFE">
        <w:rPr>
          <w:rFonts w:ascii="Arial" w:hAnsi="Arial" w:cs="Arial"/>
          <w:sz w:val="16"/>
          <w:szCs w:val="16"/>
        </w:rPr>
        <w:t>Należy podać nazwę właściciela oraz numer rachunku płatniczego</w:t>
      </w:r>
      <w:r w:rsidRPr="00C27945">
        <w:t xml:space="preserve"> </w:t>
      </w:r>
      <w:r w:rsidRPr="00C27945">
        <w:rPr>
          <w:rFonts w:ascii="Arial" w:hAnsi="Arial" w:cs="Arial"/>
          <w:sz w:val="16"/>
          <w:szCs w:val="16"/>
        </w:rPr>
        <w:t>Beneficjenta</w:t>
      </w:r>
      <w:r w:rsidRPr="00B47CFE">
        <w:rPr>
          <w:rFonts w:ascii="Arial" w:hAnsi="Arial" w:cs="Arial"/>
          <w:sz w:val="16"/>
          <w:szCs w:val="16"/>
        </w:rPr>
        <w:t>. W przypadku, gdy rachunek</w:t>
      </w:r>
      <w:r w:rsidRPr="00C27945">
        <w:t xml:space="preserve"> </w:t>
      </w:r>
      <w:r w:rsidRPr="00C27945">
        <w:rPr>
          <w:rFonts w:ascii="Arial" w:hAnsi="Arial" w:cs="Arial"/>
          <w:sz w:val="16"/>
          <w:szCs w:val="16"/>
        </w:rPr>
        <w:t>płatnicz</w:t>
      </w:r>
      <w:r>
        <w:rPr>
          <w:rFonts w:ascii="Arial" w:hAnsi="Arial" w:cs="Arial"/>
          <w:sz w:val="16"/>
          <w:szCs w:val="16"/>
        </w:rPr>
        <w:t>y</w:t>
      </w:r>
      <w:r w:rsidRPr="00B47CFE">
        <w:rPr>
          <w:rFonts w:ascii="Arial" w:hAnsi="Arial" w:cs="Arial"/>
          <w:sz w:val="16"/>
          <w:szCs w:val="16"/>
        </w:rPr>
        <w:t xml:space="preserve"> transferowy i/lub realizator nie występują w projekcie, właściwe pozycje należy wykreślić.</w:t>
      </w:r>
    </w:p>
  </w:footnote>
  <w:footnote w:id="50">
    <w:p w14:paraId="684FE7E0" w14:textId="77777777" w:rsidR="00E604E6" w:rsidRPr="00B47CFE" w:rsidRDefault="00E604E6">
      <w:pPr>
        <w:pStyle w:val="Tekstprzypisudolnego"/>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w:t>
      </w:r>
      <w:bookmarkStart w:id="25" w:name="_Hlk22890903"/>
      <w:r w:rsidRPr="00B47CFE">
        <w:rPr>
          <w:rFonts w:ascii="Arial" w:hAnsi="Arial" w:cs="Arial"/>
          <w:sz w:val="16"/>
          <w:szCs w:val="16"/>
        </w:rPr>
        <w:t>W przypadku</w:t>
      </w:r>
      <w:r>
        <w:rPr>
          <w:rFonts w:ascii="Arial" w:hAnsi="Arial" w:cs="Arial"/>
          <w:sz w:val="16"/>
          <w:szCs w:val="16"/>
        </w:rPr>
        <w:t>, gdy występuje więcej niż jeden realizator projektu, na rzecz którego będą przekazywane środki z transzy dofinansowania,  należy wskazać dane dotyczące rachunku płatniczego osobno dla każdego z realizatorów.</w:t>
      </w:r>
      <w:bookmarkEnd w:id="25"/>
    </w:p>
  </w:footnote>
  <w:footnote w:id="51">
    <w:p w14:paraId="5C7F67BF" w14:textId="71775F6B" w:rsidR="00E604E6" w:rsidRPr="00A22E4B" w:rsidRDefault="00E604E6" w:rsidP="002A4AA8">
      <w:pPr>
        <w:pStyle w:val="Tekstprzypisudolnego"/>
        <w:ind w:left="142" w:hanging="142"/>
        <w:jc w:val="both"/>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Dotyczy projektów, w ramach których transze są przekazywane za pośrednictwem rachunku </w:t>
      </w:r>
      <w:r w:rsidRPr="00C27945">
        <w:rPr>
          <w:rFonts w:ascii="Arial" w:hAnsi="Arial" w:cs="Arial"/>
          <w:sz w:val="16"/>
          <w:szCs w:val="16"/>
        </w:rPr>
        <w:t xml:space="preserve">płatniczego </w:t>
      </w:r>
      <w:r w:rsidRPr="00B47CFE">
        <w:rPr>
          <w:rFonts w:ascii="Arial" w:hAnsi="Arial" w:cs="Arial"/>
          <w:sz w:val="16"/>
          <w:szCs w:val="16"/>
        </w:rPr>
        <w:t xml:space="preserve">transferowego jednostki </w:t>
      </w:r>
      <w:r w:rsidRPr="00A22E4B">
        <w:rPr>
          <w:rFonts w:ascii="Arial" w:hAnsi="Arial" w:cs="Arial"/>
          <w:sz w:val="16"/>
          <w:szCs w:val="16"/>
        </w:rPr>
        <w:t>samorządu terytorialnego.</w:t>
      </w:r>
    </w:p>
  </w:footnote>
  <w:footnote w:id="52">
    <w:p w14:paraId="6CBECE53" w14:textId="77777777" w:rsidR="00E604E6" w:rsidRPr="002A4AA8" w:rsidRDefault="00E604E6" w:rsidP="00A50E49">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3">
    <w:p w14:paraId="5E110AB7" w14:textId="554B3744" w:rsidR="00E604E6" w:rsidRDefault="00E604E6">
      <w:pPr>
        <w:pStyle w:val="Tekstprzypisudolnego"/>
      </w:pPr>
      <w:r w:rsidRPr="00A50E49">
        <w:rPr>
          <w:rStyle w:val="Odwoanieprzypisudolnego"/>
          <w:rFonts w:ascii="Arial" w:hAnsi="Arial" w:cs="Arial"/>
          <w:sz w:val="16"/>
          <w:szCs w:val="16"/>
        </w:rPr>
        <w:footnoteRef/>
      </w:r>
      <w:r>
        <w:t xml:space="preserve"> </w:t>
      </w:r>
      <w:r w:rsidRPr="00A50E49">
        <w:rPr>
          <w:rFonts w:ascii="Arial" w:hAnsi="Arial" w:cs="Arial"/>
          <w:sz w:val="16"/>
          <w:szCs w:val="16"/>
        </w:rPr>
        <w:t>Powyższe nie dotyczy sytuacji, gdy zgodnie z odrębnymi ustawami odsetki stanowią dochód beneficjenta (np. w przypadku beneficjentów będących jednostkami samorządu terytorialnego).</w:t>
      </w:r>
    </w:p>
  </w:footnote>
  <w:footnote w:id="54">
    <w:p w14:paraId="2ADBA379" w14:textId="77777777" w:rsidR="00E604E6" w:rsidRPr="00E467AA"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55">
    <w:p w14:paraId="471B321F" w14:textId="1E3E8BCB" w:rsidR="00E604E6" w:rsidRPr="00E467AA" w:rsidRDefault="00E604E6"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w:t>
      </w:r>
      <w:r>
        <w:rPr>
          <w:rFonts w:ascii="Arial" w:hAnsi="Arial" w:cs="Arial"/>
          <w:sz w:val="16"/>
          <w:szCs w:val="16"/>
        </w:rPr>
        <w:t>4</w:t>
      </w:r>
      <w:r w:rsidRPr="00E467AA">
        <w:rPr>
          <w:rFonts w:ascii="Arial" w:hAnsi="Arial" w:cs="Arial"/>
          <w:sz w:val="16"/>
          <w:szCs w:val="16"/>
        </w:rPr>
        <w:t>.</w:t>
      </w:r>
    </w:p>
  </w:footnote>
  <w:footnote w:id="56">
    <w:p w14:paraId="795EAEF1" w14:textId="77777777" w:rsidR="00E604E6" w:rsidRPr="00E467AA" w:rsidRDefault="00E604E6"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57">
    <w:p w14:paraId="406A5208" w14:textId="77777777" w:rsidR="00E604E6" w:rsidRDefault="00E604E6">
      <w:pPr>
        <w:pStyle w:val="Tekstprzypisudolnego"/>
      </w:pPr>
      <w:r w:rsidRPr="00E467AA">
        <w:rPr>
          <w:rStyle w:val="Odwoanieprzypisudolnego"/>
          <w:rFonts w:ascii="Arial" w:hAnsi="Arial" w:cs="Arial"/>
          <w:sz w:val="16"/>
          <w:szCs w:val="16"/>
        </w:rPr>
        <w:footnoteRef/>
      </w:r>
      <w:r w:rsidRPr="00E467AA">
        <w:t xml:space="preserve"> </w:t>
      </w:r>
      <w:bookmarkStart w:id="28" w:name="_Hlk136333174"/>
      <w:r w:rsidRPr="00E467AA">
        <w:rPr>
          <w:rFonts w:ascii="Arial" w:hAnsi="Arial" w:cs="Arial"/>
          <w:sz w:val="16"/>
          <w:szCs w:val="16"/>
        </w:rPr>
        <w:t>Dotyczy przypadku, gdy Projekt jest realizowany w ramach partnerstwa. Wykreślić jeśli nie dotyczy.</w:t>
      </w:r>
      <w:bookmarkEnd w:id="28"/>
    </w:p>
  </w:footnote>
  <w:footnote w:id="58">
    <w:p w14:paraId="49D9C7C2" w14:textId="77777777" w:rsidR="00E604E6" w:rsidRPr="002A4AA8" w:rsidRDefault="00E604E6"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59">
    <w:p w14:paraId="42D148ED" w14:textId="77777777" w:rsidR="00E604E6" w:rsidRPr="002A4AA8" w:rsidRDefault="00E604E6"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60">
    <w:p w14:paraId="71E771B4" w14:textId="77777777" w:rsidR="00E604E6" w:rsidRPr="002A4AA8" w:rsidRDefault="00E604E6" w:rsidP="002A4AA8">
      <w:pPr>
        <w:pStyle w:val="Tekstprzypisudolnego"/>
        <w:jc w:val="both"/>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1">
    <w:p w14:paraId="5701FCC7" w14:textId="77777777" w:rsidR="00E604E6" w:rsidRPr="002A4AA8" w:rsidRDefault="00E604E6"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 xml:space="preserve">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62">
    <w:p w14:paraId="024B37D6" w14:textId="77777777"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63">
    <w:p w14:paraId="1AA9C28B" w14:textId="77777777" w:rsidR="00E604E6" w:rsidRPr="002A4AA8" w:rsidRDefault="00E604E6"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64">
    <w:p w14:paraId="7D991201" w14:textId="77777777" w:rsidR="00E604E6" w:rsidRPr="002A4AA8" w:rsidRDefault="00E604E6"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5">
    <w:p w14:paraId="202EB53D" w14:textId="77777777" w:rsidR="00E604E6" w:rsidRPr="002A4AA8" w:rsidRDefault="00E604E6"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6">
    <w:p w14:paraId="3AEB9B09" w14:textId="77777777" w:rsidR="00E604E6" w:rsidRPr="002A4AA8" w:rsidRDefault="00E604E6"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7">
    <w:p w14:paraId="7BA772BF" w14:textId="77777777" w:rsidR="00E604E6" w:rsidRPr="002A4AA8" w:rsidRDefault="00E604E6"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8">
    <w:p w14:paraId="61E9F85B" w14:textId="77777777" w:rsidR="00E604E6" w:rsidRPr="002A4AA8" w:rsidRDefault="00E604E6"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69">
    <w:p w14:paraId="67E99558" w14:textId="77777777"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0">
    <w:p w14:paraId="07134C74" w14:textId="77777777" w:rsidR="00E604E6" w:rsidRPr="002A4AA8" w:rsidRDefault="00E604E6"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71">
    <w:p w14:paraId="0A68BECF" w14:textId="77777777" w:rsidR="00E604E6" w:rsidRPr="002A4AA8" w:rsidRDefault="00E604E6"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2">
    <w:p w14:paraId="6F6CB54E" w14:textId="77777777" w:rsidR="00E604E6" w:rsidRPr="002A4AA8" w:rsidRDefault="00E604E6"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73">
    <w:p w14:paraId="387474B0" w14:textId="77777777" w:rsidR="00E604E6" w:rsidRPr="002A4AA8" w:rsidRDefault="00E604E6"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74">
    <w:p w14:paraId="66AD4772" w14:textId="77777777" w:rsidR="00E604E6" w:rsidRPr="0075143A" w:rsidRDefault="00E604E6"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w:t>
      </w:r>
      <w:proofErr w:type="spellStart"/>
      <w:r w:rsidRPr="0075143A">
        <w:rPr>
          <w:rFonts w:ascii="Arial" w:hAnsi="Arial" w:cs="Arial"/>
          <w:sz w:val="16"/>
          <w:szCs w:val="16"/>
        </w:rPr>
        <w:t>ufp</w:t>
      </w:r>
      <w:proofErr w:type="spellEnd"/>
      <w:r w:rsidRPr="0075143A">
        <w:rPr>
          <w:rFonts w:ascii="Arial" w:hAnsi="Arial" w:cs="Arial"/>
          <w:sz w:val="16"/>
          <w:szCs w:val="16"/>
        </w:rPr>
        <w:t xml:space="preserve">  z obowiązku ustanawiania zabezpieczenia wykonania umowy.</w:t>
      </w:r>
    </w:p>
  </w:footnote>
  <w:footnote w:id="75">
    <w:p w14:paraId="209AD382" w14:textId="77777777" w:rsidR="00E604E6" w:rsidRPr="0075143A" w:rsidRDefault="00E604E6"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76">
    <w:p w14:paraId="6EB0D5B3" w14:textId="77777777" w:rsidR="00E604E6" w:rsidRPr="0075143A" w:rsidRDefault="00E604E6"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W przypadku przekroczenia limitu, o którym mowa powyżej, wypełnić zgodnie z ustaloną z Beneficjentem formą zabezpieczenia.</w:t>
      </w:r>
      <w:r w:rsidRPr="004A4EFC">
        <w:t xml:space="preserve"> </w:t>
      </w:r>
      <w:r w:rsidRPr="004A4EFC">
        <w:rPr>
          <w:rFonts w:ascii="Arial" w:hAnsi="Arial" w:cs="Arial"/>
          <w:sz w:val="16"/>
          <w:szCs w:val="16"/>
        </w:rPr>
        <w:t>Powyższe zapisy nie odnoszą się do podmiotów wskazanych</w:t>
      </w:r>
      <w:r>
        <w:rPr>
          <w:rFonts w:ascii="Arial" w:hAnsi="Arial" w:cs="Arial"/>
          <w:sz w:val="16"/>
          <w:szCs w:val="16"/>
        </w:rPr>
        <w:t xml:space="preserve"> </w:t>
      </w:r>
      <w:r w:rsidRPr="004A4EFC">
        <w:rPr>
          <w:rFonts w:ascii="Arial" w:hAnsi="Arial" w:cs="Arial"/>
          <w:sz w:val="16"/>
          <w:szCs w:val="16"/>
        </w:rPr>
        <w:t>w § 5 ust. 2 pkt 2 ww. rozporządzenia.</w:t>
      </w:r>
      <w:r w:rsidRPr="0075143A">
        <w:rPr>
          <w:rFonts w:ascii="Arial" w:hAnsi="Arial" w:cs="Arial"/>
          <w:sz w:val="16"/>
          <w:szCs w:val="16"/>
        </w:rPr>
        <w:t xml:space="preserve"> </w:t>
      </w:r>
    </w:p>
  </w:footnote>
  <w:footnote w:id="77">
    <w:p w14:paraId="11032C11" w14:textId="77777777" w:rsidR="00E604E6" w:rsidRPr="002A4AA8" w:rsidRDefault="00E604E6" w:rsidP="004D6DF2">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78">
    <w:p w14:paraId="41BE3B5A" w14:textId="77777777" w:rsidR="00E604E6" w:rsidRPr="002A4AA8" w:rsidRDefault="00E604E6"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79">
    <w:p w14:paraId="39F7C7DC" w14:textId="77777777" w:rsidR="00E604E6" w:rsidRPr="00A17780" w:rsidRDefault="00E604E6">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0">
    <w:p w14:paraId="71BB066E" w14:textId="77777777" w:rsidR="00E604E6" w:rsidRPr="00A17780" w:rsidRDefault="00E604E6">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1">
    <w:p w14:paraId="2EF29D0D" w14:textId="05FBE9DE" w:rsidR="00E604E6" w:rsidRPr="00B85B65" w:rsidRDefault="00E604E6"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nr </w:t>
      </w:r>
      <w:r>
        <w:rPr>
          <w:rFonts w:ascii="Arial" w:hAnsi="Arial" w:cs="Arial"/>
          <w:sz w:val="16"/>
          <w:szCs w:val="16"/>
        </w:rPr>
        <w:t>5</w:t>
      </w:r>
      <w:r w:rsidRPr="00A17780">
        <w:rPr>
          <w:rFonts w:ascii="Arial" w:hAnsi="Arial" w:cs="Arial"/>
          <w:sz w:val="16"/>
          <w:szCs w:val="16"/>
        </w:rPr>
        <w:t xml:space="preserve"> do niniejszej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82">
    <w:p w14:paraId="3F30C6FC" w14:textId="77777777" w:rsidR="00E604E6" w:rsidRPr="002A4AA8" w:rsidRDefault="00E604E6"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83">
    <w:p w14:paraId="4D4E8AF0" w14:textId="77777777" w:rsidR="00E604E6" w:rsidRPr="00536157" w:rsidRDefault="00E604E6"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84">
    <w:p w14:paraId="5934E769" w14:textId="22ECA4C7" w:rsidR="00E604E6" w:rsidRPr="001C1539" w:rsidRDefault="00E604E6"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towarów i usług, o którym mowa w ustawie z dnia 11 marca 2004 r. o podatku od towarów i usług (Dz.U. z 202</w:t>
      </w:r>
      <w:r>
        <w:rPr>
          <w:rFonts w:ascii="Arial" w:hAnsi="Arial" w:cs="Arial"/>
          <w:sz w:val="16"/>
          <w:szCs w:val="16"/>
        </w:rPr>
        <w:t>4</w:t>
      </w:r>
      <w:r w:rsidRPr="001C1539">
        <w:rPr>
          <w:rFonts w:ascii="Arial" w:hAnsi="Arial" w:cs="Arial"/>
          <w:sz w:val="16"/>
          <w:szCs w:val="16"/>
        </w:rPr>
        <w:t xml:space="preserve"> r., poz. </w:t>
      </w:r>
      <w:r>
        <w:rPr>
          <w:rFonts w:ascii="Arial" w:hAnsi="Arial" w:cs="Arial"/>
          <w:sz w:val="16"/>
          <w:szCs w:val="16"/>
        </w:rPr>
        <w:t>361</w:t>
      </w:r>
      <w:r w:rsidRPr="001C1539">
        <w:rPr>
          <w:rFonts w:ascii="Arial" w:hAnsi="Arial" w:cs="Arial"/>
          <w:sz w:val="16"/>
          <w:szCs w:val="16"/>
        </w:rPr>
        <w:t xml:space="preserve">, z </w:t>
      </w:r>
      <w:proofErr w:type="spellStart"/>
      <w:r w:rsidRPr="001C1539">
        <w:rPr>
          <w:rFonts w:ascii="Arial" w:hAnsi="Arial" w:cs="Arial"/>
          <w:sz w:val="16"/>
          <w:szCs w:val="16"/>
        </w:rPr>
        <w:t>późn</w:t>
      </w:r>
      <w:proofErr w:type="spellEnd"/>
      <w:r w:rsidRPr="001C1539">
        <w:rPr>
          <w:rFonts w:ascii="Arial" w:hAnsi="Arial" w:cs="Arial"/>
          <w:sz w:val="16"/>
          <w:szCs w:val="16"/>
        </w:rPr>
        <w:t>. zm.)</w:t>
      </w:r>
      <w:r>
        <w:rPr>
          <w:rFonts w:ascii="Arial" w:hAnsi="Arial" w:cs="Arial"/>
          <w:sz w:val="16"/>
          <w:szCs w:val="16"/>
        </w:rPr>
        <w:t>.</w:t>
      </w:r>
    </w:p>
  </w:footnote>
  <w:footnote w:id="85">
    <w:p w14:paraId="5D9E9942" w14:textId="77777777" w:rsidR="00E604E6" w:rsidRPr="002A4AA8" w:rsidRDefault="00E604E6" w:rsidP="002A4AA8">
      <w:pPr>
        <w:pStyle w:val="Tekstprzypisudolnego"/>
        <w:jc w:val="both"/>
        <w:rPr>
          <w:rFonts w:ascii="Calibri" w:hAnsi="Calibri" w:cs="Calibri"/>
        </w:rPr>
      </w:pPr>
      <w:r w:rsidRPr="002A4AA8">
        <w:rPr>
          <w:rStyle w:val="Odwoanieprzypisudolnego"/>
          <w:rFonts w:ascii="Arial" w:hAnsi="Arial" w:cs="Arial"/>
          <w:sz w:val="16"/>
        </w:rPr>
        <w:footnoteRef/>
      </w:r>
      <w:r w:rsidRPr="002A4AA8">
        <w:rPr>
          <w:rFonts w:ascii="Arial" w:hAnsi="Arial" w:cs="Arial"/>
          <w:sz w:val="16"/>
        </w:rPr>
        <w:t xml:space="preserve"> 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6">
    <w:p w14:paraId="286A6B52" w14:textId="77777777" w:rsidR="00E604E6" w:rsidRPr="002A4AA8" w:rsidRDefault="00E604E6"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Style w:val="Odwoanieprzypisudolnego"/>
          <w:rFonts w:ascii="Arial" w:hAnsi="Arial" w:cs="Arial"/>
          <w:sz w:val="16"/>
          <w:szCs w:val="16"/>
          <w:vertAlign w:val="baseline"/>
        </w:rPr>
        <w:t>Przez kontrolę rozumie się również audyty upoważnionych organów audytowych.</w:t>
      </w:r>
    </w:p>
  </w:footnote>
  <w:footnote w:id="87">
    <w:p w14:paraId="15A3E350" w14:textId="77777777"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przypadku, gdy Projekt jest realizowany wyłącznie przez podmiot wskazany jako Beneficjent.</w:t>
      </w:r>
    </w:p>
  </w:footnote>
  <w:footnote w:id="88">
    <w:p w14:paraId="4B542238" w14:textId="77777777" w:rsidR="00E604E6" w:rsidRPr="002A4AA8" w:rsidRDefault="00E604E6"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9">
    <w:p w14:paraId="75B193FC" w14:textId="77777777" w:rsidR="00E604E6" w:rsidRPr="002A4AA8" w:rsidRDefault="00E604E6"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0">
    <w:p w14:paraId="38871BFD" w14:textId="77777777" w:rsidR="00E604E6" w:rsidRDefault="00E604E6">
      <w:pPr>
        <w:pStyle w:val="Tekstprzypisudolnego"/>
      </w:pPr>
      <w:r>
        <w:rPr>
          <w:rStyle w:val="Odwoanieprzypisudolnego"/>
        </w:rPr>
        <w:footnoteRef/>
      </w:r>
      <w:r>
        <w:t xml:space="preserve"> </w:t>
      </w:r>
      <w:bookmarkStart w:id="39" w:name="_Hlk135300086"/>
      <w:r w:rsidRPr="00F32C99">
        <w:rPr>
          <w:rFonts w:ascii="Arial" w:hAnsi="Arial" w:cs="Arial"/>
          <w:sz w:val="16"/>
          <w:szCs w:val="16"/>
        </w:rPr>
        <w:t>W uzasadnionych przypadkach należy dokonać modyfikacji zapisów zgodnie z uwarunkowaniami dla konkretnego naboru.</w:t>
      </w:r>
    </w:p>
    <w:bookmarkEnd w:id="39"/>
  </w:footnote>
  <w:footnote w:id="91">
    <w:p w14:paraId="3249930D" w14:textId="77777777" w:rsidR="00E604E6" w:rsidRDefault="00E604E6">
      <w:pPr>
        <w:pStyle w:val="Tekstprzypisudolnego"/>
      </w:pPr>
      <w:r>
        <w:rPr>
          <w:rStyle w:val="Odwoanieprzypisudolnego"/>
        </w:rPr>
        <w:footnoteRef/>
      </w:r>
      <w:r>
        <w:t xml:space="preserve"> </w:t>
      </w:r>
      <w:r w:rsidRPr="00F32C99">
        <w:rPr>
          <w:rFonts w:ascii="Arial" w:hAnsi="Arial" w:cs="Arial"/>
          <w:sz w:val="16"/>
          <w:szCs w:val="16"/>
        </w:rPr>
        <w:t>W uzasadnionych przypadkach należy dokonać modyfikacji zapisów zgodnie z uwarunkowaniami dla konkretnego naboru.</w:t>
      </w:r>
    </w:p>
  </w:footnote>
  <w:footnote w:id="92">
    <w:p w14:paraId="4B9B20E7" w14:textId="77777777" w:rsidR="00E604E6" w:rsidRPr="00CD51EC" w:rsidRDefault="00E604E6" w:rsidP="002A4AA8">
      <w:pPr>
        <w:pStyle w:val="Tekstprzypisudolnego"/>
        <w:jc w:val="both"/>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93">
    <w:p w14:paraId="194A2D30" w14:textId="711C6A6E" w:rsidR="00E604E6" w:rsidRPr="002A4AA8" w:rsidRDefault="00E604E6"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w:t>
      </w:r>
      <w:r>
        <w:rPr>
          <w:rFonts w:ascii="Arial" w:hAnsi="Arial" w:cs="Arial"/>
          <w:sz w:val="16"/>
          <w:szCs w:val="16"/>
        </w:rPr>
        <w:t>.</w:t>
      </w:r>
      <w:r w:rsidRPr="002A4AA8">
        <w:t xml:space="preserve"> </w:t>
      </w:r>
    </w:p>
  </w:footnote>
  <w:footnote w:id="94">
    <w:p w14:paraId="4DB45A29" w14:textId="77777777" w:rsidR="00E604E6" w:rsidRPr="004B04BC" w:rsidRDefault="00E604E6"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w:t>
      </w:r>
      <w:r>
        <w:rPr>
          <w:rFonts w:ascii="Arial" w:hAnsi="Arial" w:cs="Arial"/>
          <w:sz w:val="16"/>
          <w:szCs w:val="16"/>
        </w:rPr>
        <w:t xml:space="preserve"> </w:t>
      </w:r>
      <w:r w:rsidRPr="004B04BC">
        <w:rPr>
          <w:rFonts w:ascii="Arial" w:hAnsi="Arial" w:cs="Arial"/>
          <w:sz w:val="16"/>
          <w:szCs w:val="16"/>
        </w:rPr>
        <w:t xml:space="preserve">UE L </w:t>
      </w:r>
      <w:r w:rsidRPr="008D716F">
        <w:rPr>
          <w:rFonts w:ascii="Arial" w:hAnsi="Arial" w:cs="Arial"/>
          <w:sz w:val="16"/>
          <w:szCs w:val="16"/>
        </w:rPr>
        <w:t>z 2021 r. Nr</w:t>
      </w:r>
      <w:r>
        <w:rPr>
          <w:rFonts w:ascii="Arial" w:hAnsi="Arial" w:cs="Arial"/>
          <w:sz w:val="16"/>
          <w:szCs w:val="16"/>
        </w:rPr>
        <w:t xml:space="preserve"> </w:t>
      </w:r>
      <w:r w:rsidRPr="004B04BC">
        <w:rPr>
          <w:rFonts w:ascii="Arial" w:hAnsi="Arial" w:cs="Arial"/>
          <w:sz w:val="16"/>
          <w:szCs w:val="16"/>
        </w:rPr>
        <w:t>231</w:t>
      </w:r>
      <w:r w:rsidRPr="008D716F">
        <w:rPr>
          <w:rFonts w:ascii="Arial" w:hAnsi="Arial" w:cs="Arial"/>
          <w:sz w:val="16"/>
          <w:szCs w:val="16"/>
        </w:rPr>
        <w:t xml:space="preserve">, str. 159 z późn. </w:t>
      </w:r>
      <w:r>
        <w:rPr>
          <w:rFonts w:ascii="Arial" w:hAnsi="Arial" w:cs="Arial"/>
          <w:sz w:val="16"/>
          <w:szCs w:val="16"/>
        </w:rPr>
        <w:t>z</w:t>
      </w:r>
      <w:r w:rsidRPr="008D716F">
        <w:rPr>
          <w:rFonts w:ascii="Arial" w:hAnsi="Arial" w:cs="Arial"/>
          <w:sz w:val="16"/>
          <w:szCs w:val="16"/>
        </w:rPr>
        <w:t>m.</w:t>
      </w:r>
      <w:r w:rsidRPr="004B04BC">
        <w:rPr>
          <w:rFonts w:ascii="Arial" w:hAnsi="Arial" w:cs="Arial"/>
          <w:sz w:val="16"/>
          <w:szCs w:val="16"/>
        </w:rPr>
        <w:t>).</w:t>
      </w:r>
    </w:p>
  </w:footnote>
  <w:footnote w:id="95">
    <w:p w14:paraId="1AF3BAED" w14:textId="77777777" w:rsidR="00E604E6" w:rsidRPr="004B04BC" w:rsidRDefault="00E604E6"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96">
    <w:p w14:paraId="1356DC62" w14:textId="77777777" w:rsidR="00E604E6" w:rsidRPr="004B04BC" w:rsidRDefault="00E604E6" w:rsidP="004B04BC">
      <w:pPr>
        <w:pStyle w:val="Default"/>
        <w:jc w:val="both"/>
        <w:rPr>
          <w:sz w:val="16"/>
          <w:szCs w:val="16"/>
        </w:rPr>
      </w:pPr>
      <w:r w:rsidRPr="004B04BC">
        <w:rPr>
          <w:rStyle w:val="Odwoanieprzypisudolnego"/>
          <w:sz w:val="16"/>
          <w:szCs w:val="16"/>
        </w:rPr>
        <w:footnoteRef/>
      </w:r>
      <w:bookmarkStart w:id="42" w:name="_Hlk122348012"/>
      <w:r w:rsidRPr="004B04BC">
        <w:rPr>
          <w:sz w:val="16"/>
          <w:szCs w:val="16"/>
        </w:rPr>
        <w:t xml:space="preserve"> Projekt, który wnosi znaczący wkład w osiąganie celów programu i który podlega szczególnym środkom dotyczącym monitorowania i komunikacji. </w:t>
      </w:r>
    </w:p>
    <w:bookmarkEnd w:id="42"/>
  </w:footnote>
  <w:footnote w:id="97">
    <w:p w14:paraId="06515D9E" w14:textId="77777777" w:rsidR="00E604E6" w:rsidRPr="003A1818" w:rsidRDefault="00E604E6" w:rsidP="004B04BC">
      <w:pPr>
        <w:pStyle w:val="Tekstprzypisudolnego"/>
        <w:jc w:val="both"/>
      </w:pPr>
      <w:r w:rsidRPr="004B04BC">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rPr>
        <w:t>.</w:t>
      </w:r>
    </w:p>
  </w:footnote>
  <w:footnote w:id="98">
    <w:p w14:paraId="7A812AD8" w14:textId="77777777" w:rsidR="00E604E6" w:rsidRPr="006E6E6E" w:rsidRDefault="00E604E6"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99">
    <w:p w14:paraId="4855A65E" w14:textId="77777777" w:rsidR="00E604E6" w:rsidRPr="006E6E6E" w:rsidRDefault="00E604E6"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100">
    <w:p w14:paraId="18DC2E68" w14:textId="77777777" w:rsidR="00E604E6" w:rsidRPr="006E6E6E" w:rsidRDefault="00E604E6"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51ECFF7B" w14:textId="77777777" w:rsidR="00E604E6" w:rsidRPr="003A1818" w:rsidRDefault="00E604E6" w:rsidP="004B04BC">
      <w:pPr>
        <w:pStyle w:val="Tekstprzypisudolnego"/>
      </w:pPr>
    </w:p>
  </w:footnote>
  <w:footnote w:id="101">
    <w:p w14:paraId="0C11F844" w14:textId="77777777" w:rsidR="00E604E6" w:rsidRPr="006E6E6E" w:rsidRDefault="00E604E6"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102">
    <w:p w14:paraId="286DEF5E" w14:textId="77777777" w:rsidR="00E604E6" w:rsidRPr="002A4AA8" w:rsidRDefault="00E604E6" w:rsidP="002A4AA8">
      <w:pPr>
        <w:ind w:left="142" w:hanging="142"/>
        <w:jc w:val="both"/>
        <w:rPr>
          <w:rFonts w:ascii="Arial" w:eastAsia="Times New Roman" w:hAnsi="Arial" w:cs="Arial"/>
          <w:sz w:val="16"/>
          <w:szCs w:val="16"/>
        </w:rPr>
      </w:pPr>
      <w:r w:rsidRPr="002A4AA8">
        <w:rPr>
          <w:rStyle w:val="Odwoanieprzypisudolnego"/>
          <w:rFonts w:ascii="Arial" w:eastAsia="Times New Roman" w:hAnsi="Arial" w:cs="Arial"/>
          <w:sz w:val="16"/>
          <w:szCs w:val="16"/>
        </w:rPr>
        <w:footnoteRef/>
      </w:r>
      <w:r w:rsidRPr="002A4AA8">
        <w:rPr>
          <w:rStyle w:val="Odwoanieprzypisudolnego"/>
          <w:rFonts w:ascii="Arial" w:eastAsia="Times New Roman" w:hAnsi="Arial" w:cs="Arial"/>
          <w:sz w:val="16"/>
          <w:szCs w:val="16"/>
        </w:rPr>
        <w:t xml:space="preserve"> </w:t>
      </w:r>
      <w:r w:rsidRPr="002A4AA8">
        <w:rPr>
          <w:rFonts w:ascii="Arial" w:eastAsia="Times New Roman" w:hAnsi="Arial" w:cs="Arial"/>
          <w:sz w:val="16"/>
          <w:szCs w:val="16"/>
        </w:rPr>
        <w:t xml:space="preserve">Utwory w rozumieniu art. 1 ust. 2  ustawy o prawie autorskim i prawach pokrewnych </w:t>
      </w:r>
      <w:r w:rsidRPr="00F57F09">
        <w:rPr>
          <w:rFonts w:ascii="Arial" w:eastAsia="Times New Roman" w:hAnsi="Arial" w:cs="Arial"/>
          <w:sz w:val="16"/>
          <w:szCs w:val="16"/>
        </w:rPr>
        <w:t>(</w:t>
      </w:r>
      <w:proofErr w:type="spellStart"/>
      <w:r w:rsidRPr="00F57F09">
        <w:rPr>
          <w:rFonts w:ascii="Arial" w:eastAsia="Times New Roman" w:hAnsi="Arial" w:cs="Arial"/>
          <w:sz w:val="16"/>
          <w:szCs w:val="16"/>
        </w:rPr>
        <w:t>t.j</w:t>
      </w:r>
      <w:proofErr w:type="spellEnd"/>
      <w:r w:rsidRPr="00F57F09">
        <w:rPr>
          <w:rFonts w:ascii="Arial" w:eastAsia="Times New Roman" w:hAnsi="Arial" w:cs="Arial"/>
          <w:sz w:val="16"/>
          <w:szCs w:val="16"/>
        </w:rPr>
        <w:t>. Dz. U. z 2022 r. poz. 2509)</w:t>
      </w:r>
      <w:r w:rsidRPr="00F57F09" w:rsidDel="00F57F09">
        <w:rPr>
          <w:rFonts w:ascii="Arial" w:eastAsia="Times New Roman" w:hAnsi="Arial" w:cs="Arial"/>
          <w:sz w:val="16"/>
          <w:szCs w:val="16"/>
        </w:rPr>
        <w:t xml:space="preserve"> </w:t>
      </w:r>
      <w:r w:rsidRPr="002A4AA8">
        <w:rPr>
          <w:rFonts w:ascii="Arial" w:eastAsia="Times New Roman" w:hAnsi="Arial" w:cs="Arial"/>
          <w:sz w:val="16"/>
          <w:szCs w:val="16"/>
        </w:rPr>
        <w:t>składające się na rezultaty projektu bądź związane merytorycznie  z określonym rezultatem.</w:t>
      </w:r>
    </w:p>
  </w:footnote>
  <w:footnote w:id="103">
    <w:p w14:paraId="1C84B880" w14:textId="77777777"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04">
    <w:p w14:paraId="2AA6C7B0" w14:textId="77777777" w:rsidR="00E604E6" w:rsidRPr="008816F4" w:rsidRDefault="00E604E6">
      <w:pPr>
        <w:pStyle w:val="Tekstprzypisudolnego"/>
        <w:rPr>
          <w:rFonts w:ascii="Arial" w:hAnsi="Arial" w:cs="Arial"/>
          <w:sz w:val="16"/>
          <w:szCs w:val="16"/>
        </w:rPr>
      </w:pPr>
      <w:r w:rsidRPr="00097DAA">
        <w:rPr>
          <w:rStyle w:val="Odwoanieprzypisudolnego"/>
          <w:rFonts w:ascii="Arial" w:hAnsi="Arial" w:cs="Arial"/>
          <w:sz w:val="16"/>
          <w:szCs w:val="16"/>
        </w:rPr>
        <w:footnoteRef/>
      </w:r>
      <w:r>
        <w:t xml:space="preserve"> </w:t>
      </w:r>
      <w:r w:rsidRPr="008816F4">
        <w:rPr>
          <w:rFonts w:ascii="Arial" w:hAnsi="Arial" w:cs="Arial"/>
          <w:sz w:val="16"/>
          <w:szCs w:val="16"/>
        </w:rPr>
        <w:t xml:space="preserve">Nie dotyczy przypadku zmian wpływających na zapisy § 2 ust. 2 niniejszej umowy. </w:t>
      </w:r>
    </w:p>
  </w:footnote>
  <w:footnote w:id="105">
    <w:p w14:paraId="5B4785D3" w14:textId="77777777" w:rsidR="00E604E6" w:rsidRPr="002A4AA8" w:rsidRDefault="00E604E6" w:rsidP="00B707A9">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106">
    <w:p w14:paraId="61E5D627" w14:textId="77777777"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podać numer sumy kontrolnej wersji wniosku dołączonej do umowy przy jej podpisywaniu.</w:t>
      </w:r>
    </w:p>
  </w:footnote>
  <w:footnote w:id="107">
    <w:p w14:paraId="49558297" w14:textId="77777777" w:rsidR="00E604E6" w:rsidRPr="002A4AA8" w:rsidRDefault="00E604E6" w:rsidP="002A4AA8">
      <w:pPr>
        <w:pStyle w:val="Tekstprzypisudolnego"/>
        <w:jc w:val="both"/>
        <w:rPr>
          <w:rFonts w:ascii="Calibri" w:hAnsi="Calibri" w:cs="Calibri"/>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w ramach Projektu jest udzielana pomoc publiczna.</w:t>
      </w:r>
    </w:p>
  </w:footnote>
  <w:footnote w:id="108">
    <w:p w14:paraId="707FAE53" w14:textId="77777777"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109">
    <w:p w14:paraId="6D4F8D53" w14:textId="77777777" w:rsidR="00E604E6" w:rsidRPr="002A4AA8" w:rsidRDefault="00E604E6"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110">
    <w:p w14:paraId="1FEDAE01" w14:textId="77777777" w:rsidR="00E604E6" w:rsidRPr="002A4AA8" w:rsidRDefault="00E604E6"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11">
    <w:p w14:paraId="7C3911C9" w14:textId="77777777" w:rsidR="00E604E6" w:rsidRPr="002A4AA8" w:rsidRDefault="00E604E6" w:rsidP="002A4AA8">
      <w:pPr>
        <w:pStyle w:val="Tekstprzypisudolnego"/>
        <w:rPr>
          <w:rFonts w:ascii="Arial" w:hAnsi="Arial" w:cs="Arial"/>
          <w:sz w:val="16"/>
          <w:szCs w:val="16"/>
        </w:rPr>
      </w:pPr>
      <w:r w:rsidRPr="002A4AA8">
        <w:rPr>
          <w:rStyle w:val="Odwoanieprzypisudolnego"/>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12">
    <w:p w14:paraId="346C396A" w14:textId="77777777" w:rsidR="00E604E6" w:rsidRDefault="00E604E6">
      <w:pPr>
        <w:pStyle w:val="Tekstprzypisudolnego"/>
      </w:pPr>
      <w:r>
        <w:rPr>
          <w:rStyle w:val="Odwoanieprzypisudolnego"/>
        </w:rPr>
        <w:footnoteRef/>
      </w:r>
      <w:r>
        <w:t xml:space="preserve"> </w:t>
      </w:r>
      <w:r w:rsidRPr="00215960">
        <w:rPr>
          <w:rFonts w:ascii="Arial" w:hAnsi="Arial" w:cs="Arial"/>
          <w:sz w:val="16"/>
          <w:szCs w:val="16"/>
        </w:rPr>
        <w:t>Jeśli dotyczy</w:t>
      </w:r>
      <w:r>
        <w:rPr>
          <w:rFonts w:ascii="Arial" w:hAnsi="Arial" w:cs="Arial"/>
          <w:sz w:val="16"/>
          <w:szCs w:val="16"/>
        </w:rPr>
        <w:t>.</w:t>
      </w:r>
    </w:p>
  </w:footnote>
  <w:footnote w:id="113">
    <w:p w14:paraId="36E378D7" w14:textId="77777777" w:rsidR="00E604E6" w:rsidRDefault="00E604E6">
      <w:pPr>
        <w:pStyle w:val="Tekstprzypisudolnego"/>
      </w:pPr>
      <w:r w:rsidRPr="000A3204">
        <w:rPr>
          <w:rStyle w:val="Odwoanieprzypisudolnego"/>
          <w:rFonts w:ascii="Arial" w:hAnsi="Arial" w:cs="Arial"/>
          <w:sz w:val="16"/>
        </w:rPr>
        <w:footnoteRef/>
      </w:r>
      <w:r w:rsidRPr="000A3204">
        <w:rPr>
          <w:rStyle w:val="Odwoanieprzypisudolnego"/>
          <w:rFonts w:ascii="Arial" w:hAnsi="Arial" w:cs="Arial"/>
          <w:sz w:val="16"/>
        </w:rPr>
        <w:t xml:space="preserve"> </w:t>
      </w:r>
      <w:r w:rsidRPr="00215960">
        <w:rPr>
          <w:rFonts w:ascii="Arial" w:hAnsi="Arial" w:cs="Arial"/>
          <w:sz w:val="16"/>
          <w:szCs w:val="16"/>
        </w:rPr>
        <w:t>Wykreślić jeśli nie dotyczy.</w:t>
      </w:r>
    </w:p>
  </w:footnote>
  <w:footnote w:id="114">
    <w:p w14:paraId="4F9FA812" w14:textId="77777777" w:rsidR="00E604E6" w:rsidRPr="002A4AA8" w:rsidRDefault="00E604E6"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15">
    <w:p w14:paraId="3AFF9DD2" w14:textId="77777777" w:rsidR="00E604E6" w:rsidRPr="002A4AA8" w:rsidRDefault="00E604E6"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16">
    <w:p w14:paraId="7B564E9D" w14:textId="77777777" w:rsidR="00E604E6" w:rsidRDefault="00E604E6">
      <w:pPr>
        <w:pStyle w:val="Tekstprzypisudolnego"/>
      </w:pPr>
      <w:r w:rsidRPr="00614D97">
        <w:rPr>
          <w:rStyle w:val="Odwoanieprzypisudolnego"/>
          <w:rFonts w:ascii="Arial" w:hAnsi="Arial" w:cs="Arial"/>
          <w:sz w:val="16"/>
          <w:szCs w:val="16"/>
        </w:rPr>
        <w:footnoteRef/>
      </w:r>
      <w:r>
        <w:t xml:space="preserve"> </w:t>
      </w:r>
      <w:r w:rsidRPr="00614D97">
        <w:rPr>
          <w:rFonts w:ascii="Arial" w:hAnsi="Arial" w:cs="Arial"/>
          <w:sz w:val="16"/>
          <w:szCs w:val="16"/>
        </w:rPr>
        <w:t>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117">
    <w:p w14:paraId="3912C842" w14:textId="77777777" w:rsidR="00E604E6" w:rsidRPr="00A87FAB" w:rsidRDefault="00E604E6">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18">
    <w:p w14:paraId="2099631F" w14:textId="77777777"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4" w:name="_Hlk120664977"/>
      <w:r w:rsidRPr="002A4AA8">
        <w:rPr>
          <w:rFonts w:ascii="Arial" w:hAnsi="Arial" w:cs="Arial"/>
          <w:sz w:val="16"/>
          <w:szCs w:val="16"/>
        </w:rPr>
        <w:t>Dotyczy przypadku, gdy Projekt jest realizowany w ramach partnerstwa.</w:t>
      </w:r>
      <w:bookmarkEnd w:id="44"/>
      <w:r>
        <w:rPr>
          <w:rFonts w:ascii="Arial" w:hAnsi="Arial" w:cs="Arial"/>
          <w:sz w:val="16"/>
          <w:szCs w:val="16"/>
        </w:rPr>
        <w:t xml:space="preserve"> Wykreślić jeśli nie dotyczy.</w:t>
      </w:r>
    </w:p>
  </w:footnote>
  <w:footnote w:id="119">
    <w:p w14:paraId="377C5941" w14:textId="77777777" w:rsidR="00E604E6" w:rsidRPr="006A15C4" w:rsidRDefault="00E604E6"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w:t>
      </w:r>
      <w:r>
        <w:rPr>
          <w:rFonts w:ascii="Arial" w:hAnsi="Arial" w:cs="Arial"/>
          <w:sz w:val="16"/>
          <w:szCs w:val="16"/>
        </w:rPr>
        <w:t xml:space="preserve">. </w:t>
      </w:r>
      <w:r w:rsidRPr="006A15C4">
        <w:rPr>
          <w:rFonts w:ascii="Arial" w:hAnsi="Arial" w:cs="Arial"/>
          <w:sz w:val="16"/>
          <w:szCs w:val="16"/>
        </w:rPr>
        <w:t>Wykreślić jeśli nie dotyczy.</w:t>
      </w:r>
    </w:p>
  </w:footnote>
  <w:footnote w:id="120">
    <w:p w14:paraId="3878E6E9" w14:textId="77777777" w:rsidR="00E604E6" w:rsidRPr="006A15C4" w:rsidRDefault="00E604E6">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21">
    <w:p w14:paraId="113F3963" w14:textId="77777777" w:rsidR="00E604E6" w:rsidRPr="006A15C4" w:rsidRDefault="00E604E6"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2">
    <w:p w14:paraId="41893C0B" w14:textId="77777777" w:rsidR="00E604E6" w:rsidRPr="00B564A2" w:rsidRDefault="00E604E6" w:rsidP="00B564A2">
      <w:pPr>
        <w:pStyle w:val="Tekstprzypisudolnego"/>
        <w:rPr>
          <w:rFonts w:ascii="Arial" w:hAnsi="Arial" w:cs="Arial"/>
          <w:sz w:val="16"/>
          <w:szCs w:val="16"/>
        </w:rPr>
      </w:pPr>
      <w:r>
        <w:rPr>
          <w:rStyle w:val="Odwoanieprzypisudolnego"/>
        </w:rPr>
        <w:footnoteRef/>
      </w:r>
      <w:r>
        <w:t xml:space="preserve"> </w:t>
      </w:r>
      <w:r w:rsidRPr="00B564A2">
        <w:rPr>
          <w:rFonts w:ascii="Arial" w:hAnsi="Arial" w:cs="Arial"/>
          <w:sz w:val="16"/>
          <w:szCs w:val="16"/>
        </w:rPr>
        <w:t xml:space="preserve">Dotyczy umów zawieranych w formie pisemnej. Jeżeli przyjęto inną formę zawarcia umowy niż pisemna należy usunąć niniejszy zapis oraz przypis.  </w:t>
      </w:r>
    </w:p>
  </w:footnote>
  <w:footnote w:id="123">
    <w:p w14:paraId="48D14ADC" w14:textId="77777777" w:rsidR="00E604E6" w:rsidRPr="00B564A2" w:rsidRDefault="00E604E6" w:rsidP="00B564A2">
      <w:pPr>
        <w:pStyle w:val="Tekstprzypisudolnego"/>
        <w:rPr>
          <w:rFonts w:ascii="Arial" w:hAnsi="Arial" w:cs="Arial"/>
          <w:sz w:val="16"/>
          <w:szCs w:val="16"/>
        </w:rPr>
      </w:pPr>
      <w:r w:rsidRPr="00B564A2">
        <w:rPr>
          <w:rStyle w:val="Odwoanieprzypisudolnego"/>
          <w:rFonts w:ascii="Arial" w:hAnsi="Arial" w:cs="Arial"/>
          <w:sz w:val="16"/>
          <w:szCs w:val="16"/>
        </w:rPr>
        <w:footnoteRef/>
      </w:r>
      <w:r w:rsidRPr="00B564A2">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4">
    <w:p w14:paraId="2031C419" w14:textId="77777777" w:rsidR="00E604E6" w:rsidRPr="006A15C4" w:rsidRDefault="00E604E6"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25">
    <w:p w14:paraId="303CB552" w14:textId="77777777" w:rsidR="00E604E6" w:rsidRPr="002A4AA8" w:rsidRDefault="00E604E6" w:rsidP="002B2FA4">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Pr>
          <w:rFonts w:ascii="Arial" w:hAnsi="Arial" w:cs="Arial"/>
          <w:sz w:val="16"/>
          <w:szCs w:val="16"/>
        </w:rPr>
        <w:t xml:space="preserve"> </w:t>
      </w:r>
      <w:r w:rsidRPr="006A15C4">
        <w:rPr>
          <w:rFonts w:ascii="Arial" w:hAnsi="Arial" w:cs="Arial"/>
          <w:sz w:val="16"/>
          <w:szCs w:val="16"/>
        </w:rPr>
        <w:t>Wykreślić jeśli nie dotyczy</w:t>
      </w:r>
      <w:r>
        <w:rPr>
          <w:rFonts w:ascii="Arial" w:hAnsi="Arial" w:cs="Arial"/>
          <w:sz w:val="16"/>
          <w:szCs w:val="16"/>
        </w:rPr>
        <w:t xml:space="preserve">. </w:t>
      </w:r>
    </w:p>
  </w:footnote>
  <w:footnote w:id="126">
    <w:p w14:paraId="2404D425" w14:textId="77777777" w:rsidR="00E604E6" w:rsidRPr="002A4AA8" w:rsidRDefault="00E604E6"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5" w:name="_Hlk15044123"/>
      <w:r w:rsidRPr="002A4AA8">
        <w:rPr>
          <w:rFonts w:ascii="Arial" w:hAnsi="Arial" w:cs="Arial"/>
          <w:sz w:val="16"/>
          <w:szCs w:val="16"/>
        </w:rPr>
        <w:t xml:space="preserve">Nie dotyczy podmiotów będących </w:t>
      </w:r>
      <w:proofErr w:type="spellStart"/>
      <w:r w:rsidRPr="002A4AA8">
        <w:rPr>
          <w:rFonts w:ascii="Arial" w:hAnsi="Arial" w:cs="Arial"/>
          <w:sz w:val="16"/>
          <w:szCs w:val="16"/>
        </w:rPr>
        <w:t>jsfp</w:t>
      </w:r>
      <w:proofErr w:type="spellEnd"/>
      <w:r w:rsidRPr="002A4AA8">
        <w:rPr>
          <w:rFonts w:ascii="Arial" w:hAnsi="Arial" w:cs="Arial"/>
          <w:sz w:val="16"/>
          <w:szCs w:val="16"/>
        </w:rPr>
        <w:t>.</w:t>
      </w:r>
      <w:bookmarkEnd w:id="45"/>
    </w:p>
  </w:footnote>
  <w:footnote w:id="127">
    <w:p w14:paraId="684B629C" w14:textId="77777777" w:rsidR="00E604E6" w:rsidRPr="000669A4" w:rsidRDefault="00E604E6" w:rsidP="000669A4">
      <w:pPr>
        <w:pStyle w:val="Tekstprzypisudolnego"/>
        <w:rPr>
          <w:sz w:val="16"/>
          <w:szCs w:val="16"/>
        </w:rPr>
      </w:pPr>
      <w:r>
        <w:rPr>
          <w:rStyle w:val="Odwoanieprzypisudolnego"/>
        </w:rPr>
        <w:footnoteRef/>
      </w:r>
      <w:r>
        <w:t xml:space="preserve"> </w:t>
      </w:r>
      <w:r w:rsidRPr="00DA6FCA">
        <w:t xml:space="preserve"> </w:t>
      </w:r>
      <w:r w:rsidRPr="000669A4">
        <w:rPr>
          <w:rFonts w:ascii="Arial" w:hAnsi="Arial" w:cs="Arial"/>
          <w:sz w:val="16"/>
          <w:szCs w:val="16"/>
        </w:rPr>
        <w:t>Dotyczy umów zawieranych w formie pisemnej. Jeżeli przyjęto inną formę zawarcia umowy niż pisemna należy usunąć odpowiednie zapisy oraz przypis.</w:t>
      </w:r>
      <w:r w:rsidRPr="000669A4">
        <w:rPr>
          <w:sz w:val="16"/>
          <w:szCs w:val="16"/>
        </w:rPr>
        <w:t xml:space="preserve">  </w:t>
      </w:r>
    </w:p>
  </w:footnote>
  <w:footnote w:id="128">
    <w:p w14:paraId="2F12EC57" w14:textId="77777777" w:rsidR="00E604E6" w:rsidRPr="00A9468E" w:rsidRDefault="00E604E6" w:rsidP="00A9468E">
      <w:pPr>
        <w:pStyle w:val="Tekstprzypisudolnego"/>
        <w:rPr>
          <w:sz w:val="16"/>
          <w:szCs w:val="16"/>
        </w:rPr>
      </w:pPr>
      <w:r>
        <w:rPr>
          <w:rStyle w:val="Odwoanieprzypisudolnego"/>
        </w:rPr>
        <w:footnoteRef/>
      </w:r>
      <w:r>
        <w:t xml:space="preserve"> </w:t>
      </w:r>
      <w:r w:rsidRPr="00A9468E">
        <w:rPr>
          <w:rFonts w:ascii="Arial" w:hAnsi="Arial" w:cs="Arial"/>
          <w:sz w:val="16"/>
          <w:szCs w:val="16"/>
        </w:rPr>
        <w:t>Dotyczy umów zawieranych w formie elektronicznej. Jeżeli przyjęto inną formę zawarcia umowy niż elektroniczna należy usunąć odpowiednie zapisy oraz przypis.</w:t>
      </w:r>
    </w:p>
  </w:footnote>
  <w:footnote w:id="129">
    <w:p w14:paraId="04018E24" w14:textId="77777777" w:rsidR="00E604E6" w:rsidRPr="00752F3E" w:rsidRDefault="00E604E6">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30">
    <w:p w14:paraId="4AB6A7F6" w14:textId="77777777" w:rsidR="00E604E6" w:rsidRDefault="00E604E6">
      <w:pPr>
        <w:pStyle w:val="Tekstprzypisudolnego"/>
      </w:pPr>
      <w:r w:rsidRPr="003A067F">
        <w:rPr>
          <w:rStyle w:val="Odwoanieprzypisudolnego"/>
          <w:rFonts w:ascii="Arial" w:hAnsi="Arial" w:cs="Arial"/>
          <w:sz w:val="16"/>
          <w:szCs w:val="16"/>
        </w:rPr>
        <w:footnoteRef/>
      </w:r>
      <w:r w:rsidRPr="003A067F">
        <w:rPr>
          <w:rStyle w:val="Odwoanieprzypisudolnego"/>
          <w:rFonts w:ascii="Arial" w:hAnsi="Arial" w:cs="Arial"/>
          <w:sz w:val="16"/>
          <w:szCs w:val="16"/>
        </w:rPr>
        <w:t xml:space="preserve"> </w:t>
      </w:r>
      <w:r w:rsidRPr="003A067F">
        <w:rPr>
          <w:rFonts w:ascii="Arial" w:hAnsi="Arial" w:cs="Arial"/>
          <w:sz w:val="16"/>
          <w:szCs w:val="16"/>
        </w:rPr>
        <w:t>Dotyczy 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31">
    <w:p w14:paraId="5C565AA3" w14:textId="77777777" w:rsidR="00E604E6" w:rsidRPr="002A4AA8" w:rsidRDefault="00E604E6"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2">
    <w:p w14:paraId="77E009FC" w14:textId="5C978C3A" w:rsidR="00E604E6" w:rsidRPr="00CF2011" w:rsidRDefault="00E604E6" w:rsidP="002A4AA8">
      <w:pPr>
        <w:pStyle w:val="Tekstprzypisudolnego"/>
        <w:jc w:val="both"/>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 xml:space="preserve">tawy z dnia 11 marca 2004 r. o podatku od towarów i </w:t>
      </w:r>
      <w:r>
        <w:rPr>
          <w:rFonts w:ascii="Arial" w:hAnsi="Arial" w:cs="Arial"/>
          <w:sz w:val="16"/>
          <w:szCs w:val="16"/>
        </w:rPr>
        <w:t xml:space="preserve">usług </w:t>
      </w:r>
      <w:r w:rsidRPr="00CF2011">
        <w:rPr>
          <w:rFonts w:ascii="Arial" w:hAnsi="Arial" w:cs="Arial"/>
          <w:sz w:val="16"/>
          <w:szCs w:val="16"/>
        </w:rPr>
        <w:t>(</w:t>
      </w:r>
      <w:r w:rsidRPr="000B7F81">
        <w:rPr>
          <w:rFonts w:ascii="Arial" w:hAnsi="Arial" w:cs="Arial"/>
          <w:sz w:val="16"/>
          <w:szCs w:val="16"/>
        </w:rPr>
        <w:t>Dz. U. z 202</w:t>
      </w:r>
      <w:r>
        <w:rPr>
          <w:rFonts w:ascii="Arial" w:hAnsi="Arial" w:cs="Arial"/>
          <w:sz w:val="16"/>
          <w:szCs w:val="16"/>
        </w:rPr>
        <w:t>4</w:t>
      </w:r>
      <w:r w:rsidRPr="000B7F81">
        <w:rPr>
          <w:rFonts w:ascii="Arial" w:hAnsi="Arial" w:cs="Arial"/>
          <w:sz w:val="16"/>
          <w:szCs w:val="16"/>
        </w:rPr>
        <w:t xml:space="preserve"> r. poz. </w:t>
      </w:r>
      <w:r>
        <w:rPr>
          <w:rFonts w:ascii="Arial" w:hAnsi="Arial" w:cs="Arial"/>
          <w:sz w:val="16"/>
          <w:szCs w:val="16"/>
        </w:rPr>
        <w:t xml:space="preserve">361 </w:t>
      </w:r>
      <w:r w:rsidRPr="000B7F81">
        <w:rPr>
          <w:rFonts w:ascii="Arial" w:hAnsi="Arial" w:cs="Arial"/>
          <w:sz w:val="16"/>
          <w:szCs w:val="16"/>
        </w:rPr>
        <w:t xml:space="preserve">z </w:t>
      </w:r>
      <w:proofErr w:type="spellStart"/>
      <w:r w:rsidRPr="000B7F81">
        <w:rPr>
          <w:rFonts w:ascii="Arial" w:hAnsi="Arial" w:cs="Arial"/>
          <w:sz w:val="16"/>
          <w:szCs w:val="16"/>
        </w:rPr>
        <w:t>późn</w:t>
      </w:r>
      <w:proofErr w:type="spellEnd"/>
      <w:r w:rsidRPr="000B7F81">
        <w:rPr>
          <w:rFonts w:ascii="Arial" w:hAnsi="Arial" w:cs="Arial"/>
          <w:sz w:val="16"/>
          <w:szCs w:val="16"/>
        </w:rPr>
        <w:t>. zm.</w:t>
      </w:r>
      <w:r w:rsidRPr="00CF2011">
        <w:rPr>
          <w:rFonts w:ascii="Arial" w:hAnsi="Arial" w:cs="Arial"/>
          <w:sz w:val="16"/>
          <w:szCs w:val="16"/>
        </w:rPr>
        <w:t xml:space="preserve">) </w:t>
      </w:r>
    </w:p>
  </w:footnote>
  <w:footnote w:id="133">
    <w:p w14:paraId="68EC0287" w14:textId="77777777" w:rsidR="00E604E6" w:rsidRPr="002A4AA8" w:rsidRDefault="00E604E6" w:rsidP="002A4AA8">
      <w:pPr>
        <w:pStyle w:val="Tekstprzypisudolnego"/>
        <w:jc w:val="both"/>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34">
    <w:p w14:paraId="4129EA28" w14:textId="77777777" w:rsidR="00E604E6" w:rsidRPr="002A4AA8" w:rsidRDefault="00E604E6" w:rsidP="002A4AA8">
      <w:pPr>
        <w:pStyle w:val="Tekstprzypisudolnego"/>
        <w:jc w:val="both"/>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5">
    <w:p w14:paraId="0008D6B4" w14:textId="19C7A47E" w:rsidR="00E604E6" w:rsidRPr="002A4AA8" w:rsidRDefault="00E604E6"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8" w:name="_Hlk124760710"/>
      <w:r w:rsidRPr="002A4AA8">
        <w:rPr>
          <w:rFonts w:ascii="Arial" w:hAnsi="Arial" w:cs="Arial"/>
          <w:sz w:val="16"/>
          <w:szCs w:val="16"/>
        </w:rPr>
        <w:t xml:space="preserve">Harmonogram płatności powinien zostać sporządzony w ujęciu maksymalnie </w:t>
      </w:r>
      <w:r w:rsidRPr="00674355">
        <w:rPr>
          <w:rFonts w:ascii="Arial" w:hAnsi="Arial" w:cs="Arial"/>
          <w:sz w:val="16"/>
          <w:szCs w:val="16"/>
        </w:rPr>
        <w:t>trzymiesięcznym</w:t>
      </w:r>
      <w:bookmarkEnd w:id="48"/>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36">
    <w:p w14:paraId="6E216685" w14:textId="77777777" w:rsidR="00E604E6" w:rsidRDefault="00E604E6">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37">
    <w:p w14:paraId="1266DFD3" w14:textId="77777777" w:rsidR="00E604E6" w:rsidRDefault="00E604E6">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38">
    <w:p w14:paraId="0FA56B4F" w14:textId="77777777" w:rsidR="00E604E6" w:rsidRDefault="00E604E6">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39">
    <w:p w14:paraId="58127E61" w14:textId="77777777" w:rsidR="00E604E6" w:rsidRDefault="00E604E6">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40">
    <w:p w14:paraId="5887306B" w14:textId="77777777" w:rsidR="00E604E6" w:rsidRDefault="00E604E6">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41">
    <w:p w14:paraId="55596943" w14:textId="77777777" w:rsidR="00E604E6" w:rsidRDefault="00E604E6">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42">
    <w:p w14:paraId="62281ADC" w14:textId="77777777" w:rsidR="00E604E6" w:rsidRPr="00083A48" w:rsidRDefault="00E604E6">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3">
    <w:p w14:paraId="677CF155" w14:textId="77777777" w:rsidR="00FC20D0" w:rsidRDefault="00FC20D0" w:rsidP="00246576">
      <w:pPr>
        <w:pStyle w:val="Tekstprzypisudolnego"/>
      </w:pPr>
      <w:r w:rsidRPr="00E602BA">
        <w:rPr>
          <w:rStyle w:val="Odwoanieprzypisudolnego"/>
          <w:rFonts w:ascii="Arial" w:hAnsi="Arial" w:cs="Arial"/>
          <w:sz w:val="16"/>
          <w:szCs w:val="16"/>
        </w:rPr>
        <w:footnoteRef/>
      </w:r>
      <w:r>
        <w:t xml:space="preserve"> </w:t>
      </w:r>
      <w:bookmarkStart w:id="49" w:name="_Hlk175317381"/>
      <w:r>
        <w:rPr>
          <w:rFonts w:ascii="Arial" w:hAnsi="Arial" w:cs="Arial"/>
          <w:sz w:val="16"/>
          <w:szCs w:val="16"/>
        </w:rPr>
        <w:t>K</w:t>
      </w:r>
      <w:r w:rsidRPr="00153CB2">
        <w:rPr>
          <w:rFonts w:ascii="Arial" w:hAnsi="Arial" w:cs="Arial"/>
          <w:sz w:val="16"/>
          <w:szCs w:val="16"/>
        </w:rPr>
        <w:t>wotę transzy, o którą Beneficjent będzie wnioskował należy wpisać w tym samym wierszu, co wniosek, którym będzie wnioskował</w:t>
      </w:r>
      <w:bookmarkEnd w:id="49"/>
      <w:r>
        <w:rPr>
          <w:rFonts w:ascii="Arial" w:hAnsi="Arial" w:cs="Arial"/>
          <w:sz w:val="16"/>
          <w:szCs w:val="16"/>
        </w:rPr>
        <w:t>.</w:t>
      </w:r>
    </w:p>
  </w:footnote>
  <w:footnote w:id="144">
    <w:p w14:paraId="379B5CDD" w14:textId="77777777" w:rsidR="00E604E6" w:rsidRDefault="00E604E6">
      <w:pPr>
        <w:pStyle w:val="Tekstprzypisudolnego"/>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5">
    <w:p w14:paraId="2933C56D" w14:textId="77777777" w:rsidR="00FC20D0" w:rsidRDefault="00FC20D0" w:rsidP="00246576">
      <w:pPr>
        <w:pStyle w:val="Tekstprzypisudolnego"/>
      </w:pPr>
      <w:r w:rsidRPr="00153CB2">
        <w:rPr>
          <w:rStyle w:val="Odwoanieprzypisudolnego"/>
          <w:rFonts w:ascii="Arial" w:hAnsi="Arial" w:cs="Arial"/>
          <w:sz w:val="16"/>
          <w:szCs w:val="16"/>
        </w:rPr>
        <w:footnoteRef/>
      </w:r>
      <w:r w:rsidRPr="00153CB2">
        <w:rPr>
          <w:rStyle w:val="Odwoanieprzypisudolnego"/>
          <w:rFonts w:ascii="Arial" w:hAnsi="Arial" w:cs="Arial"/>
          <w:sz w:val="16"/>
          <w:szCs w:val="16"/>
        </w:rPr>
        <w:t xml:space="preserve"> </w:t>
      </w:r>
      <w:r w:rsidRPr="00153CB2">
        <w:rPr>
          <w:rFonts w:ascii="Arial" w:hAnsi="Arial" w:cs="Arial"/>
          <w:sz w:val="16"/>
          <w:szCs w:val="16"/>
        </w:rPr>
        <w:t>Kwotę transzy, o którą Beneficjent będzie wnioskował należy wpisać w tym samym wierszu, co wniosek, którym będzie wnioskował</w:t>
      </w:r>
    </w:p>
  </w:footnote>
  <w:footnote w:id="146">
    <w:p w14:paraId="5E465630" w14:textId="77777777" w:rsidR="00E604E6" w:rsidRPr="00083A48" w:rsidRDefault="00E604E6">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7">
    <w:p w14:paraId="4CD3AFFB" w14:textId="77777777" w:rsidR="00FC20D0" w:rsidRDefault="00FC20D0" w:rsidP="000E1A34">
      <w:pPr>
        <w:pStyle w:val="Tekstprzypisudolnego"/>
      </w:pPr>
      <w:r w:rsidRPr="00C17698">
        <w:rPr>
          <w:rStyle w:val="Odwoanieprzypisudolnego"/>
          <w:rFonts w:ascii="Arial" w:hAnsi="Arial" w:cs="Arial"/>
          <w:sz w:val="16"/>
          <w:szCs w:val="16"/>
        </w:rPr>
        <w:footnoteRef/>
      </w:r>
      <w:r w:rsidRPr="00C17698">
        <w:rPr>
          <w:rStyle w:val="Odwoanieprzypisudolnego"/>
          <w:rFonts w:ascii="Arial" w:hAnsi="Arial" w:cs="Arial"/>
          <w:sz w:val="16"/>
          <w:szCs w:val="16"/>
        </w:rPr>
        <w:t xml:space="preserve"> </w:t>
      </w:r>
      <w:r w:rsidRPr="00C17698">
        <w:rPr>
          <w:rFonts w:ascii="Arial" w:hAnsi="Arial" w:cs="Arial"/>
          <w:sz w:val="16"/>
          <w:szCs w:val="16"/>
        </w:rPr>
        <w:t>Kwotę transzy, o którą Beneficjent będzie wnioskował należy wpisać w tym samym wierszu, co wniosek, którym będzie wnioskował</w:t>
      </w:r>
    </w:p>
  </w:footnote>
  <w:footnote w:id="148">
    <w:p w14:paraId="4CB3EA83" w14:textId="77777777" w:rsidR="00E604E6" w:rsidRPr="002A4AA8" w:rsidRDefault="00E604E6"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49">
    <w:p w14:paraId="606A4947" w14:textId="0BEC519D" w:rsidR="00E604E6" w:rsidRDefault="00E604E6">
      <w:pPr>
        <w:pStyle w:val="Tekstprzypisudolnego"/>
      </w:pPr>
      <w:r w:rsidRPr="00851BD7">
        <w:rPr>
          <w:rStyle w:val="Odwoanieprzypisudolnego"/>
          <w:rFonts w:ascii="Arial" w:hAnsi="Arial" w:cs="Arial"/>
          <w:sz w:val="16"/>
          <w:szCs w:val="16"/>
        </w:rPr>
        <w:footnoteRef/>
      </w:r>
      <w:r>
        <w:t xml:space="preserve"> </w:t>
      </w:r>
      <w:r w:rsidRPr="00851BD7">
        <w:rPr>
          <w:rFonts w:ascii="Arial" w:hAnsi="Arial" w:cs="Arial"/>
          <w:sz w:val="16"/>
          <w:szCs w:val="16"/>
        </w:rPr>
        <w:t>Wykreślić zgodnie z uwarunkowaniami dla konkretnego naboru.</w:t>
      </w:r>
    </w:p>
  </w:footnote>
  <w:footnote w:id="150">
    <w:p w14:paraId="0E8EBA35" w14:textId="77777777" w:rsidR="00E604E6" w:rsidRPr="0043193B" w:rsidRDefault="00E604E6" w:rsidP="00D20CF6">
      <w:pPr>
        <w:pStyle w:val="Tekstprzypisudolnego"/>
        <w:rPr>
          <w:rFonts w:ascii="Arial" w:hAnsi="Arial" w:cs="Arial"/>
          <w:sz w:val="16"/>
        </w:rPr>
      </w:pPr>
      <w:r w:rsidRPr="0043193B">
        <w:rPr>
          <w:rStyle w:val="Odwoanieprzypisudolnego"/>
          <w:rFonts w:ascii="Arial" w:hAnsi="Arial" w:cs="Arial"/>
          <w:sz w:val="16"/>
        </w:rPr>
        <w:footnoteRef/>
      </w:r>
      <w:r w:rsidRPr="0043193B">
        <w:rPr>
          <w:rFonts w:ascii="Arial" w:hAnsi="Arial" w:cs="Arial"/>
          <w:sz w:val="16"/>
        </w:rPr>
        <w:t xml:space="preserve"> Nie dotyczy tablic, plakatów, naklejek, których wzory nie mogą być zmieniane</w:t>
      </w:r>
    </w:p>
  </w:footnote>
  <w:footnote w:id="151">
    <w:p w14:paraId="299932A5" w14:textId="77777777" w:rsidR="00E604E6" w:rsidRPr="00BC340C" w:rsidRDefault="00E604E6">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52">
    <w:p w14:paraId="7538A055" w14:textId="77777777" w:rsidR="00E604E6" w:rsidRPr="00001914" w:rsidRDefault="00E604E6"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3">
    <w:p w14:paraId="186BC628" w14:textId="77777777" w:rsidR="00E604E6" w:rsidRPr="002A4AA8" w:rsidRDefault="00E604E6"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54">
    <w:p w14:paraId="799DA7F2" w14:textId="5FFBEEA0" w:rsidR="00E604E6" w:rsidRPr="00EF01C6" w:rsidRDefault="00E604E6" w:rsidP="001E21D7">
      <w:pPr>
        <w:pStyle w:val="Default"/>
        <w:jc w:val="both"/>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Pr>
          <w:b/>
          <w:bCs/>
          <w:sz w:val="16"/>
          <w:szCs w:val="16"/>
        </w:rPr>
        <w:t>(</w:t>
      </w:r>
      <w:r w:rsidRPr="00EF01C6">
        <w:rPr>
          <w:bCs/>
          <w:sz w:val="16"/>
          <w:szCs w:val="16"/>
        </w:rPr>
        <w:t>Dz. U. z 202</w:t>
      </w:r>
      <w:r>
        <w:rPr>
          <w:bCs/>
          <w:sz w:val="16"/>
          <w:szCs w:val="16"/>
        </w:rPr>
        <w:t>4</w:t>
      </w:r>
      <w:r w:rsidRPr="00EF01C6">
        <w:rPr>
          <w:bCs/>
          <w:sz w:val="16"/>
          <w:szCs w:val="16"/>
        </w:rPr>
        <w:t xml:space="preserve"> r. poz. </w:t>
      </w:r>
      <w:r>
        <w:rPr>
          <w:bCs/>
          <w:sz w:val="16"/>
          <w:szCs w:val="16"/>
        </w:rPr>
        <w:t xml:space="preserve">226 </w:t>
      </w:r>
      <w:r w:rsidRPr="00EF01C6">
        <w:rPr>
          <w:bCs/>
          <w:sz w:val="16"/>
          <w:szCs w:val="16"/>
        </w:rPr>
        <w:t>z późn. zm.</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202</w:t>
      </w:r>
      <w:r>
        <w:rPr>
          <w:sz w:val="16"/>
          <w:szCs w:val="16"/>
        </w:rPr>
        <w:t>3</w:t>
      </w:r>
      <w:r w:rsidRPr="00EF01C6">
        <w:rPr>
          <w:sz w:val="16"/>
          <w:szCs w:val="16"/>
        </w:rPr>
        <w:t xml:space="preserve"> r. poz. </w:t>
      </w:r>
      <w:r>
        <w:rPr>
          <w:sz w:val="16"/>
          <w:szCs w:val="16"/>
        </w:rPr>
        <w:t xml:space="preserve">2805 </w:t>
      </w:r>
      <w:r w:rsidRPr="00EF01C6">
        <w:rPr>
          <w:sz w:val="16"/>
          <w:szCs w:val="16"/>
        </w:rPr>
        <w:t>z późn. zm.).</w:t>
      </w:r>
    </w:p>
    <w:p w14:paraId="3040F0B1" w14:textId="77777777" w:rsidR="00E604E6" w:rsidRPr="00C96CE6" w:rsidRDefault="00E604E6" w:rsidP="001E21D7">
      <w:pPr>
        <w:pStyle w:val="Default"/>
        <w:jc w:val="both"/>
        <w:rPr>
          <w:sz w:val="16"/>
          <w:szCs w:val="16"/>
        </w:rPr>
      </w:pPr>
      <w:r w:rsidRPr="00EF01C6" w:rsidDel="001E21D7">
        <w:rPr>
          <w:b/>
          <w:bCs/>
          <w:sz w:val="16"/>
          <w:szCs w:val="16"/>
        </w:rPr>
        <w:t xml:space="preserve"> </w:t>
      </w:r>
    </w:p>
    <w:p w14:paraId="465E80DB" w14:textId="77777777" w:rsidR="00E604E6" w:rsidRDefault="00E604E6" w:rsidP="002A4AA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9F777" w14:textId="72C59811" w:rsidR="00E604E6" w:rsidRPr="00CA2BE2" w:rsidRDefault="00342C9B" w:rsidP="00D0584D">
    <w:pPr>
      <w:pStyle w:val="Nagwek"/>
      <w:rPr>
        <w:rFonts w:ascii="Arial" w:hAnsi="Arial" w:cs="Arial"/>
      </w:rPr>
    </w:pPr>
    <w:r>
      <w:rPr>
        <w:rFonts w:ascii="Arial" w:hAnsi="Arial" w:cs="Arial"/>
        <w:noProof/>
        <w:sz w:val="20"/>
        <w:szCs w:val="20"/>
      </w:rPr>
      <w:drawing>
        <wp:inline distT="0" distB="0" distL="0" distR="0" wp14:anchorId="2167B58B" wp14:editId="0F4F43B5">
          <wp:extent cx="5759450" cy="432001"/>
          <wp:effectExtent l="0" t="0" r="0" b="6350"/>
          <wp:docPr id="40453015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32001"/>
                  </a:xfrm>
                  <a:prstGeom prst="rect">
                    <a:avLst/>
                  </a:prstGeom>
                  <a:noFill/>
                </pic:spPr>
              </pic:pic>
            </a:graphicData>
          </a:graphic>
        </wp:inline>
      </w:drawing>
    </w:r>
  </w:p>
  <w:p w14:paraId="47576294" w14:textId="77777777" w:rsidR="00E604E6" w:rsidRPr="005734CB" w:rsidRDefault="00E604E6" w:rsidP="00F20079">
    <w:pPr>
      <w:pStyle w:val="Tekstpodstawowy"/>
      <w:spacing w:after="60"/>
      <w:jc w:val="center"/>
      <w:rPr>
        <w:rFonts w:ascii="Arial" w:hAnsi="Arial" w:cs="Arial"/>
        <w:i/>
        <w:noProof/>
        <w:sz w:val="20"/>
        <w:szCs w:val="20"/>
      </w:rPr>
    </w:pPr>
  </w:p>
  <w:p w14:paraId="7E6D9324" w14:textId="77777777" w:rsidR="00E604E6" w:rsidRPr="00CA2BE2" w:rsidRDefault="00E604E6">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65061" w14:textId="77777777" w:rsidR="00E604E6" w:rsidRPr="0029038C" w:rsidRDefault="00E604E6" w:rsidP="00964A92">
    <w:pPr>
      <w:pStyle w:val="Nagwek"/>
    </w:pPr>
    <w:r w:rsidRPr="0029038C">
      <w:rPr>
        <w:rFonts w:ascii="Arial" w:hAnsi="Arial" w:cs="Arial"/>
        <w:sz w:val="20"/>
        <w:szCs w:val="20"/>
      </w:rPr>
      <w:t>……………………………………………………………..…………………. umieścić obowiązujący logotyp</w:t>
    </w:r>
  </w:p>
  <w:p w14:paraId="4F1645F8" w14:textId="77777777" w:rsidR="00E604E6" w:rsidRPr="00801D11" w:rsidRDefault="00E604E6" w:rsidP="00801D1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1A965" w14:textId="77777777" w:rsidR="00E604E6" w:rsidRPr="0029038C" w:rsidRDefault="00E604E6" w:rsidP="00F53734">
    <w:pPr>
      <w:pStyle w:val="Nagwek"/>
    </w:pPr>
    <w:r w:rsidRPr="0029038C">
      <w:rPr>
        <w:rFonts w:ascii="Arial" w:hAnsi="Arial" w:cs="Arial"/>
        <w:sz w:val="20"/>
        <w:szCs w:val="20"/>
      </w:rPr>
      <w:t>……………………………………………………………..…………………. umieścić obowiązujący logotyp</w:t>
    </w:r>
  </w:p>
  <w:p w14:paraId="738C80EC" w14:textId="77777777" w:rsidR="00E604E6" w:rsidRPr="00CA2BE2" w:rsidRDefault="00E604E6" w:rsidP="00D0584D">
    <w:pPr>
      <w:pStyle w:val="Nagwek"/>
      <w:rPr>
        <w:rFonts w:ascii="Arial" w:hAnsi="Arial" w:cs="Arial"/>
      </w:rPr>
    </w:pPr>
  </w:p>
  <w:p w14:paraId="703ADA0A" w14:textId="77777777" w:rsidR="00E604E6" w:rsidRPr="005734CB" w:rsidRDefault="00E604E6" w:rsidP="00F20079">
    <w:pPr>
      <w:pStyle w:val="Tekstpodstawowy"/>
      <w:spacing w:after="60"/>
      <w:jc w:val="center"/>
      <w:rPr>
        <w:rFonts w:ascii="Arial" w:hAnsi="Arial" w:cs="Arial"/>
        <w:i/>
        <w:noProof/>
        <w:sz w:val="20"/>
        <w:szCs w:val="20"/>
      </w:rPr>
    </w:pPr>
  </w:p>
  <w:p w14:paraId="1CCB98A9" w14:textId="77777777" w:rsidR="00E604E6" w:rsidRPr="00CA2BE2" w:rsidRDefault="00E604E6">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01081" w14:textId="77777777" w:rsidR="00E604E6" w:rsidRPr="0029038C" w:rsidRDefault="00E604E6" w:rsidP="00F53734">
    <w:pPr>
      <w:pStyle w:val="Nagwek"/>
    </w:pPr>
    <w:r w:rsidRPr="0029038C">
      <w:rPr>
        <w:rFonts w:ascii="Arial" w:hAnsi="Arial" w:cs="Arial"/>
        <w:sz w:val="20"/>
        <w:szCs w:val="20"/>
      </w:rPr>
      <w:t>……………………………………………………………..…………………. umieścić obowiązujący logotyp</w:t>
    </w:r>
  </w:p>
  <w:p w14:paraId="3E960A8B" w14:textId="77777777" w:rsidR="00E604E6" w:rsidRPr="00CA2BE2" w:rsidRDefault="00E604E6">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8A6CC" w14:textId="77777777" w:rsidR="00E604E6" w:rsidRPr="0029038C" w:rsidRDefault="00E604E6" w:rsidP="00F53734">
    <w:pPr>
      <w:pStyle w:val="Nagwek"/>
    </w:pPr>
    <w:r w:rsidRPr="0029038C">
      <w:rPr>
        <w:rFonts w:ascii="Arial" w:hAnsi="Arial" w:cs="Arial"/>
        <w:sz w:val="20"/>
        <w:szCs w:val="20"/>
      </w:rPr>
      <w:t>……………………………………………………………..…………………. umieścić obowiązujący logotyp</w:t>
    </w:r>
  </w:p>
  <w:p w14:paraId="13D3BF0C" w14:textId="77777777" w:rsidR="00E604E6" w:rsidRPr="00801D11" w:rsidRDefault="00E604E6" w:rsidP="00801D11">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B143A" w14:textId="77777777" w:rsidR="00E604E6" w:rsidRPr="0029038C" w:rsidRDefault="00E604E6" w:rsidP="00F53734">
    <w:pPr>
      <w:pStyle w:val="Nagwek"/>
    </w:pPr>
    <w:r w:rsidRPr="0029038C">
      <w:rPr>
        <w:rFonts w:ascii="Arial" w:hAnsi="Arial" w:cs="Arial"/>
        <w:sz w:val="20"/>
        <w:szCs w:val="20"/>
      </w:rPr>
      <w:t>……………………………………………………………..…………………. umieścić obowiązujący logotyp</w:t>
    </w:r>
  </w:p>
  <w:p w14:paraId="2A240323" w14:textId="77777777" w:rsidR="00E604E6" w:rsidRPr="00CA2BE2" w:rsidRDefault="00E604E6" w:rsidP="00D0584D">
    <w:pPr>
      <w:pStyle w:val="Nagwek"/>
      <w:rPr>
        <w:rFonts w:ascii="Arial" w:hAnsi="Arial" w:cs="Arial"/>
      </w:rPr>
    </w:pPr>
  </w:p>
  <w:p w14:paraId="4299182D" w14:textId="77777777" w:rsidR="00E604E6" w:rsidRPr="005734CB" w:rsidRDefault="00E604E6" w:rsidP="00F20079">
    <w:pPr>
      <w:pStyle w:val="Tekstpodstawowy"/>
      <w:spacing w:after="60"/>
      <w:jc w:val="center"/>
      <w:rPr>
        <w:rFonts w:ascii="Arial" w:hAnsi="Arial" w:cs="Arial"/>
        <w:i/>
        <w:noProof/>
        <w:sz w:val="20"/>
        <w:szCs w:val="20"/>
      </w:rPr>
    </w:pPr>
  </w:p>
  <w:p w14:paraId="0641549C" w14:textId="77777777" w:rsidR="00E604E6" w:rsidRPr="00CA2BE2" w:rsidRDefault="00E604E6">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A5A1D" w14:textId="77777777" w:rsidR="00E604E6" w:rsidRPr="0029038C" w:rsidRDefault="00E604E6" w:rsidP="00F53734">
    <w:pPr>
      <w:pStyle w:val="Nagwek"/>
    </w:pPr>
    <w:r w:rsidRPr="0029038C">
      <w:rPr>
        <w:rFonts w:ascii="Arial" w:hAnsi="Arial" w:cs="Arial"/>
        <w:sz w:val="20"/>
        <w:szCs w:val="20"/>
      </w:rPr>
      <w:t>……………………………………………………………..…………………. umieścić obowiązujący logotyp</w:t>
    </w:r>
  </w:p>
  <w:p w14:paraId="163FC881" w14:textId="77777777" w:rsidR="00E604E6" w:rsidRPr="00801D11" w:rsidRDefault="00E604E6"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7DCEB" w14:textId="77777777" w:rsidR="00E604E6" w:rsidRPr="00801D11" w:rsidRDefault="00E604E6"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76BCF" w14:textId="77777777" w:rsidR="00E604E6" w:rsidRPr="0029038C" w:rsidRDefault="00E604E6" w:rsidP="00F53734">
    <w:pPr>
      <w:pStyle w:val="Nagwek"/>
    </w:pPr>
    <w:r w:rsidRPr="0029038C">
      <w:rPr>
        <w:rFonts w:ascii="Arial" w:hAnsi="Arial" w:cs="Arial"/>
        <w:sz w:val="20"/>
        <w:szCs w:val="20"/>
      </w:rPr>
      <w:t>……………………………………………………………..…………………. umieścić obowiązujący logotyp</w:t>
    </w:r>
  </w:p>
  <w:p w14:paraId="46DFA8AF" w14:textId="77777777" w:rsidR="00E604E6" w:rsidRPr="00CA2BE2" w:rsidRDefault="00E604E6">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94CA89E6"/>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3C96C22"/>
    <w:multiLevelType w:val="multilevel"/>
    <w:tmpl w:val="39028B5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1F302C"/>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1"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4"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5"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38AA15F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60"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3"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4"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3"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4"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0"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1"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5"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8"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1"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6"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9"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2"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3"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008605150">
    <w:abstractNumId w:val="44"/>
  </w:num>
  <w:num w:numId="2" w16cid:durableId="354425328">
    <w:abstractNumId w:val="28"/>
  </w:num>
  <w:num w:numId="3" w16cid:durableId="855651288">
    <w:abstractNumId w:val="27"/>
  </w:num>
  <w:num w:numId="4" w16cid:durableId="38089670">
    <w:abstractNumId w:val="67"/>
  </w:num>
  <w:num w:numId="5" w16cid:durableId="2096703909">
    <w:abstractNumId w:val="76"/>
  </w:num>
  <w:num w:numId="6" w16cid:durableId="748891145">
    <w:abstractNumId w:val="22"/>
  </w:num>
  <w:num w:numId="7" w16cid:durableId="763720307">
    <w:abstractNumId w:val="65"/>
  </w:num>
  <w:num w:numId="8" w16cid:durableId="1893080456">
    <w:abstractNumId w:val="54"/>
  </w:num>
  <w:num w:numId="9" w16cid:durableId="2105102536">
    <w:abstractNumId w:val="78"/>
  </w:num>
  <w:num w:numId="10" w16cid:durableId="866214130">
    <w:abstractNumId w:val="68"/>
  </w:num>
  <w:num w:numId="11" w16cid:durableId="1191379931">
    <w:abstractNumId w:val="101"/>
  </w:num>
  <w:num w:numId="12" w16cid:durableId="1565067287">
    <w:abstractNumId w:val="33"/>
  </w:num>
  <w:num w:numId="13" w16cid:durableId="494414672">
    <w:abstractNumId w:val="66"/>
  </w:num>
  <w:num w:numId="14" w16cid:durableId="812210336">
    <w:abstractNumId w:val="80"/>
  </w:num>
  <w:num w:numId="15" w16cid:durableId="1402872818">
    <w:abstractNumId w:val="93"/>
  </w:num>
  <w:num w:numId="16" w16cid:durableId="1247303385">
    <w:abstractNumId w:val="40"/>
  </w:num>
  <w:num w:numId="17" w16cid:durableId="1512405994">
    <w:abstractNumId w:val="25"/>
  </w:num>
  <w:num w:numId="18" w16cid:durableId="589047384">
    <w:abstractNumId w:val="103"/>
  </w:num>
  <w:num w:numId="19" w16cid:durableId="1566068666">
    <w:abstractNumId w:val="99"/>
  </w:num>
  <w:num w:numId="20" w16cid:durableId="1966428534">
    <w:abstractNumId w:val="73"/>
  </w:num>
  <w:num w:numId="21" w16cid:durableId="667752432">
    <w:abstractNumId w:val="63"/>
  </w:num>
  <w:num w:numId="22" w16cid:durableId="1117524060">
    <w:abstractNumId w:val="35"/>
  </w:num>
  <w:num w:numId="23" w16cid:durableId="779027100">
    <w:abstractNumId w:val="64"/>
  </w:num>
  <w:num w:numId="24" w16cid:durableId="428739198">
    <w:abstractNumId w:val="59"/>
  </w:num>
  <w:num w:numId="25" w16cid:durableId="1711145788">
    <w:abstractNumId w:val="38"/>
  </w:num>
  <w:num w:numId="26" w16cid:durableId="936056848">
    <w:abstractNumId w:val="18"/>
  </w:num>
  <w:num w:numId="27" w16cid:durableId="1493832164">
    <w:abstractNumId w:val="57"/>
  </w:num>
  <w:num w:numId="28" w16cid:durableId="830634039">
    <w:abstractNumId w:val="102"/>
  </w:num>
  <w:num w:numId="29" w16cid:durableId="566306024">
    <w:abstractNumId w:val="21"/>
  </w:num>
  <w:num w:numId="30" w16cid:durableId="2147113928">
    <w:abstractNumId w:val="87"/>
  </w:num>
  <w:num w:numId="31" w16cid:durableId="600378779">
    <w:abstractNumId w:val="30"/>
  </w:num>
  <w:num w:numId="32" w16cid:durableId="708454129">
    <w:abstractNumId w:val="48"/>
  </w:num>
  <w:num w:numId="33" w16cid:durableId="335157974">
    <w:abstractNumId w:val="61"/>
  </w:num>
  <w:num w:numId="34" w16cid:durableId="756482130">
    <w:abstractNumId w:val="55"/>
  </w:num>
  <w:num w:numId="35" w16cid:durableId="2045519219">
    <w:abstractNumId w:val="52"/>
  </w:num>
  <w:num w:numId="36" w16cid:durableId="489173498">
    <w:abstractNumId w:val="88"/>
  </w:num>
  <w:num w:numId="37" w16cid:durableId="908153944">
    <w:abstractNumId w:val="81"/>
  </w:num>
  <w:num w:numId="38" w16cid:durableId="1568422539">
    <w:abstractNumId w:val="71"/>
  </w:num>
  <w:num w:numId="39" w16cid:durableId="315233611">
    <w:abstractNumId w:val="34"/>
  </w:num>
  <w:num w:numId="40" w16cid:durableId="725448662">
    <w:abstractNumId w:val="46"/>
  </w:num>
  <w:num w:numId="41" w16cid:durableId="1031687540">
    <w:abstractNumId w:val="60"/>
  </w:num>
  <w:num w:numId="42" w16cid:durableId="588195982">
    <w:abstractNumId w:val="96"/>
  </w:num>
  <w:num w:numId="43" w16cid:durableId="484863060">
    <w:abstractNumId w:val="85"/>
  </w:num>
  <w:num w:numId="44" w16cid:durableId="1600218354">
    <w:abstractNumId w:val="23"/>
  </w:num>
  <w:num w:numId="45" w16cid:durableId="297804506">
    <w:abstractNumId w:val="70"/>
  </w:num>
  <w:num w:numId="46" w16cid:durableId="1215653467">
    <w:abstractNumId w:val="83"/>
  </w:num>
  <w:num w:numId="47" w16cid:durableId="555311535">
    <w:abstractNumId w:val="72"/>
  </w:num>
  <w:num w:numId="48" w16cid:durableId="593050737">
    <w:abstractNumId w:val="37"/>
  </w:num>
  <w:num w:numId="49" w16cid:durableId="2125076195">
    <w:abstractNumId w:val="41"/>
  </w:num>
  <w:num w:numId="50" w16cid:durableId="1349410496">
    <w:abstractNumId w:val="43"/>
  </w:num>
  <w:num w:numId="51" w16cid:durableId="1000695060">
    <w:abstractNumId w:val="89"/>
  </w:num>
  <w:num w:numId="52" w16cid:durableId="183178558">
    <w:abstractNumId w:val="97"/>
  </w:num>
  <w:num w:numId="53" w16cid:durableId="1731728223">
    <w:abstractNumId w:val="98"/>
  </w:num>
  <w:num w:numId="54" w16cid:durableId="470368333">
    <w:abstractNumId w:val="56"/>
  </w:num>
  <w:num w:numId="55" w16cid:durableId="1151367229">
    <w:abstractNumId w:val="20"/>
  </w:num>
  <w:num w:numId="56" w16cid:durableId="546374977">
    <w:abstractNumId w:val="74"/>
  </w:num>
  <w:num w:numId="57" w16cid:durableId="394012932">
    <w:abstractNumId w:val="75"/>
  </w:num>
  <w:num w:numId="58" w16cid:durableId="1272282898">
    <w:abstractNumId w:val="13"/>
  </w:num>
  <w:num w:numId="59" w16cid:durableId="619999361">
    <w:abstractNumId w:val="31"/>
  </w:num>
  <w:num w:numId="60" w16cid:durableId="244457741">
    <w:abstractNumId w:val="91"/>
  </w:num>
  <w:num w:numId="61" w16cid:durableId="624625620">
    <w:abstractNumId w:val="26"/>
  </w:num>
  <w:num w:numId="62" w16cid:durableId="614483629">
    <w:abstractNumId w:val="47"/>
  </w:num>
  <w:num w:numId="63" w16cid:durableId="17578960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16950268">
    <w:abstractNumId w:val="51"/>
  </w:num>
  <w:num w:numId="65" w16cid:durableId="570963692">
    <w:abstractNumId w:val="90"/>
  </w:num>
  <w:num w:numId="66" w16cid:durableId="1197768484">
    <w:abstractNumId w:val="29"/>
  </w:num>
  <w:num w:numId="67" w16cid:durableId="1270043006">
    <w:abstractNumId w:val="95"/>
  </w:num>
  <w:num w:numId="68" w16cid:durableId="790703908">
    <w:abstractNumId w:val="50"/>
  </w:num>
  <w:num w:numId="69" w16cid:durableId="1111823778">
    <w:abstractNumId w:val="84"/>
  </w:num>
  <w:num w:numId="70" w16cid:durableId="492574933">
    <w:abstractNumId w:val="100"/>
  </w:num>
  <w:num w:numId="71" w16cid:durableId="936062707">
    <w:abstractNumId w:val="79"/>
  </w:num>
  <w:num w:numId="72" w16cid:durableId="770929523">
    <w:abstractNumId w:val="86"/>
  </w:num>
  <w:num w:numId="73" w16cid:durableId="371199739">
    <w:abstractNumId w:val="36"/>
  </w:num>
  <w:num w:numId="74" w16cid:durableId="1990551832">
    <w:abstractNumId w:val="19"/>
  </w:num>
  <w:num w:numId="75" w16cid:durableId="993029502">
    <w:abstractNumId w:val="92"/>
  </w:num>
  <w:num w:numId="76" w16cid:durableId="405878941">
    <w:abstractNumId w:val="77"/>
  </w:num>
  <w:num w:numId="77" w16cid:durableId="404836686">
    <w:abstractNumId w:val="49"/>
  </w:num>
  <w:num w:numId="78" w16cid:durableId="1785611515">
    <w:abstractNumId w:val="94"/>
  </w:num>
  <w:num w:numId="79" w16cid:durableId="1573195977">
    <w:abstractNumId w:val="39"/>
  </w:num>
  <w:num w:numId="80" w16cid:durableId="213046996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51880979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270509806">
    <w:abstractNumId w:val="32"/>
  </w:num>
  <w:num w:numId="83" w16cid:durableId="60111168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071423396">
    <w:abstractNumId w:val="45"/>
  </w:num>
  <w:num w:numId="85" w16cid:durableId="1956867529">
    <w:abstractNumId w:val="62"/>
  </w:num>
  <w:num w:numId="86" w16cid:durableId="1780027779">
    <w:abstractNumId w:val="53"/>
  </w:num>
  <w:num w:numId="87" w16cid:durableId="378479005">
    <w:abstractNumId w:val="82"/>
  </w:num>
  <w:num w:numId="88" w16cid:durableId="1726680805">
    <w:abstractNumId w:val="42"/>
  </w:num>
  <w:num w:numId="89" w16cid:durableId="977152050">
    <w:abstractNumId w:val="24"/>
  </w:num>
  <w:num w:numId="90" w16cid:durableId="898635372">
    <w:abstractNumId w:val="5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efaultTabStop w:val="708"/>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05B2"/>
    <w:rsid w:val="0000105E"/>
    <w:rsid w:val="000025B6"/>
    <w:rsid w:val="00003830"/>
    <w:rsid w:val="00004C6F"/>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5393"/>
    <w:rsid w:val="000479BD"/>
    <w:rsid w:val="00047CEE"/>
    <w:rsid w:val="00050C53"/>
    <w:rsid w:val="00050EBE"/>
    <w:rsid w:val="00052092"/>
    <w:rsid w:val="000533EC"/>
    <w:rsid w:val="00053A3D"/>
    <w:rsid w:val="00053EAE"/>
    <w:rsid w:val="0005405D"/>
    <w:rsid w:val="000551DD"/>
    <w:rsid w:val="00055441"/>
    <w:rsid w:val="000554A9"/>
    <w:rsid w:val="00055D2E"/>
    <w:rsid w:val="000562B8"/>
    <w:rsid w:val="00056E97"/>
    <w:rsid w:val="00057F0C"/>
    <w:rsid w:val="0006002A"/>
    <w:rsid w:val="0006049C"/>
    <w:rsid w:val="000606CC"/>
    <w:rsid w:val="00060735"/>
    <w:rsid w:val="00060926"/>
    <w:rsid w:val="0006140F"/>
    <w:rsid w:val="0006197B"/>
    <w:rsid w:val="00061B12"/>
    <w:rsid w:val="0006247C"/>
    <w:rsid w:val="00062F91"/>
    <w:rsid w:val="00063D4F"/>
    <w:rsid w:val="00063F41"/>
    <w:rsid w:val="0006466A"/>
    <w:rsid w:val="00064C62"/>
    <w:rsid w:val="000669A4"/>
    <w:rsid w:val="00066BD5"/>
    <w:rsid w:val="000672AA"/>
    <w:rsid w:val="000672AD"/>
    <w:rsid w:val="0006785B"/>
    <w:rsid w:val="00067E16"/>
    <w:rsid w:val="00070339"/>
    <w:rsid w:val="00070695"/>
    <w:rsid w:val="00070FB2"/>
    <w:rsid w:val="00071D09"/>
    <w:rsid w:val="000726F3"/>
    <w:rsid w:val="0007288F"/>
    <w:rsid w:val="0007311C"/>
    <w:rsid w:val="00073187"/>
    <w:rsid w:val="000732E1"/>
    <w:rsid w:val="00073F31"/>
    <w:rsid w:val="0007421D"/>
    <w:rsid w:val="000746F0"/>
    <w:rsid w:val="000747E9"/>
    <w:rsid w:val="00074C0F"/>
    <w:rsid w:val="00075B56"/>
    <w:rsid w:val="00076417"/>
    <w:rsid w:val="00076F49"/>
    <w:rsid w:val="0007704A"/>
    <w:rsid w:val="000773F3"/>
    <w:rsid w:val="0007769F"/>
    <w:rsid w:val="00077B1D"/>
    <w:rsid w:val="00080CB9"/>
    <w:rsid w:val="00081615"/>
    <w:rsid w:val="000816BC"/>
    <w:rsid w:val="000817D7"/>
    <w:rsid w:val="000819BD"/>
    <w:rsid w:val="00081CD9"/>
    <w:rsid w:val="00081FC5"/>
    <w:rsid w:val="000827BD"/>
    <w:rsid w:val="0008374D"/>
    <w:rsid w:val="00083A48"/>
    <w:rsid w:val="0008415B"/>
    <w:rsid w:val="00084E7E"/>
    <w:rsid w:val="00085E18"/>
    <w:rsid w:val="00085F05"/>
    <w:rsid w:val="00086A89"/>
    <w:rsid w:val="000871C2"/>
    <w:rsid w:val="00090D51"/>
    <w:rsid w:val="0009175B"/>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97DAA"/>
    <w:rsid w:val="000A00AE"/>
    <w:rsid w:val="000A0BF2"/>
    <w:rsid w:val="000A3204"/>
    <w:rsid w:val="000A372A"/>
    <w:rsid w:val="000A3748"/>
    <w:rsid w:val="000A3DAD"/>
    <w:rsid w:val="000A4780"/>
    <w:rsid w:val="000A4E5F"/>
    <w:rsid w:val="000A5BEA"/>
    <w:rsid w:val="000A5D7E"/>
    <w:rsid w:val="000A5F6B"/>
    <w:rsid w:val="000A7378"/>
    <w:rsid w:val="000A741C"/>
    <w:rsid w:val="000A7473"/>
    <w:rsid w:val="000A752B"/>
    <w:rsid w:val="000A79AE"/>
    <w:rsid w:val="000B176A"/>
    <w:rsid w:val="000B1DFC"/>
    <w:rsid w:val="000B1F40"/>
    <w:rsid w:val="000B37EF"/>
    <w:rsid w:val="000B46C9"/>
    <w:rsid w:val="000B488D"/>
    <w:rsid w:val="000B504E"/>
    <w:rsid w:val="000B5285"/>
    <w:rsid w:val="000B6233"/>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775"/>
    <w:rsid w:val="000D0AF9"/>
    <w:rsid w:val="000D0B02"/>
    <w:rsid w:val="000D14AC"/>
    <w:rsid w:val="000D316F"/>
    <w:rsid w:val="000D36F4"/>
    <w:rsid w:val="000D3E9A"/>
    <w:rsid w:val="000D432A"/>
    <w:rsid w:val="000D43FC"/>
    <w:rsid w:val="000D5482"/>
    <w:rsid w:val="000D56BB"/>
    <w:rsid w:val="000D5B0F"/>
    <w:rsid w:val="000D5BAF"/>
    <w:rsid w:val="000D6069"/>
    <w:rsid w:val="000D611D"/>
    <w:rsid w:val="000D6BC9"/>
    <w:rsid w:val="000D7D67"/>
    <w:rsid w:val="000E1A34"/>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FA"/>
    <w:rsid w:val="000F6793"/>
    <w:rsid w:val="000F6FFF"/>
    <w:rsid w:val="000F78ED"/>
    <w:rsid w:val="000F7BAB"/>
    <w:rsid w:val="001009DD"/>
    <w:rsid w:val="00100FC0"/>
    <w:rsid w:val="00102905"/>
    <w:rsid w:val="00103671"/>
    <w:rsid w:val="00103AFB"/>
    <w:rsid w:val="00103C08"/>
    <w:rsid w:val="00105ED5"/>
    <w:rsid w:val="0010791A"/>
    <w:rsid w:val="00107BD6"/>
    <w:rsid w:val="00107EE0"/>
    <w:rsid w:val="00110CA5"/>
    <w:rsid w:val="00110CFD"/>
    <w:rsid w:val="00111F36"/>
    <w:rsid w:val="00111FB6"/>
    <w:rsid w:val="00111FE7"/>
    <w:rsid w:val="00112701"/>
    <w:rsid w:val="00113813"/>
    <w:rsid w:val="001138F9"/>
    <w:rsid w:val="00114F64"/>
    <w:rsid w:val="001152EE"/>
    <w:rsid w:val="0011646D"/>
    <w:rsid w:val="001164ED"/>
    <w:rsid w:val="001173CA"/>
    <w:rsid w:val="001178F7"/>
    <w:rsid w:val="00117C8D"/>
    <w:rsid w:val="0012054F"/>
    <w:rsid w:val="001208E8"/>
    <w:rsid w:val="001209A5"/>
    <w:rsid w:val="001212BD"/>
    <w:rsid w:val="00121546"/>
    <w:rsid w:val="0012154C"/>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81F"/>
    <w:rsid w:val="0014092C"/>
    <w:rsid w:val="00141209"/>
    <w:rsid w:val="001413F6"/>
    <w:rsid w:val="001414FD"/>
    <w:rsid w:val="00142552"/>
    <w:rsid w:val="001436FA"/>
    <w:rsid w:val="0014527A"/>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56C3"/>
    <w:rsid w:val="00155A47"/>
    <w:rsid w:val="00155FB7"/>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20CE"/>
    <w:rsid w:val="00172774"/>
    <w:rsid w:val="00172C08"/>
    <w:rsid w:val="00173B40"/>
    <w:rsid w:val="00174DCC"/>
    <w:rsid w:val="0017525F"/>
    <w:rsid w:val="00175385"/>
    <w:rsid w:val="00175C35"/>
    <w:rsid w:val="00176CF4"/>
    <w:rsid w:val="00177546"/>
    <w:rsid w:val="0018038F"/>
    <w:rsid w:val="001805B6"/>
    <w:rsid w:val="00181938"/>
    <w:rsid w:val="001819F9"/>
    <w:rsid w:val="00182563"/>
    <w:rsid w:val="001825A0"/>
    <w:rsid w:val="00182826"/>
    <w:rsid w:val="001841BA"/>
    <w:rsid w:val="001848E3"/>
    <w:rsid w:val="00184C41"/>
    <w:rsid w:val="001854C5"/>
    <w:rsid w:val="001855B3"/>
    <w:rsid w:val="0018694D"/>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32F"/>
    <w:rsid w:val="001A575E"/>
    <w:rsid w:val="001A578A"/>
    <w:rsid w:val="001A6183"/>
    <w:rsid w:val="001A6B34"/>
    <w:rsid w:val="001B0813"/>
    <w:rsid w:val="001B0D45"/>
    <w:rsid w:val="001B10EE"/>
    <w:rsid w:val="001B1255"/>
    <w:rsid w:val="001B143D"/>
    <w:rsid w:val="001B1C33"/>
    <w:rsid w:val="001B1E47"/>
    <w:rsid w:val="001B28EF"/>
    <w:rsid w:val="001B2D1C"/>
    <w:rsid w:val="001B305B"/>
    <w:rsid w:val="001B503C"/>
    <w:rsid w:val="001B5164"/>
    <w:rsid w:val="001B5E7B"/>
    <w:rsid w:val="001B6533"/>
    <w:rsid w:val="001B6582"/>
    <w:rsid w:val="001B6AB8"/>
    <w:rsid w:val="001B7241"/>
    <w:rsid w:val="001B72A9"/>
    <w:rsid w:val="001B738A"/>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88B"/>
    <w:rsid w:val="001D5D7C"/>
    <w:rsid w:val="001D7641"/>
    <w:rsid w:val="001D7932"/>
    <w:rsid w:val="001D7D6B"/>
    <w:rsid w:val="001E0A89"/>
    <w:rsid w:val="001E1812"/>
    <w:rsid w:val="001E21D7"/>
    <w:rsid w:val="001E27A4"/>
    <w:rsid w:val="001E2967"/>
    <w:rsid w:val="001E3116"/>
    <w:rsid w:val="001E39E3"/>
    <w:rsid w:val="001E4E5E"/>
    <w:rsid w:val="001E567F"/>
    <w:rsid w:val="001E5961"/>
    <w:rsid w:val="001E5B5A"/>
    <w:rsid w:val="001E6817"/>
    <w:rsid w:val="001E6A80"/>
    <w:rsid w:val="001E7C18"/>
    <w:rsid w:val="001E7D9B"/>
    <w:rsid w:val="001F0F11"/>
    <w:rsid w:val="001F0F79"/>
    <w:rsid w:val="001F1185"/>
    <w:rsid w:val="001F2684"/>
    <w:rsid w:val="001F2F79"/>
    <w:rsid w:val="001F388D"/>
    <w:rsid w:val="001F4276"/>
    <w:rsid w:val="001F4582"/>
    <w:rsid w:val="001F4AD8"/>
    <w:rsid w:val="001F4B2B"/>
    <w:rsid w:val="001F4CE9"/>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E23"/>
    <w:rsid w:val="00206F45"/>
    <w:rsid w:val="00207AC4"/>
    <w:rsid w:val="00207CB9"/>
    <w:rsid w:val="00211BBF"/>
    <w:rsid w:val="00211D29"/>
    <w:rsid w:val="00211D96"/>
    <w:rsid w:val="00211F53"/>
    <w:rsid w:val="002124E5"/>
    <w:rsid w:val="00212CBC"/>
    <w:rsid w:val="002130EB"/>
    <w:rsid w:val="002132E2"/>
    <w:rsid w:val="002151AB"/>
    <w:rsid w:val="00215960"/>
    <w:rsid w:val="00215C1D"/>
    <w:rsid w:val="00217919"/>
    <w:rsid w:val="00220309"/>
    <w:rsid w:val="002207C2"/>
    <w:rsid w:val="00220D6B"/>
    <w:rsid w:val="002221CD"/>
    <w:rsid w:val="002223A6"/>
    <w:rsid w:val="00222699"/>
    <w:rsid w:val="00222ABB"/>
    <w:rsid w:val="00223BC0"/>
    <w:rsid w:val="00224A52"/>
    <w:rsid w:val="00224DA2"/>
    <w:rsid w:val="002254E2"/>
    <w:rsid w:val="00225534"/>
    <w:rsid w:val="00226C21"/>
    <w:rsid w:val="00226EE0"/>
    <w:rsid w:val="00226F59"/>
    <w:rsid w:val="00227378"/>
    <w:rsid w:val="00230227"/>
    <w:rsid w:val="0023128A"/>
    <w:rsid w:val="002319E0"/>
    <w:rsid w:val="00232D66"/>
    <w:rsid w:val="00233737"/>
    <w:rsid w:val="002339D5"/>
    <w:rsid w:val="00234366"/>
    <w:rsid w:val="00234D33"/>
    <w:rsid w:val="002355C5"/>
    <w:rsid w:val="002368A0"/>
    <w:rsid w:val="0023732D"/>
    <w:rsid w:val="0023767F"/>
    <w:rsid w:val="00240416"/>
    <w:rsid w:val="00240431"/>
    <w:rsid w:val="002404B9"/>
    <w:rsid w:val="0024053B"/>
    <w:rsid w:val="00240F56"/>
    <w:rsid w:val="00242C30"/>
    <w:rsid w:val="0024345B"/>
    <w:rsid w:val="00243A3C"/>
    <w:rsid w:val="00244C62"/>
    <w:rsid w:val="002457DE"/>
    <w:rsid w:val="002459F6"/>
    <w:rsid w:val="00246453"/>
    <w:rsid w:val="00246576"/>
    <w:rsid w:val="00246D67"/>
    <w:rsid w:val="002508D6"/>
    <w:rsid w:val="00250E14"/>
    <w:rsid w:val="00250F91"/>
    <w:rsid w:val="002518A3"/>
    <w:rsid w:val="0025212A"/>
    <w:rsid w:val="002521FE"/>
    <w:rsid w:val="00252899"/>
    <w:rsid w:val="00255128"/>
    <w:rsid w:val="002553B0"/>
    <w:rsid w:val="00255B93"/>
    <w:rsid w:val="00255D4C"/>
    <w:rsid w:val="00256693"/>
    <w:rsid w:val="00260254"/>
    <w:rsid w:val="0026058D"/>
    <w:rsid w:val="0026070D"/>
    <w:rsid w:val="00261A86"/>
    <w:rsid w:val="00261E88"/>
    <w:rsid w:val="002625B5"/>
    <w:rsid w:val="0026264E"/>
    <w:rsid w:val="00262780"/>
    <w:rsid w:val="00262F10"/>
    <w:rsid w:val="00263647"/>
    <w:rsid w:val="00263AA7"/>
    <w:rsid w:val="00264060"/>
    <w:rsid w:val="00265F42"/>
    <w:rsid w:val="00266B75"/>
    <w:rsid w:val="00266D61"/>
    <w:rsid w:val="00267D69"/>
    <w:rsid w:val="0027014F"/>
    <w:rsid w:val="002703E5"/>
    <w:rsid w:val="00270D86"/>
    <w:rsid w:val="00272A6B"/>
    <w:rsid w:val="00272A9E"/>
    <w:rsid w:val="00272AC3"/>
    <w:rsid w:val="00272F1A"/>
    <w:rsid w:val="00273A52"/>
    <w:rsid w:val="00273C8E"/>
    <w:rsid w:val="0027480A"/>
    <w:rsid w:val="002749CE"/>
    <w:rsid w:val="00274C77"/>
    <w:rsid w:val="00274C7D"/>
    <w:rsid w:val="002757C6"/>
    <w:rsid w:val="002760B4"/>
    <w:rsid w:val="00276E34"/>
    <w:rsid w:val="00276EE1"/>
    <w:rsid w:val="00277007"/>
    <w:rsid w:val="00280308"/>
    <w:rsid w:val="002805E6"/>
    <w:rsid w:val="00280E8F"/>
    <w:rsid w:val="00281272"/>
    <w:rsid w:val="0028150D"/>
    <w:rsid w:val="002827CE"/>
    <w:rsid w:val="00282BFF"/>
    <w:rsid w:val="00284A43"/>
    <w:rsid w:val="00284F96"/>
    <w:rsid w:val="00285FBB"/>
    <w:rsid w:val="00286081"/>
    <w:rsid w:val="00286590"/>
    <w:rsid w:val="00287985"/>
    <w:rsid w:val="00287E10"/>
    <w:rsid w:val="00287FA3"/>
    <w:rsid w:val="00290C30"/>
    <w:rsid w:val="00290D31"/>
    <w:rsid w:val="002918D3"/>
    <w:rsid w:val="00291C7E"/>
    <w:rsid w:val="00291C7F"/>
    <w:rsid w:val="00292835"/>
    <w:rsid w:val="00292AB1"/>
    <w:rsid w:val="00292D2F"/>
    <w:rsid w:val="00292E94"/>
    <w:rsid w:val="002930AE"/>
    <w:rsid w:val="00293A81"/>
    <w:rsid w:val="002942FE"/>
    <w:rsid w:val="00294768"/>
    <w:rsid w:val="00296BA6"/>
    <w:rsid w:val="0029733F"/>
    <w:rsid w:val="0029771F"/>
    <w:rsid w:val="002A013C"/>
    <w:rsid w:val="002A0E18"/>
    <w:rsid w:val="002A138D"/>
    <w:rsid w:val="002A1922"/>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D15"/>
    <w:rsid w:val="002A7BDB"/>
    <w:rsid w:val="002A7DB9"/>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F0E"/>
    <w:rsid w:val="002D7ECE"/>
    <w:rsid w:val="002D7FEE"/>
    <w:rsid w:val="002E0424"/>
    <w:rsid w:val="002E042A"/>
    <w:rsid w:val="002E04F4"/>
    <w:rsid w:val="002E11A1"/>
    <w:rsid w:val="002E189E"/>
    <w:rsid w:val="002E24C0"/>
    <w:rsid w:val="002E515D"/>
    <w:rsid w:val="002E5222"/>
    <w:rsid w:val="002E620A"/>
    <w:rsid w:val="002E6620"/>
    <w:rsid w:val="002E6AC5"/>
    <w:rsid w:val="002E6B65"/>
    <w:rsid w:val="002E7D34"/>
    <w:rsid w:val="002F0257"/>
    <w:rsid w:val="002F0989"/>
    <w:rsid w:val="002F11F2"/>
    <w:rsid w:val="002F11FE"/>
    <w:rsid w:val="002F2B93"/>
    <w:rsid w:val="002F326B"/>
    <w:rsid w:val="002F3885"/>
    <w:rsid w:val="002F390D"/>
    <w:rsid w:val="002F47E8"/>
    <w:rsid w:val="002F560C"/>
    <w:rsid w:val="002F65D2"/>
    <w:rsid w:val="002F69B0"/>
    <w:rsid w:val="002F7F46"/>
    <w:rsid w:val="0030124A"/>
    <w:rsid w:val="00301276"/>
    <w:rsid w:val="003017AF"/>
    <w:rsid w:val="003017F0"/>
    <w:rsid w:val="00301880"/>
    <w:rsid w:val="0030386E"/>
    <w:rsid w:val="003052CF"/>
    <w:rsid w:val="00305AD8"/>
    <w:rsid w:val="00306CDA"/>
    <w:rsid w:val="00306F53"/>
    <w:rsid w:val="00306F67"/>
    <w:rsid w:val="00307A3E"/>
    <w:rsid w:val="00310E63"/>
    <w:rsid w:val="00310E8A"/>
    <w:rsid w:val="00311239"/>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5DAB"/>
    <w:rsid w:val="003263D6"/>
    <w:rsid w:val="0032678C"/>
    <w:rsid w:val="00326D7A"/>
    <w:rsid w:val="00327356"/>
    <w:rsid w:val="003276AE"/>
    <w:rsid w:val="00327C08"/>
    <w:rsid w:val="00327D80"/>
    <w:rsid w:val="00331B77"/>
    <w:rsid w:val="003320A9"/>
    <w:rsid w:val="003327E0"/>
    <w:rsid w:val="00332906"/>
    <w:rsid w:val="003329B9"/>
    <w:rsid w:val="00332BD6"/>
    <w:rsid w:val="00332CCD"/>
    <w:rsid w:val="0033329A"/>
    <w:rsid w:val="00333861"/>
    <w:rsid w:val="00334224"/>
    <w:rsid w:val="00334345"/>
    <w:rsid w:val="003347BC"/>
    <w:rsid w:val="00334FBF"/>
    <w:rsid w:val="003350C4"/>
    <w:rsid w:val="0033527E"/>
    <w:rsid w:val="00335301"/>
    <w:rsid w:val="00335D42"/>
    <w:rsid w:val="00337C2C"/>
    <w:rsid w:val="00337FBE"/>
    <w:rsid w:val="00340A9A"/>
    <w:rsid w:val="00341910"/>
    <w:rsid w:val="00341ADD"/>
    <w:rsid w:val="003426D1"/>
    <w:rsid w:val="00342C9B"/>
    <w:rsid w:val="00343E31"/>
    <w:rsid w:val="00343E9C"/>
    <w:rsid w:val="00344719"/>
    <w:rsid w:val="003452AE"/>
    <w:rsid w:val="00346548"/>
    <w:rsid w:val="00346FBF"/>
    <w:rsid w:val="003478F1"/>
    <w:rsid w:val="003479C3"/>
    <w:rsid w:val="00347B23"/>
    <w:rsid w:val="003500CB"/>
    <w:rsid w:val="00350F7A"/>
    <w:rsid w:val="00351B34"/>
    <w:rsid w:val="003520F5"/>
    <w:rsid w:val="00352A3C"/>
    <w:rsid w:val="00352AA4"/>
    <w:rsid w:val="00353B1C"/>
    <w:rsid w:val="003542F3"/>
    <w:rsid w:val="00355E23"/>
    <w:rsid w:val="00357C18"/>
    <w:rsid w:val="00357E15"/>
    <w:rsid w:val="00360242"/>
    <w:rsid w:val="003605D1"/>
    <w:rsid w:val="00360968"/>
    <w:rsid w:val="00360D04"/>
    <w:rsid w:val="00360D8E"/>
    <w:rsid w:val="00361328"/>
    <w:rsid w:val="00361541"/>
    <w:rsid w:val="00361AE4"/>
    <w:rsid w:val="00361F44"/>
    <w:rsid w:val="0036230A"/>
    <w:rsid w:val="00362332"/>
    <w:rsid w:val="00362936"/>
    <w:rsid w:val="00362CC3"/>
    <w:rsid w:val="0036387E"/>
    <w:rsid w:val="003639C1"/>
    <w:rsid w:val="00365390"/>
    <w:rsid w:val="00366C16"/>
    <w:rsid w:val="003672AB"/>
    <w:rsid w:val="00370920"/>
    <w:rsid w:val="00371239"/>
    <w:rsid w:val="00372378"/>
    <w:rsid w:val="0037256C"/>
    <w:rsid w:val="003728C1"/>
    <w:rsid w:val="0037290A"/>
    <w:rsid w:val="00372B19"/>
    <w:rsid w:val="00372B99"/>
    <w:rsid w:val="00372BBF"/>
    <w:rsid w:val="00374482"/>
    <w:rsid w:val="00375053"/>
    <w:rsid w:val="00375285"/>
    <w:rsid w:val="003752C4"/>
    <w:rsid w:val="00375C5C"/>
    <w:rsid w:val="003764B6"/>
    <w:rsid w:val="003776D6"/>
    <w:rsid w:val="003804A0"/>
    <w:rsid w:val="003819CE"/>
    <w:rsid w:val="00381A8C"/>
    <w:rsid w:val="0038267B"/>
    <w:rsid w:val="00383BBF"/>
    <w:rsid w:val="00384C3E"/>
    <w:rsid w:val="00387650"/>
    <w:rsid w:val="00387F76"/>
    <w:rsid w:val="00390523"/>
    <w:rsid w:val="00391A18"/>
    <w:rsid w:val="00392068"/>
    <w:rsid w:val="003929E1"/>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832"/>
    <w:rsid w:val="003A0931"/>
    <w:rsid w:val="003A1AF6"/>
    <w:rsid w:val="003A2173"/>
    <w:rsid w:val="003A3071"/>
    <w:rsid w:val="003A3082"/>
    <w:rsid w:val="003A4187"/>
    <w:rsid w:val="003A5DC4"/>
    <w:rsid w:val="003A68DB"/>
    <w:rsid w:val="003A6934"/>
    <w:rsid w:val="003A6D35"/>
    <w:rsid w:val="003A773B"/>
    <w:rsid w:val="003A777F"/>
    <w:rsid w:val="003B0167"/>
    <w:rsid w:val="003B0285"/>
    <w:rsid w:val="003B03B2"/>
    <w:rsid w:val="003B0920"/>
    <w:rsid w:val="003B0C2B"/>
    <w:rsid w:val="003B0E86"/>
    <w:rsid w:val="003B1CA0"/>
    <w:rsid w:val="003B317C"/>
    <w:rsid w:val="003B43C3"/>
    <w:rsid w:val="003B4863"/>
    <w:rsid w:val="003B53F1"/>
    <w:rsid w:val="003B5C65"/>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295B"/>
    <w:rsid w:val="003D2C4A"/>
    <w:rsid w:val="003D33A2"/>
    <w:rsid w:val="003D34B4"/>
    <w:rsid w:val="003D47FC"/>
    <w:rsid w:val="003D585F"/>
    <w:rsid w:val="003D5AE8"/>
    <w:rsid w:val="003D6705"/>
    <w:rsid w:val="003D728F"/>
    <w:rsid w:val="003D737D"/>
    <w:rsid w:val="003D73B6"/>
    <w:rsid w:val="003D7E5C"/>
    <w:rsid w:val="003E01E9"/>
    <w:rsid w:val="003E0327"/>
    <w:rsid w:val="003E091F"/>
    <w:rsid w:val="003E0F1C"/>
    <w:rsid w:val="003E1D2A"/>
    <w:rsid w:val="003E254A"/>
    <w:rsid w:val="003E3632"/>
    <w:rsid w:val="003E417A"/>
    <w:rsid w:val="003E4A47"/>
    <w:rsid w:val="003E52D8"/>
    <w:rsid w:val="003E690C"/>
    <w:rsid w:val="003E7006"/>
    <w:rsid w:val="003E71A7"/>
    <w:rsid w:val="003E74B4"/>
    <w:rsid w:val="003E7FFD"/>
    <w:rsid w:val="003F0FE1"/>
    <w:rsid w:val="003F1312"/>
    <w:rsid w:val="003F15C2"/>
    <w:rsid w:val="003F19A3"/>
    <w:rsid w:val="003F1F2C"/>
    <w:rsid w:val="003F3577"/>
    <w:rsid w:val="003F4147"/>
    <w:rsid w:val="003F42C7"/>
    <w:rsid w:val="003F49EE"/>
    <w:rsid w:val="003F4B28"/>
    <w:rsid w:val="003F4D16"/>
    <w:rsid w:val="004002ED"/>
    <w:rsid w:val="0040062F"/>
    <w:rsid w:val="00402387"/>
    <w:rsid w:val="00402913"/>
    <w:rsid w:val="004031C6"/>
    <w:rsid w:val="00404046"/>
    <w:rsid w:val="004051F8"/>
    <w:rsid w:val="004055E8"/>
    <w:rsid w:val="004056F8"/>
    <w:rsid w:val="004058A2"/>
    <w:rsid w:val="00406557"/>
    <w:rsid w:val="00406993"/>
    <w:rsid w:val="004072E7"/>
    <w:rsid w:val="00407990"/>
    <w:rsid w:val="0041020A"/>
    <w:rsid w:val="00410590"/>
    <w:rsid w:val="00410AC5"/>
    <w:rsid w:val="00411B53"/>
    <w:rsid w:val="00413DFD"/>
    <w:rsid w:val="0041405D"/>
    <w:rsid w:val="004140B2"/>
    <w:rsid w:val="0041461A"/>
    <w:rsid w:val="00414930"/>
    <w:rsid w:val="004149B4"/>
    <w:rsid w:val="00414F38"/>
    <w:rsid w:val="0041577F"/>
    <w:rsid w:val="00415E04"/>
    <w:rsid w:val="00415E75"/>
    <w:rsid w:val="00415EE2"/>
    <w:rsid w:val="0041606C"/>
    <w:rsid w:val="0041675A"/>
    <w:rsid w:val="00416DEB"/>
    <w:rsid w:val="00417A5D"/>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69B"/>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EF9"/>
    <w:rsid w:val="004504E5"/>
    <w:rsid w:val="00451412"/>
    <w:rsid w:val="00452307"/>
    <w:rsid w:val="00452A4B"/>
    <w:rsid w:val="00452E16"/>
    <w:rsid w:val="00454FE9"/>
    <w:rsid w:val="0045593E"/>
    <w:rsid w:val="00456354"/>
    <w:rsid w:val="004571C5"/>
    <w:rsid w:val="00460099"/>
    <w:rsid w:val="0046020E"/>
    <w:rsid w:val="00460255"/>
    <w:rsid w:val="0046035E"/>
    <w:rsid w:val="0046052C"/>
    <w:rsid w:val="004608D4"/>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575E"/>
    <w:rsid w:val="00475C24"/>
    <w:rsid w:val="00475CC0"/>
    <w:rsid w:val="0047623E"/>
    <w:rsid w:val="00476294"/>
    <w:rsid w:val="00476B05"/>
    <w:rsid w:val="00476C75"/>
    <w:rsid w:val="00476EF2"/>
    <w:rsid w:val="00476F35"/>
    <w:rsid w:val="00477BC5"/>
    <w:rsid w:val="00477CE5"/>
    <w:rsid w:val="00477D31"/>
    <w:rsid w:val="00477F5C"/>
    <w:rsid w:val="00480136"/>
    <w:rsid w:val="0048025C"/>
    <w:rsid w:val="0048159B"/>
    <w:rsid w:val="00481BE5"/>
    <w:rsid w:val="00482713"/>
    <w:rsid w:val="004828F9"/>
    <w:rsid w:val="00482A93"/>
    <w:rsid w:val="00482CF8"/>
    <w:rsid w:val="004832AD"/>
    <w:rsid w:val="00483B0E"/>
    <w:rsid w:val="00483B53"/>
    <w:rsid w:val="00484807"/>
    <w:rsid w:val="00485094"/>
    <w:rsid w:val="00485906"/>
    <w:rsid w:val="00485AFA"/>
    <w:rsid w:val="00485B90"/>
    <w:rsid w:val="004871B3"/>
    <w:rsid w:val="00487339"/>
    <w:rsid w:val="004873BA"/>
    <w:rsid w:val="004874D2"/>
    <w:rsid w:val="00487A72"/>
    <w:rsid w:val="00487FE2"/>
    <w:rsid w:val="00490303"/>
    <w:rsid w:val="0049050E"/>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B04BC"/>
    <w:rsid w:val="004B1426"/>
    <w:rsid w:val="004B1BA6"/>
    <w:rsid w:val="004B22E7"/>
    <w:rsid w:val="004B2766"/>
    <w:rsid w:val="004B306D"/>
    <w:rsid w:val="004B34FC"/>
    <w:rsid w:val="004B3A33"/>
    <w:rsid w:val="004B41D3"/>
    <w:rsid w:val="004B4338"/>
    <w:rsid w:val="004B44D0"/>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E89"/>
    <w:rsid w:val="004D1ED8"/>
    <w:rsid w:val="004D2775"/>
    <w:rsid w:val="004D2AA8"/>
    <w:rsid w:val="004D4433"/>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4EA"/>
    <w:rsid w:val="005007DC"/>
    <w:rsid w:val="00500E32"/>
    <w:rsid w:val="00501AE3"/>
    <w:rsid w:val="00501B47"/>
    <w:rsid w:val="00502704"/>
    <w:rsid w:val="00503518"/>
    <w:rsid w:val="005039B9"/>
    <w:rsid w:val="00503E96"/>
    <w:rsid w:val="00504076"/>
    <w:rsid w:val="00505352"/>
    <w:rsid w:val="00506151"/>
    <w:rsid w:val="005123E2"/>
    <w:rsid w:val="00512B48"/>
    <w:rsid w:val="00512BAB"/>
    <w:rsid w:val="00513DA5"/>
    <w:rsid w:val="005147BA"/>
    <w:rsid w:val="00514DD9"/>
    <w:rsid w:val="00515091"/>
    <w:rsid w:val="005157CD"/>
    <w:rsid w:val="00515954"/>
    <w:rsid w:val="00516586"/>
    <w:rsid w:val="00516A15"/>
    <w:rsid w:val="00516BE6"/>
    <w:rsid w:val="00516F79"/>
    <w:rsid w:val="00517218"/>
    <w:rsid w:val="005179F0"/>
    <w:rsid w:val="00517B83"/>
    <w:rsid w:val="005208CF"/>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6C3E"/>
    <w:rsid w:val="00526D7E"/>
    <w:rsid w:val="00527416"/>
    <w:rsid w:val="00527EC9"/>
    <w:rsid w:val="00530E6D"/>
    <w:rsid w:val="0053164B"/>
    <w:rsid w:val="00531DC7"/>
    <w:rsid w:val="00532A9F"/>
    <w:rsid w:val="00533364"/>
    <w:rsid w:val="0053355C"/>
    <w:rsid w:val="00534803"/>
    <w:rsid w:val="00534A50"/>
    <w:rsid w:val="00535771"/>
    <w:rsid w:val="00536157"/>
    <w:rsid w:val="0053635B"/>
    <w:rsid w:val="0053697F"/>
    <w:rsid w:val="0054173B"/>
    <w:rsid w:val="0054181E"/>
    <w:rsid w:val="0054197D"/>
    <w:rsid w:val="00542021"/>
    <w:rsid w:val="005420A2"/>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3A5"/>
    <w:rsid w:val="00553434"/>
    <w:rsid w:val="00553DA7"/>
    <w:rsid w:val="00554008"/>
    <w:rsid w:val="0055462D"/>
    <w:rsid w:val="005559CF"/>
    <w:rsid w:val="00555DDB"/>
    <w:rsid w:val="005567BA"/>
    <w:rsid w:val="00557217"/>
    <w:rsid w:val="005573C1"/>
    <w:rsid w:val="00557A11"/>
    <w:rsid w:val="00557ADF"/>
    <w:rsid w:val="00557D50"/>
    <w:rsid w:val="005601BA"/>
    <w:rsid w:val="00560801"/>
    <w:rsid w:val="00560E94"/>
    <w:rsid w:val="005610E0"/>
    <w:rsid w:val="005615E0"/>
    <w:rsid w:val="00561D4E"/>
    <w:rsid w:val="005621F1"/>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9BF"/>
    <w:rsid w:val="0057089E"/>
    <w:rsid w:val="00570B42"/>
    <w:rsid w:val="00570E42"/>
    <w:rsid w:val="00570F71"/>
    <w:rsid w:val="0057159C"/>
    <w:rsid w:val="00571B0B"/>
    <w:rsid w:val="00572004"/>
    <w:rsid w:val="0057380B"/>
    <w:rsid w:val="005742ED"/>
    <w:rsid w:val="0057469C"/>
    <w:rsid w:val="00574AC7"/>
    <w:rsid w:val="00574C8C"/>
    <w:rsid w:val="00576CB2"/>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424D"/>
    <w:rsid w:val="00584B94"/>
    <w:rsid w:val="005850C3"/>
    <w:rsid w:val="00585286"/>
    <w:rsid w:val="00585DEB"/>
    <w:rsid w:val="00586057"/>
    <w:rsid w:val="0058610C"/>
    <w:rsid w:val="005864B0"/>
    <w:rsid w:val="005864B7"/>
    <w:rsid w:val="00586588"/>
    <w:rsid w:val="0058671E"/>
    <w:rsid w:val="00587758"/>
    <w:rsid w:val="00587C3A"/>
    <w:rsid w:val="00587E6A"/>
    <w:rsid w:val="00590E36"/>
    <w:rsid w:val="00591762"/>
    <w:rsid w:val="00592771"/>
    <w:rsid w:val="00592BC0"/>
    <w:rsid w:val="005932CA"/>
    <w:rsid w:val="005934C7"/>
    <w:rsid w:val="005935C8"/>
    <w:rsid w:val="00594942"/>
    <w:rsid w:val="00594B8F"/>
    <w:rsid w:val="0059542C"/>
    <w:rsid w:val="005955A5"/>
    <w:rsid w:val="00595CB7"/>
    <w:rsid w:val="00595EBF"/>
    <w:rsid w:val="00596006"/>
    <w:rsid w:val="005A0B9D"/>
    <w:rsid w:val="005A0CDB"/>
    <w:rsid w:val="005A19AD"/>
    <w:rsid w:val="005A1D82"/>
    <w:rsid w:val="005A22E1"/>
    <w:rsid w:val="005A2406"/>
    <w:rsid w:val="005A37BE"/>
    <w:rsid w:val="005A4817"/>
    <w:rsid w:val="005A4BAF"/>
    <w:rsid w:val="005A54ED"/>
    <w:rsid w:val="005A568B"/>
    <w:rsid w:val="005A61BB"/>
    <w:rsid w:val="005A6FD2"/>
    <w:rsid w:val="005A7D0B"/>
    <w:rsid w:val="005B05ED"/>
    <w:rsid w:val="005B1BB7"/>
    <w:rsid w:val="005B20E3"/>
    <w:rsid w:val="005B2724"/>
    <w:rsid w:val="005B2AAD"/>
    <w:rsid w:val="005B3081"/>
    <w:rsid w:val="005B3532"/>
    <w:rsid w:val="005B3641"/>
    <w:rsid w:val="005B4849"/>
    <w:rsid w:val="005B4898"/>
    <w:rsid w:val="005B49F3"/>
    <w:rsid w:val="005B4DFC"/>
    <w:rsid w:val="005B4EAE"/>
    <w:rsid w:val="005B52D8"/>
    <w:rsid w:val="005B59A8"/>
    <w:rsid w:val="005B59AC"/>
    <w:rsid w:val="005B69D9"/>
    <w:rsid w:val="005B6E50"/>
    <w:rsid w:val="005B7E62"/>
    <w:rsid w:val="005C0A2C"/>
    <w:rsid w:val="005C12C7"/>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2E4E"/>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5FBD"/>
    <w:rsid w:val="005E649A"/>
    <w:rsid w:val="005E6588"/>
    <w:rsid w:val="005E6C18"/>
    <w:rsid w:val="005E6FBF"/>
    <w:rsid w:val="005E719B"/>
    <w:rsid w:val="005E7643"/>
    <w:rsid w:val="005F00DF"/>
    <w:rsid w:val="005F01B8"/>
    <w:rsid w:val="005F0516"/>
    <w:rsid w:val="005F0720"/>
    <w:rsid w:val="005F0825"/>
    <w:rsid w:val="005F0835"/>
    <w:rsid w:val="005F0ED8"/>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90"/>
    <w:rsid w:val="00600D37"/>
    <w:rsid w:val="00600D7C"/>
    <w:rsid w:val="00601B6A"/>
    <w:rsid w:val="00601B89"/>
    <w:rsid w:val="00602477"/>
    <w:rsid w:val="00602E24"/>
    <w:rsid w:val="00603792"/>
    <w:rsid w:val="00603E1F"/>
    <w:rsid w:val="0060430B"/>
    <w:rsid w:val="00604B37"/>
    <w:rsid w:val="00604C91"/>
    <w:rsid w:val="00604F1D"/>
    <w:rsid w:val="00605E91"/>
    <w:rsid w:val="00605EA6"/>
    <w:rsid w:val="00606033"/>
    <w:rsid w:val="006061B8"/>
    <w:rsid w:val="006068A1"/>
    <w:rsid w:val="006072D9"/>
    <w:rsid w:val="006073D7"/>
    <w:rsid w:val="00607681"/>
    <w:rsid w:val="006078FF"/>
    <w:rsid w:val="00610139"/>
    <w:rsid w:val="00610EC0"/>
    <w:rsid w:val="006120FE"/>
    <w:rsid w:val="00612E71"/>
    <w:rsid w:val="00614934"/>
    <w:rsid w:val="006149C8"/>
    <w:rsid w:val="00614D97"/>
    <w:rsid w:val="006158F6"/>
    <w:rsid w:val="00615955"/>
    <w:rsid w:val="00615F27"/>
    <w:rsid w:val="00616345"/>
    <w:rsid w:val="00620289"/>
    <w:rsid w:val="006223EB"/>
    <w:rsid w:val="006228B5"/>
    <w:rsid w:val="0062356A"/>
    <w:rsid w:val="00623BD1"/>
    <w:rsid w:val="00624D52"/>
    <w:rsid w:val="006252A6"/>
    <w:rsid w:val="00625330"/>
    <w:rsid w:val="006253CA"/>
    <w:rsid w:val="006255EF"/>
    <w:rsid w:val="006263A3"/>
    <w:rsid w:val="00626434"/>
    <w:rsid w:val="00626711"/>
    <w:rsid w:val="00626CB9"/>
    <w:rsid w:val="006304AD"/>
    <w:rsid w:val="0063275A"/>
    <w:rsid w:val="006328A6"/>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7CF"/>
    <w:rsid w:val="00645411"/>
    <w:rsid w:val="00646047"/>
    <w:rsid w:val="006460DE"/>
    <w:rsid w:val="0064638B"/>
    <w:rsid w:val="006474D6"/>
    <w:rsid w:val="0064772E"/>
    <w:rsid w:val="00647938"/>
    <w:rsid w:val="0064797A"/>
    <w:rsid w:val="00647FB7"/>
    <w:rsid w:val="0065041C"/>
    <w:rsid w:val="00650887"/>
    <w:rsid w:val="00650A1B"/>
    <w:rsid w:val="00650A6B"/>
    <w:rsid w:val="0065104F"/>
    <w:rsid w:val="0065164D"/>
    <w:rsid w:val="006516D8"/>
    <w:rsid w:val="0065487D"/>
    <w:rsid w:val="006548D5"/>
    <w:rsid w:val="0065597C"/>
    <w:rsid w:val="00656235"/>
    <w:rsid w:val="0065702A"/>
    <w:rsid w:val="006570F6"/>
    <w:rsid w:val="00657353"/>
    <w:rsid w:val="006577C9"/>
    <w:rsid w:val="00657BB5"/>
    <w:rsid w:val="00657DA4"/>
    <w:rsid w:val="0066088D"/>
    <w:rsid w:val="006622FD"/>
    <w:rsid w:val="00663E96"/>
    <w:rsid w:val="00664F18"/>
    <w:rsid w:val="006654ED"/>
    <w:rsid w:val="00667644"/>
    <w:rsid w:val="00667D5A"/>
    <w:rsid w:val="00670737"/>
    <w:rsid w:val="006707BE"/>
    <w:rsid w:val="00670D67"/>
    <w:rsid w:val="00671276"/>
    <w:rsid w:val="00671E54"/>
    <w:rsid w:val="0067331E"/>
    <w:rsid w:val="0067388D"/>
    <w:rsid w:val="00673974"/>
    <w:rsid w:val="00673A43"/>
    <w:rsid w:val="00674355"/>
    <w:rsid w:val="00674EF5"/>
    <w:rsid w:val="00675CA5"/>
    <w:rsid w:val="0067638F"/>
    <w:rsid w:val="0067718A"/>
    <w:rsid w:val="0067740F"/>
    <w:rsid w:val="0067766B"/>
    <w:rsid w:val="006808A5"/>
    <w:rsid w:val="006813F4"/>
    <w:rsid w:val="00681775"/>
    <w:rsid w:val="00681BCF"/>
    <w:rsid w:val="00681C1D"/>
    <w:rsid w:val="00681C72"/>
    <w:rsid w:val="0068270B"/>
    <w:rsid w:val="00682E60"/>
    <w:rsid w:val="00683230"/>
    <w:rsid w:val="006833D2"/>
    <w:rsid w:val="00683DBD"/>
    <w:rsid w:val="006844F5"/>
    <w:rsid w:val="00684543"/>
    <w:rsid w:val="00684DE8"/>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7B5"/>
    <w:rsid w:val="00697DC2"/>
    <w:rsid w:val="006A0426"/>
    <w:rsid w:val="006A0757"/>
    <w:rsid w:val="006A0924"/>
    <w:rsid w:val="006A0C52"/>
    <w:rsid w:val="006A119B"/>
    <w:rsid w:val="006A15C4"/>
    <w:rsid w:val="006A2BC4"/>
    <w:rsid w:val="006A4416"/>
    <w:rsid w:val="006A4804"/>
    <w:rsid w:val="006A541F"/>
    <w:rsid w:val="006A5A4A"/>
    <w:rsid w:val="006A7ECE"/>
    <w:rsid w:val="006B005D"/>
    <w:rsid w:val="006B08BA"/>
    <w:rsid w:val="006B1B44"/>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F46"/>
    <w:rsid w:val="006C3530"/>
    <w:rsid w:val="006C475B"/>
    <w:rsid w:val="006C6740"/>
    <w:rsid w:val="006C6ECB"/>
    <w:rsid w:val="006D219E"/>
    <w:rsid w:val="006D316E"/>
    <w:rsid w:val="006D3BD7"/>
    <w:rsid w:val="006D46D3"/>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69F"/>
    <w:rsid w:val="006F26D9"/>
    <w:rsid w:val="006F2C4F"/>
    <w:rsid w:val="006F3AF8"/>
    <w:rsid w:val="006F420B"/>
    <w:rsid w:val="006F4577"/>
    <w:rsid w:val="006F4F77"/>
    <w:rsid w:val="006F656E"/>
    <w:rsid w:val="006F6D55"/>
    <w:rsid w:val="006F6EE4"/>
    <w:rsid w:val="006F76BC"/>
    <w:rsid w:val="006F7AC5"/>
    <w:rsid w:val="006F7DF4"/>
    <w:rsid w:val="00700138"/>
    <w:rsid w:val="00700AEC"/>
    <w:rsid w:val="00701DEB"/>
    <w:rsid w:val="00703426"/>
    <w:rsid w:val="007046C8"/>
    <w:rsid w:val="007051FE"/>
    <w:rsid w:val="00705D12"/>
    <w:rsid w:val="00705ED6"/>
    <w:rsid w:val="007076BA"/>
    <w:rsid w:val="007110B9"/>
    <w:rsid w:val="0071114B"/>
    <w:rsid w:val="00712EA1"/>
    <w:rsid w:val="00713596"/>
    <w:rsid w:val="00714D6A"/>
    <w:rsid w:val="00715314"/>
    <w:rsid w:val="00715504"/>
    <w:rsid w:val="00715938"/>
    <w:rsid w:val="0071617A"/>
    <w:rsid w:val="00716337"/>
    <w:rsid w:val="00716857"/>
    <w:rsid w:val="007168B1"/>
    <w:rsid w:val="0072050D"/>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3C22"/>
    <w:rsid w:val="00734AC6"/>
    <w:rsid w:val="00734ECD"/>
    <w:rsid w:val="00736474"/>
    <w:rsid w:val="00736B34"/>
    <w:rsid w:val="00737137"/>
    <w:rsid w:val="00740028"/>
    <w:rsid w:val="007404C0"/>
    <w:rsid w:val="007413A7"/>
    <w:rsid w:val="00741D68"/>
    <w:rsid w:val="007420C6"/>
    <w:rsid w:val="00742620"/>
    <w:rsid w:val="007426C2"/>
    <w:rsid w:val="0074383D"/>
    <w:rsid w:val="00743C04"/>
    <w:rsid w:val="00744986"/>
    <w:rsid w:val="0074511E"/>
    <w:rsid w:val="0074542A"/>
    <w:rsid w:val="00745987"/>
    <w:rsid w:val="00745DD0"/>
    <w:rsid w:val="00746D64"/>
    <w:rsid w:val="00750718"/>
    <w:rsid w:val="007513AD"/>
    <w:rsid w:val="0075143A"/>
    <w:rsid w:val="00751924"/>
    <w:rsid w:val="00751DAA"/>
    <w:rsid w:val="007520EE"/>
    <w:rsid w:val="007521A0"/>
    <w:rsid w:val="0075263B"/>
    <w:rsid w:val="00752F3E"/>
    <w:rsid w:val="0075326D"/>
    <w:rsid w:val="00754470"/>
    <w:rsid w:val="00754751"/>
    <w:rsid w:val="0075490E"/>
    <w:rsid w:val="00755387"/>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67E"/>
    <w:rsid w:val="0076475C"/>
    <w:rsid w:val="00765C52"/>
    <w:rsid w:val="00767278"/>
    <w:rsid w:val="0076792C"/>
    <w:rsid w:val="00771A32"/>
    <w:rsid w:val="00771C91"/>
    <w:rsid w:val="00771EFE"/>
    <w:rsid w:val="00772011"/>
    <w:rsid w:val="00772A70"/>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4731"/>
    <w:rsid w:val="00784C3E"/>
    <w:rsid w:val="00784F66"/>
    <w:rsid w:val="00785295"/>
    <w:rsid w:val="0078575C"/>
    <w:rsid w:val="00785960"/>
    <w:rsid w:val="00785A2D"/>
    <w:rsid w:val="0078602F"/>
    <w:rsid w:val="00786233"/>
    <w:rsid w:val="007913B1"/>
    <w:rsid w:val="0079187E"/>
    <w:rsid w:val="00791F80"/>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B1772"/>
    <w:rsid w:val="007B1B10"/>
    <w:rsid w:val="007B1B6F"/>
    <w:rsid w:val="007B2461"/>
    <w:rsid w:val="007B279A"/>
    <w:rsid w:val="007B2891"/>
    <w:rsid w:val="007B3CE5"/>
    <w:rsid w:val="007B3F63"/>
    <w:rsid w:val="007B4B3B"/>
    <w:rsid w:val="007B679A"/>
    <w:rsid w:val="007B7691"/>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308"/>
    <w:rsid w:val="007C711A"/>
    <w:rsid w:val="007C75F4"/>
    <w:rsid w:val="007C78A2"/>
    <w:rsid w:val="007C7A44"/>
    <w:rsid w:val="007D13B8"/>
    <w:rsid w:val="007D2231"/>
    <w:rsid w:val="007D22EB"/>
    <w:rsid w:val="007D2753"/>
    <w:rsid w:val="007D2D2F"/>
    <w:rsid w:val="007D48A9"/>
    <w:rsid w:val="007D49C0"/>
    <w:rsid w:val="007D4F92"/>
    <w:rsid w:val="007D569F"/>
    <w:rsid w:val="007D5E7A"/>
    <w:rsid w:val="007D60A0"/>
    <w:rsid w:val="007D61EF"/>
    <w:rsid w:val="007D676A"/>
    <w:rsid w:val="007D6E2F"/>
    <w:rsid w:val="007D760C"/>
    <w:rsid w:val="007D7740"/>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B34"/>
    <w:rsid w:val="007F54BA"/>
    <w:rsid w:val="007F64A0"/>
    <w:rsid w:val="007F781C"/>
    <w:rsid w:val="00800F31"/>
    <w:rsid w:val="00801D11"/>
    <w:rsid w:val="00801EC0"/>
    <w:rsid w:val="00802769"/>
    <w:rsid w:val="008029DE"/>
    <w:rsid w:val="008038A4"/>
    <w:rsid w:val="00803997"/>
    <w:rsid w:val="00803D39"/>
    <w:rsid w:val="00804CDD"/>
    <w:rsid w:val="00805276"/>
    <w:rsid w:val="00805612"/>
    <w:rsid w:val="0080565D"/>
    <w:rsid w:val="008058BC"/>
    <w:rsid w:val="008060C1"/>
    <w:rsid w:val="008064CA"/>
    <w:rsid w:val="00806F09"/>
    <w:rsid w:val="00811F08"/>
    <w:rsid w:val="00812013"/>
    <w:rsid w:val="00812397"/>
    <w:rsid w:val="0081354D"/>
    <w:rsid w:val="00813596"/>
    <w:rsid w:val="00813DAC"/>
    <w:rsid w:val="00813DF0"/>
    <w:rsid w:val="00813E2A"/>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09FB"/>
    <w:rsid w:val="008416E1"/>
    <w:rsid w:val="00841F78"/>
    <w:rsid w:val="00842164"/>
    <w:rsid w:val="00844464"/>
    <w:rsid w:val="0084452B"/>
    <w:rsid w:val="00844535"/>
    <w:rsid w:val="00845FCA"/>
    <w:rsid w:val="00847828"/>
    <w:rsid w:val="00847BC3"/>
    <w:rsid w:val="0085030D"/>
    <w:rsid w:val="0085051D"/>
    <w:rsid w:val="00851669"/>
    <w:rsid w:val="00851BD7"/>
    <w:rsid w:val="008527ED"/>
    <w:rsid w:val="00853D52"/>
    <w:rsid w:val="00853E1B"/>
    <w:rsid w:val="00854624"/>
    <w:rsid w:val="008549A3"/>
    <w:rsid w:val="00854BCD"/>
    <w:rsid w:val="0085542F"/>
    <w:rsid w:val="008555BE"/>
    <w:rsid w:val="008555C2"/>
    <w:rsid w:val="00855D87"/>
    <w:rsid w:val="00855DC5"/>
    <w:rsid w:val="00856BF9"/>
    <w:rsid w:val="00856F8D"/>
    <w:rsid w:val="008572B8"/>
    <w:rsid w:val="0086097F"/>
    <w:rsid w:val="00860C2F"/>
    <w:rsid w:val="0086141D"/>
    <w:rsid w:val="0086197A"/>
    <w:rsid w:val="008622E5"/>
    <w:rsid w:val="00862FB8"/>
    <w:rsid w:val="0086338C"/>
    <w:rsid w:val="00863CED"/>
    <w:rsid w:val="008646CE"/>
    <w:rsid w:val="008646F5"/>
    <w:rsid w:val="008648A3"/>
    <w:rsid w:val="00864D9F"/>
    <w:rsid w:val="00865861"/>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FBD"/>
    <w:rsid w:val="00877071"/>
    <w:rsid w:val="008772EE"/>
    <w:rsid w:val="00877421"/>
    <w:rsid w:val="00877707"/>
    <w:rsid w:val="0087773B"/>
    <w:rsid w:val="00877ED2"/>
    <w:rsid w:val="00880E89"/>
    <w:rsid w:val="00880FE6"/>
    <w:rsid w:val="00881152"/>
    <w:rsid w:val="008816F4"/>
    <w:rsid w:val="00881AEE"/>
    <w:rsid w:val="00882DF9"/>
    <w:rsid w:val="00882E80"/>
    <w:rsid w:val="00883897"/>
    <w:rsid w:val="00883B41"/>
    <w:rsid w:val="0088424C"/>
    <w:rsid w:val="008846BF"/>
    <w:rsid w:val="00884811"/>
    <w:rsid w:val="00885677"/>
    <w:rsid w:val="0088568C"/>
    <w:rsid w:val="00885EE0"/>
    <w:rsid w:val="00887006"/>
    <w:rsid w:val="00887F47"/>
    <w:rsid w:val="00890ECC"/>
    <w:rsid w:val="00891702"/>
    <w:rsid w:val="0089559B"/>
    <w:rsid w:val="008973D7"/>
    <w:rsid w:val="00897C8A"/>
    <w:rsid w:val="00897E8E"/>
    <w:rsid w:val="008A0445"/>
    <w:rsid w:val="008A04D2"/>
    <w:rsid w:val="008A08CB"/>
    <w:rsid w:val="008A0FA2"/>
    <w:rsid w:val="008A1F46"/>
    <w:rsid w:val="008A49B7"/>
    <w:rsid w:val="008A613F"/>
    <w:rsid w:val="008A69BE"/>
    <w:rsid w:val="008A6CE9"/>
    <w:rsid w:val="008A711E"/>
    <w:rsid w:val="008A75F6"/>
    <w:rsid w:val="008A7C6D"/>
    <w:rsid w:val="008B03F9"/>
    <w:rsid w:val="008B0471"/>
    <w:rsid w:val="008B1436"/>
    <w:rsid w:val="008B19A5"/>
    <w:rsid w:val="008B2E1B"/>
    <w:rsid w:val="008B3EB1"/>
    <w:rsid w:val="008B3EB9"/>
    <w:rsid w:val="008B543E"/>
    <w:rsid w:val="008B5B2D"/>
    <w:rsid w:val="008B6377"/>
    <w:rsid w:val="008B6852"/>
    <w:rsid w:val="008B6F89"/>
    <w:rsid w:val="008B7D8E"/>
    <w:rsid w:val="008C06A5"/>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590F"/>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64E3"/>
    <w:rsid w:val="008F6D56"/>
    <w:rsid w:val="008F714E"/>
    <w:rsid w:val="008F7367"/>
    <w:rsid w:val="008F76C9"/>
    <w:rsid w:val="00900013"/>
    <w:rsid w:val="0090015E"/>
    <w:rsid w:val="00900546"/>
    <w:rsid w:val="00901C7F"/>
    <w:rsid w:val="009029C4"/>
    <w:rsid w:val="00903298"/>
    <w:rsid w:val="00903B3F"/>
    <w:rsid w:val="00903CED"/>
    <w:rsid w:val="00904318"/>
    <w:rsid w:val="0090443B"/>
    <w:rsid w:val="0090481E"/>
    <w:rsid w:val="00904C54"/>
    <w:rsid w:val="0090554A"/>
    <w:rsid w:val="0090623E"/>
    <w:rsid w:val="00906A12"/>
    <w:rsid w:val="00907106"/>
    <w:rsid w:val="009072A6"/>
    <w:rsid w:val="0090762F"/>
    <w:rsid w:val="00907BB3"/>
    <w:rsid w:val="00907CDF"/>
    <w:rsid w:val="00910AFD"/>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437"/>
    <w:rsid w:val="00943FBA"/>
    <w:rsid w:val="00945782"/>
    <w:rsid w:val="00945A40"/>
    <w:rsid w:val="00945C41"/>
    <w:rsid w:val="00946162"/>
    <w:rsid w:val="00946B4F"/>
    <w:rsid w:val="00947225"/>
    <w:rsid w:val="009475A5"/>
    <w:rsid w:val="009477E0"/>
    <w:rsid w:val="009504EB"/>
    <w:rsid w:val="009507A7"/>
    <w:rsid w:val="00950EFF"/>
    <w:rsid w:val="00950F0A"/>
    <w:rsid w:val="00951093"/>
    <w:rsid w:val="0095133A"/>
    <w:rsid w:val="0095197C"/>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375"/>
    <w:rsid w:val="00957E86"/>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8DD"/>
    <w:rsid w:val="009649DF"/>
    <w:rsid w:val="00964A92"/>
    <w:rsid w:val="00964AEC"/>
    <w:rsid w:val="009652D4"/>
    <w:rsid w:val="00967D92"/>
    <w:rsid w:val="00970787"/>
    <w:rsid w:val="00970A79"/>
    <w:rsid w:val="00970AD2"/>
    <w:rsid w:val="00971019"/>
    <w:rsid w:val="009717EA"/>
    <w:rsid w:val="00972D7F"/>
    <w:rsid w:val="00975246"/>
    <w:rsid w:val="00975967"/>
    <w:rsid w:val="00976486"/>
    <w:rsid w:val="00976CD0"/>
    <w:rsid w:val="00977051"/>
    <w:rsid w:val="00980163"/>
    <w:rsid w:val="009801E7"/>
    <w:rsid w:val="009820AC"/>
    <w:rsid w:val="00983672"/>
    <w:rsid w:val="009836C4"/>
    <w:rsid w:val="009836D4"/>
    <w:rsid w:val="009841E8"/>
    <w:rsid w:val="00984EDE"/>
    <w:rsid w:val="00985980"/>
    <w:rsid w:val="009859A5"/>
    <w:rsid w:val="009865E2"/>
    <w:rsid w:val="009866B8"/>
    <w:rsid w:val="00986BAF"/>
    <w:rsid w:val="00987EA0"/>
    <w:rsid w:val="00987F4B"/>
    <w:rsid w:val="00990457"/>
    <w:rsid w:val="009911DB"/>
    <w:rsid w:val="009920A7"/>
    <w:rsid w:val="00992725"/>
    <w:rsid w:val="00992AF5"/>
    <w:rsid w:val="009931DE"/>
    <w:rsid w:val="00993A69"/>
    <w:rsid w:val="00994F92"/>
    <w:rsid w:val="00995601"/>
    <w:rsid w:val="00995907"/>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EE"/>
    <w:rsid w:val="009A6039"/>
    <w:rsid w:val="009A69C3"/>
    <w:rsid w:val="009B15AB"/>
    <w:rsid w:val="009B1998"/>
    <w:rsid w:val="009B1EE6"/>
    <w:rsid w:val="009B252E"/>
    <w:rsid w:val="009B3135"/>
    <w:rsid w:val="009B3975"/>
    <w:rsid w:val="009B3E67"/>
    <w:rsid w:val="009B4052"/>
    <w:rsid w:val="009B4237"/>
    <w:rsid w:val="009B4626"/>
    <w:rsid w:val="009B4BC1"/>
    <w:rsid w:val="009B5437"/>
    <w:rsid w:val="009B5841"/>
    <w:rsid w:val="009B5857"/>
    <w:rsid w:val="009B617D"/>
    <w:rsid w:val="009B6A94"/>
    <w:rsid w:val="009B7B98"/>
    <w:rsid w:val="009C0577"/>
    <w:rsid w:val="009C0DD4"/>
    <w:rsid w:val="009C196A"/>
    <w:rsid w:val="009C2266"/>
    <w:rsid w:val="009C2956"/>
    <w:rsid w:val="009C2D98"/>
    <w:rsid w:val="009C3497"/>
    <w:rsid w:val="009C3E7F"/>
    <w:rsid w:val="009C46C2"/>
    <w:rsid w:val="009C4977"/>
    <w:rsid w:val="009C4B17"/>
    <w:rsid w:val="009C52F7"/>
    <w:rsid w:val="009C6A92"/>
    <w:rsid w:val="009C6C16"/>
    <w:rsid w:val="009C72A2"/>
    <w:rsid w:val="009C775A"/>
    <w:rsid w:val="009C7B21"/>
    <w:rsid w:val="009C7CCD"/>
    <w:rsid w:val="009C7EC5"/>
    <w:rsid w:val="009C7F52"/>
    <w:rsid w:val="009D042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E149F"/>
    <w:rsid w:val="009E198E"/>
    <w:rsid w:val="009E1D6A"/>
    <w:rsid w:val="009E31A5"/>
    <w:rsid w:val="009E381F"/>
    <w:rsid w:val="009E3896"/>
    <w:rsid w:val="009E3D02"/>
    <w:rsid w:val="009E41BD"/>
    <w:rsid w:val="009E5A7E"/>
    <w:rsid w:val="009E6189"/>
    <w:rsid w:val="009E71F7"/>
    <w:rsid w:val="009E7EAD"/>
    <w:rsid w:val="009F0170"/>
    <w:rsid w:val="009F0665"/>
    <w:rsid w:val="009F06D4"/>
    <w:rsid w:val="009F12BF"/>
    <w:rsid w:val="009F1F99"/>
    <w:rsid w:val="009F31F7"/>
    <w:rsid w:val="009F3243"/>
    <w:rsid w:val="009F347C"/>
    <w:rsid w:val="009F3B81"/>
    <w:rsid w:val="009F4E20"/>
    <w:rsid w:val="009F564B"/>
    <w:rsid w:val="009F5770"/>
    <w:rsid w:val="009F588C"/>
    <w:rsid w:val="009F5D05"/>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4678"/>
    <w:rsid w:val="00A1586D"/>
    <w:rsid w:val="00A16631"/>
    <w:rsid w:val="00A16CAC"/>
    <w:rsid w:val="00A174FC"/>
    <w:rsid w:val="00A17780"/>
    <w:rsid w:val="00A17869"/>
    <w:rsid w:val="00A1796E"/>
    <w:rsid w:val="00A17F27"/>
    <w:rsid w:val="00A17F91"/>
    <w:rsid w:val="00A20987"/>
    <w:rsid w:val="00A21C96"/>
    <w:rsid w:val="00A225DB"/>
    <w:rsid w:val="00A22E4B"/>
    <w:rsid w:val="00A2305C"/>
    <w:rsid w:val="00A23A0A"/>
    <w:rsid w:val="00A23C57"/>
    <w:rsid w:val="00A247E3"/>
    <w:rsid w:val="00A248F8"/>
    <w:rsid w:val="00A25452"/>
    <w:rsid w:val="00A258F3"/>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518A"/>
    <w:rsid w:val="00A3547D"/>
    <w:rsid w:val="00A364A1"/>
    <w:rsid w:val="00A37195"/>
    <w:rsid w:val="00A37B40"/>
    <w:rsid w:val="00A40CBB"/>
    <w:rsid w:val="00A42419"/>
    <w:rsid w:val="00A42456"/>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0E49"/>
    <w:rsid w:val="00A51921"/>
    <w:rsid w:val="00A51B34"/>
    <w:rsid w:val="00A53AA2"/>
    <w:rsid w:val="00A53CB8"/>
    <w:rsid w:val="00A5450C"/>
    <w:rsid w:val="00A54AC9"/>
    <w:rsid w:val="00A54B77"/>
    <w:rsid w:val="00A5512B"/>
    <w:rsid w:val="00A55504"/>
    <w:rsid w:val="00A5571B"/>
    <w:rsid w:val="00A55E91"/>
    <w:rsid w:val="00A561C1"/>
    <w:rsid w:val="00A56DE4"/>
    <w:rsid w:val="00A57DD0"/>
    <w:rsid w:val="00A60874"/>
    <w:rsid w:val="00A60A78"/>
    <w:rsid w:val="00A60F4B"/>
    <w:rsid w:val="00A61ECA"/>
    <w:rsid w:val="00A62780"/>
    <w:rsid w:val="00A633EC"/>
    <w:rsid w:val="00A63C61"/>
    <w:rsid w:val="00A63D1D"/>
    <w:rsid w:val="00A6416F"/>
    <w:rsid w:val="00A64C9E"/>
    <w:rsid w:val="00A65C80"/>
    <w:rsid w:val="00A662D5"/>
    <w:rsid w:val="00A70022"/>
    <w:rsid w:val="00A71293"/>
    <w:rsid w:val="00A715C8"/>
    <w:rsid w:val="00A71B82"/>
    <w:rsid w:val="00A727EF"/>
    <w:rsid w:val="00A7284A"/>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11A6"/>
    <w:rsid w:val="00A82D94"/>
    <w:rsid w:val="00A83761"/>
    <w:rsid w:val="00A8435D"/>
    <w:rsid w:val="00A848FA"/>
    <w:rsid w:val="00A84D80"/>
    <w:rsid w:val="00A85EAB"/>
    <w:rsid w:val="00A85F50"/>
    <w:rsid w:val="00A8669D"/>
    <w:rsid w:val="00A8705C"/>
    <w:rsid w:val="00A87FAB"/>
    <w:rsid w:val="00A917D4"/>
    <w:rsid w:val="00A91A43"/>
    <w:rsid w:val="00A91B86"/>
    <w:rsid w:val="00A91FD0"/>
    <w:rsid w:val="00A925CF"/>
    <w:rsid w:val="00A926EA"/>
    <w:rsid w:val="00A92A33"/>
    <w:rsid w:val="00A9377E"/>
    <w:rsid w:val="00A943C7"/>
    <w:rsid w:val="00A9468E"/>
    <w:rsid w:val="00A94953"/>
    <w:rsid w:val="00A94A11"/>
    <w:rsid w:val="00A94F69"/>
    <w:rsid w:val="00A95A6A"/>
    <w:rsid w:val="00A973A9"/>
    <w:rsid w:val="00A97FCB"/>
    <w:rsid w:val="00AA161E"/>
    <w:rsid w:val="00AA209D"/>
    <w:rsid w:val="00AA30B2"/>
    <w:rsid w:val="00AA3CA4"/>
    <w:rsid w:val="00AA4768"/>
    <w:rsid w:val="00AA484A"/>
    <w:rsid w:val="00AA5546"/>
    <w:rsid w:val="00AA69FC"/>
    <w:rsid w:val="00AA6BDB"/>
    <w:rsid w:val="00AA7312"/>
    <w:rsid w:val="00AA7981"/>
    <w:rsid w:val="00AB088C"/>
    <w:rsid w:val="00AB1007"/>
    <w:rsid w:val="00AB13EA"/>
    <w:rsid w:val="00AB218F"/>
    <w:rsid w:val="00AB2F33"/>
    <w:rsid w:val="00AB2FFB"/>
    <w:rsid w:val="00AB32E4"/>
    <w:rsid w:val="00AB41DF"/>
    <w:rsid w:val="00AB42F6"/>
    <w:rsid w:val="00AB473E"/>
    <w:rsid w:val="00AB496B"/>
    <w:rsid w:val="00AB4DC1"/>
    <w:rsid w:val="00AB5171"/>
    <w:rsid w:val="00AB7B59"/>
    <w:rsid w:val="00AB7D5B"/>
    <w:rsid w:val="00AC0508"/>
    <w:rsid w:val="00AC0F9D"/>
    <w:rsid w:val="00AC2045"/>
    <w:rsid w:val="00AC6F72"/>
    <w:rsid w:val="00AC7E54"/>
    <w:rsid w:val="00AD0535"/>
    <w:rsid w:val="00AD05E3"/>
    <w:rsid w:val="00AD0D80"/>
    <w:rsid w:val="00AD164E"/>
    <w:rsid w:val="00AD1A10"/>
    <w:rsid w:val="00AD1BFB"/>
    <w:rsid w:val="00AD22AD"/>
    <w:rsid w:val="00AD22FB"/>
    <w:rsid w:val="00AD272B"/>
    <w:rsid w:val="00AD272C"/>
    <w:rsid w:val="00AD2CC5"/>
    <w:rsid w:val="00AD3254"/>
    <w:rsid w:val="00AD3356"/>
    <w:rsid w:val="00AD4515"/>
    <w:rsid w:val="00AD4A48"/>
    <w:rsid w:val="00AD4E4F"/>
    <w:rsid w:val="00AD5E66"/>
    <w:rsid w:val="00AD65BD"/>
    <w:rsid w:val="00AD6A32"/>
    <w:rsid w:val="00AD7AEF"/>
    <w:rsid w:val="00AE2F50"/>
    <w:rsid w:val="00AE3A92"/>
    <w:rsid w:val="00AE4BC8"/>
    <w:rsid w:val="00AE509D"/>
    <w:rsid w:val="00AE53F6"/>
    <w:rsid w:val="00AE5945"/>
    <w:rsid w:val="00AE5F3E"/>
    <w:rsid w:val="00AE7247"/>
    <w:rsid w:val="00AE7255"/>
    <w:rsid w:val="00AE7C14"/>
    <w:rsid w:val="00AF0E44"/>
    <w:rsid w:val="00AF1494"/>
    <w:rsid w:val="00AF170D"/>
    <w:rsid w:val="00AF1DF4"/>
    <w:rsid w:val="00AF2092"/>
    <w:rsid w:val="00AF2A7F"/>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5C7D"/>
    <w:rsid w:val="00B05D07"/>
    <w:rsid w:val="00B068DC"/>
    <w:rsid w:val="00B06F0F"/>
    <w:rsid w:val="00B070C8"/>
    <w:rsid w:val="00B07180"/>
    <w:rsid w:val="00B07E6E"/>
    <w:rsid w:val="00B10137"/>
    <w:rsid w:val="00B10B84"/>
    <w:rsid w:val="00B10F25"/>
    <w:rsid w:val="00B11C6D"/>
    <w:rsid w:val="00B1307B"/>
    <w:rsid w:val="00B1485B"/>
    <w:rsid w:val="00B16169"/>
    <w:rsid w:val="00B16985"/>
    <w:rsid w:val="00B171D1"/>
    <w:rsid w:val="00B178F1"/>
    <w:rsid w:val="00B2092F"/>
    <w:rsid w:val="00B2096D"/>
    <w:rsid w:val="00B20F4B"/>
    <w:rsid w:val="00B2164A"/>
    <w:rsid w:val="00B21867"/>
    <w:rsid w:val="00B22983"/>
    <w:rsid w:val="00B2300A"/>
    <w:rsid w:val="00B2505B"/>
    <w:rsid w:val="00B2582E"/>
    <w:rsid w:val="00B260CD"/>
    <w:rsid w:val="00B263AD"/>
    <w:rsid w:val="00B263F5"/>
    <w:rsid w:val="00B26C86"/>
    <w:rsid w:val="00B27768"/>
    <w:rsid w:val="00B27DF4"/>
    <w:rsid w:val="00B30843"/>
    <w:rsid w:val="00B30884"/>
    <w:rsid w:val="00B3276C"/>
    <w:rsid w:val="00B3430D"/>
    <w:rsid w:val="00B350A9"/>
    <w:rsid w:val="00B3536F"/>
    <w:rsid w:val="00B3591D"/>
    <w:rsid w:val="00B35CD0"/>
    <w:rsid w:val="00B35FFE"/>
    <w:rsid w:val="00B3663D"/>
    <w:rsid w:val="00B3698D"/>
    <w:rsid w:val="00B36A83"/>
    <w:rsid w:val="00B370EC"/>
    <w:rsid w:val="00B37300"/>
    <w:rsid w:val="00B4022D"/>
    <w:rsid w:val="00B402E1"/>
    <w:rsid w:val="00B40B98"/>
    <w:rsid w:val="00B41063"/>
    <w:rsid w:val="00B4184B"/>
    <w:rsid w:val="00B41F9D"/>
    <w:rsid w:val="00B42C8B"/>
    <w:rsid w:val="00B43CA2"/>
    <w:rsid w:val="00B43D32"/>
    <w:rsid w:val="00B44AE8"/>
    <w:rsid w:val="00B4579F"/>
    <w:rsid w:val="00B46981"/>
    <w:rsid w:val="00B4772A"/>
    <w:rsid w:val="00B47CFE"/>
    <w:rsid w:val="00B47EE2"/>
    <w:rsid w:val="00B503A8"/>
    <w:rsid w:val="00B506AF"/>
    <w:rsid w:val="00B50724"/>
    <w:rsid w:val="00B511EC"/>
    <w:rsid w:val="00B512F3"/>
    <w:rsid w:val="00B5205B"/>
    <w:rsid w:val="00B526B2"/>
    <w:rsid w:val="00B52BBD"/>
    <w:rsid w:val="00B53CAD"/>
    <w:rsid w:val="00B5404E"/>
    <w:rsid w:val="00B548C3"/>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5DF9"/>
    <w:rsid w:val="00B66D8A"/>
    <w:rsid w:val="00B670E5"/>
    <w:rsid w:val="00B6778E"/>
    <w:rsid w:val="00B6794C"/>
    <w:rsid w:val="00B70662"/>
    <w:rsid w:val="00B707A9"/>
    <w:rsid w:val="00B71B2B"/>
    <w:rsid w:val="00B7206F"/>
    <w:rsid w:val="00B72380"/>
    <w:rsid w:val="00B7247B"/>
    <w:rsid w:val="00B73854"/>
    <w:rsid w:val="00B742E6"/>
    <w:rsid w:val="00B747D1"/>
    <w:rsid w:val="00B75B5A"/>
    <w:rsid w:val="00B75FF0"/>
    <w:rsid w:val="00B80D98"/>
    <w:rsid w:val="00B814AD"/>
    <w:rsid w:val="00B817FD"/>
    <w:rsid w:val="00B81E25"/>
    <w:rsid w:val="00B81EC3"/>
    <w:rsid w:val="00B825C1"/>
    <w:rsid w:val="00B83FAB"/>
    <w:rsid w:val="00B8418E"/>
    <w:rsid w:val="00B8435F"/>
    <w:rsid w:val="00B843DA"/>
    <w:rsid w:val="00B85907"/>
    <w:rsid w:val="00B85923"/>
    <w:rsid w:val="00B85F0B"/>
    <w:rsid w:val="00B86084"/>
    <w:rsid w:val="00B86174"/>
    <w:rsid w:val="00B865D7"/>
    <w:rsid w:val="00B86C41"/>
    <w:rsid w:val="00B8726F"/>
    <w:rsid w:val="00B879FA"/>
    <w:rsid w:val="00B905E5"/>
    <w:rsid w:val="00B909FC"/>
    <w:rsid w:val="00B911E4"/>
    <w:rsid w:val="00B91368"/>
    <w:rsid w:val="00B9372F"/>
    <w:rsid w:val="00B94993"/>
    <w:rsid w:val="00B94ABE"/>
    <w:rsid w:val="00B963CB"/>
    <w:rsid w:val="00B96C76"/>
    <w:rsid w:val="00B972CC"/>
    <w:rsid w:val="00BA07DF"/>
    <w:rsid w:val="00BA0A90"/>
    <w:rsid w:val="00BA1819"/>
    <w:rsid w:val="00BA1BBF"/>
    <w:rsid w:val="00BA3332"/>
    <w:rsid w:val="00BA3573"/>
    <w:rsid w:val="00BA37F0"/>
    <w:rsid w:val="00BA46A7"/>
    <w:rsid w:val="00BA5004"/>
    <w:rsid w:val="00BA51A6"/>
    <w:rsid w:val="00BA5302"/>
    <w:rsid w:val="00BA5443"/>
    <w:rsid w:val="00BA5734"/>
    <w:rsid w:val="00BA63A7"/>
    <w:rsid w:val="00BA675B"/>
    <w:rsid w:val="00BA6E5C"/>
    <w:rsid w:val="00BA767E"/>
    <w:rsid w:val="00BA78FA"/>
    <w:rsid w:val="00BB07C6"/>
    <w:rsid w:val="00BB127F"/>
    <w:rsid w:val="00BB14BE"/>
    <w:rsid w:val="00BB31E4"/>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B3F"/>
    <w:rsid w:val="00BD0EE3"/>
    <w:rsid w:val="00BD11DA"/>
    <w:rsid w:val="00BD28A7"/>
    <w:rsid w:val="00BD311E"/>
    <w:rsid w:val="00BD3C97"/>
    <w:rsid w:val="00BD44EB"/>
    <w:rsid w:val="00BD47C0"/>
    <w:rsid w:val="00BD4CF9"/>
    <w:rsid w:val="00BD4D67"/>
    <w:rsid w:val="00BD5F2C"/>
    <w:rsid w:val="00BD6D50"/>
    <w:rsid w:val="00BD70AF"/>
    <w:rsid w:val="00BD79DB"/>
    <w:rsid w:val="00BE043E"/>
    <w:rsid w:val="00BE0F25"/>
    <w:rsid w:val="00BE11B9"/>
    <w:rsid w:val="00BE17B5"/>
    <w:rsid w:val="00BE17C6"/>
    <w:rsid w:val="00BE191B"/>
    <w:rsid w:val="00BE232D"/>
    <w:rsid w:val="00BE23EB"/>
    <w:rsid w:val="00BE2A81"/>
    <w:rsid w:val="00BE388A"/>
    <w:rsid w:val="00BE3A28"/>
    <w:rsid w:val="00BE4E9B"/>
    <w:rsid w:val="00BE59E1"/>
    <w:rsid w:val="00BE5AE7"/>
    <w:rsid w:val="00BE5E0C"/>
    <w:rsid w:val="00BE62B5"/>
    <w:rsid w:val="00BE6883"/>
    <w:rsid w:val="00BE7F49"/>
    <w:rsid w:val="00BF1AC5"/>
    <w:rsid w:val="00BF1B8C"/>
    <w:rsid w:val="00BF1F7C"/>
    <w:rsid w:val="00BF2094"/>
    <w:rsid w:val="00BF2344"/>
    <w:rsid w:val="00BF2FF4"/>
    <w:rsid w:val="00BF302C"/>
    <w:rsid w:val="00BF3B52"/>
    <w:rsid w:val="00BF4BB4"/>
    <w:rsid w:val="00BF4D34"/>
    <w:rsid w:val="00BF4E07"/>
    <w:rsid w:val="00BF515E"/>
    <w:rsid w:val="00BF588F"/>
    <w:rsid w:val="00BF5CC3"/>
    <w:rsid w:val="00BF5E73"/>
    <w:rsid w:val="00BF6F46"/>
    <w:rsid w:val="00BF7986"/>
    <w:rsid w:val="00C00042"/>
    <w:rsid w:val="00C01471"/>
    <w:rsid w:val="00C01510"/>
    <w:rsid w:val="00C022D9"/>
    <w:rsid w:val="00C040CA"/>
    <w:rsid w:val="00C0455C"/>
    <w:rsid w:val="00C04708"/>
    <w:rsid w:val="00C04A82"/>
    <w:rsid w:val="00C04E34"/>
    <w:rsid w:val="00C050B8"/>
    <w:rsid w:val="00C06731"/>
    <w:rsid w:val="00C06E3C"/>
    <w:rsid w:val="00C075CD"/>
    <w:rsid w:val="00C07B67"/>
    <w:rsid w:val="00C10459"/>
    <w:rsid w:val="00C10AAB"/>
    <w:rsid w:val="00C1160C"/>
    <w:rsid w:val="00C11A8F"/>
    <w:rsid w:val="00C1246B"/>
    <w:rsid w:val="00C12ED1"/>
    <w:rsid w:val="00C14C08"/>
    <w:rsid w:val="00C14F0D"/>
    <w:rsid w:val="00C15D02"/>
    <w:rsid w:val="00C15DCC"/>
    <w:rsid w:val="00C1616B"/>
    <w:rsid w:val="00C169C8"/>
    <w:rsid w:val="00C177AA"/>
    <w:rsid w:val="00C203EA"/>
    <w:rsid w:val="00C2053E"/>
    <w:rsid w:val="00C229C7"/>
    <w:rsid w:val="00C235DE"/>
    <w:rsid w:val="00C244AD"/>
    <w:rsid w:val="00C2477E"/>
    <w:rsid w:val="00C2583A"/>
    <w:rsid w:val="00C25D48"/>
    <w:rsid w:val="00C27945"/>
    <w:rsid w:val="00C3041F"/>
    <w:rsid w:val="00C32162"/>
    <w:rsid w:val="00C323BA"/>
    <w:rsid w:val="00C328A4"/>
    <w:rsid w:val="00C32C73"/>
    <w:rsid w:val="00C32D62"/>
    <w:rsid w:val="00C32F96"/>
    <w:rsid w:val="00C337AF"/>
    <w:rsid w:val="00C33B0E"/>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300B"/>
    <w:rsid w:val="00C43084"/>
    <w:rsid w:val="00C437EF"/>
    <w:rsid w:val="00C43BC9"/>
    <w:rsid w:val="00C44835"/>
    <w:rsid w:val="00C44921"/>
    <w:rsid w:val="00C44ADD"/>
    <w:rsid w:val="00C461D6"/>
    <w:rsid w:val="00C46F4F"/>
    <w:rsid w:val="00C46FA0"/>
    <w:rsid w:val="00C47054"/>
    <w:rsid w:val="00C473CB"/>
    <w:rsid w:val="00C5152A"/>
    <w:rsid w:val="00C5193D"/>
    <w:rsid w:val="00C51BAE"/>
    <w:rsid w:val="00C51BE2"/>
    <w:rsid w:val="00C51EAF"/>
    <w:rsid w:val="00C5232D"/>
    <w:rsid w:val="00C5271F"/>
    <w:rsid w:val="00C527FC"/>
    <w:rsid w:val="00C539C0"/>
    <w:rsid w:val="00C54B1C"/>
    <w:rsid w:val="00C54C4F"/>
    <w:rsid w:val="00C54F72"/>
    <w:rsid w:val="00C55000"/>
    <w:rsid w:val="00C55350"/>
    <w:rsid w:val="00C55737"/>
    <w:rsid w:val="00C56019"/>
    <w:rsid w:val="00C5670E"/>
    <w:rsid w:val="00C5692A"/>
    <w:rsid w:val="00C56D6D"/>
    <w:rsid w:val="00C56EBD"/>
    <w:rsid w:val="00C606A4"/>
    <w:rsid w:val="00C60856"/>
    <w:rsid w:val="00C612D5"/>
    <w:rsid w:val="00C616A7"/>
    <w:rsid w:val="00C61C47"/>
    <w:rsid w:val="00C63859"/>
    <w:rsid w:val="00C63C77"/>
    <w:rsid w:val="00C64A03"/>
    <w:rsid w:val="00C6656B"/>
    <w:rsid w:val="00C66AC8"/>
    <w:rsid w:val="00C66BEA"/>
    <w:rsid w:val="00C66F3A"/>
    <w:rsid w:val="00C67B0C"/>
    <w:rsid w:val="00C67DEB"/>
    <w:rsid w:val="00C70598"/>
    <w:rsid w:val="00C7085B"/>
    <w:rsid w:val="00C70CA3"/>
    <w:rsid w:val="00C70F6C"/>
    <w:rsid w:val="00C7118C"/>
    <w:rsid w:val="00C71D2D"/>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4E85"/>
    <w:rsid w:val="00C8503B"/>
    <w:rsid w:val="00C86590"/>
    <w:rsid w:val="00C865D0"/>
    <w:rsid w:val="00C876A6"/>
    <w:rsid w:val="00C90690"/>
    <w:rsid w:val="00C90962"/>
    <w:rsid w:val="00C9168C"/>
    <w:rsid w:val="00C9472E"/>
    <w:rsid w:val="00C95500"/>
    <w:rsid w:val="00C9657E"/>
    <w:rsid w:val="00C96601"/>
    <w:rsid w:val="00C96CE6"/>
    <w:rsid w:val="00C96D17"/>
    <w:rsid w:val="00C979FA"/>
    <w:rsid w:val="00C97F35"/>
    <w:rsid w:val="00CA0378"/>
    <w:rsid w:val="00CA06CB"/>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EE4"/>
    <w:rsid w:val="00CB7D64"/>
    <w:rsid w:val="00CB7D6D"/>
    <w:rsid w:val="00CC01E1"/>
    <w:rsid w:val="00CC0244"/>
    <w:rsid w:val="00CC057F"/>
    <w:rsid w:val="00CC0695"/>
    <w:rsid w:val="00CC081D"/>
    <w:rsid w:val="00CC1F06"/>
    <w:rsid w:val="00CC227D"/>
    <w:rsid w:val="00CC25FD"/>
    <w:rsid w:val="00CC2819"/>
    <w:rsid w:val="00CC2ED8"/>
    <w:rsid w:val="00CC30FA"/>
    <w:rsid w:val="00CC485B"/>
    <w:rsid w:val="00CC53B6"/>
    <w:rsid w:val="00CC5B73"/>
    <w:rsid w:val="00CC6773"/>
    <w:rsid w:val="00CD00F4"/>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11D7"/>
    <w:rsid w:val="00CE16AF"/>
    <w:rsid w:val="00CE175D"/>
    <w:rsid w:val="00CE19E6"/>
    <w:rsid w:val="00CE3516"/>
    <w:rsid w:val="00CE35A1"/>
    <w:rsid w:val="00CE3BCA"/>
    <w:rsid w:val="00CE4460"/>
    <w:rsid w:val="00CE46CF"/>
    <w:rsid w:val="00CE4D86"/>
    <w:rsid w:val="00CE4E01"/>
    <w:rsid w:val="00CE54F4"/>
    <w:rsid w:val="00CE591B"/>
    <w:rsid w:val="00CE5D7A"/>
    <w:rsid w:val="00CE6096"/>
    <w:rsid w:val="00CE63F3"/>
    <w:rsid w:val="00CE66BD"/>
    <w:rsid w:val="00CE7DE2"/>
    <w:rsid w:val="00CF0517"/>
    <w:rsid w:val="00CF0C05"/>
    <w:rsid w:val="00CF0CE6"/>
    <w:rsid w:val="00CF1673"/>
    <w:rsid w:val="00CF1C1F"/>
    <w:rsid w:val="00CF1C2B"/>
    <w:rsid w:val="00CF2011"/>
    <w:rsid w:val="00CF3B53"/>
    <w:rsid w:val="00CF4E23"/>
    <w:rsid w:val="00CF5FCA"/>
    <w:rsid w:val="00CF6074"/>
    <w:rsid w:val="00CF60C7"/>
    <w:rsid w:val="00CF7035"/>
    <w:rsid w:val="00CF7F32"/>
    <w:rsid w:val="00D006C9"/>
    <w:rsid w:val="00D00F97"/>
    <w:rsid w:val="00D012DE"/>
    <w:rsid w:val="00D0137C"/>
    <w:rsid w:val="00D01661"/>
    <w:rsid w:val="00D018CB"/>
    <w:rsid w:val="00D02C43"/>
    <w:rsid w:val="00D02FBA"/>
    <w:rsid w:val="00D0310D"/>
    <w:rsid w:val="00D0380F"/>
    <w:rsid w:val="00D03E9D"/>
    <w:rsid w:val="00D0513B"/>
    <w:rsid w:val="00D05302"/>
    <w:rsid w:val="00D054B9"/>
    <w:rsid w:val="00D0584D"/>
    <w:rsid w:val="00D05944"/>
    <w:rsid w:val="00D067A3"/>
    <w:rsid w:val="00D06F38"/>
    <w:rsid w:val="00D07138"/>
    <w:rsid w:val="00D076D6"/>
    <w:rsid w:val="00D077DC"/>
    <w:rsid w:val="00D078CF"/>
    <w:rsid w:val="00D0797F"/>
    <w:rsid w:val="00D07A97"/>
    <w:rsid w:val="00D07FB6"/>
    <w:rsid w:val="00D10244"/>
    <w:rsid w:val="00D10D58"/>
    <w:rsid w:val="00D11195"/>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0CF6"/>
    <w:rsid w:val="00D219D6"/>
    <w:rsid w:val="00D219F7"/>
    <w:rsid w:val="00D227D9"/>
    <w:rsid w:val="00D2316C"/>
    <w:rsid w:val="00D246FD"/>
    <w:rsid w:val="00D24A05"/>
    <w:rsid w:val="00D24DD6"/>
    <w:rsid w:val="00D25AF6"/>
    <w:rsid w:val="00D2723B"/>
    <w:rsid w:val="00D27583"/>
    <w:rsid w:val="00D27EF3"/>
    <w:rsid w:val="00D30553"/>
    <w:rsid w:val="00D30B7A"/>
    <w:rsid w:val="00D31506"/>
    <w:rsid w:val="00D31DAF"/>
    <w:rsid w:val="00D32020"/>
    <w:rsid w:val="00D33B1E"/>
    <w:rsid w:val="00D33CFD"/>
    <w:rsid w:val="00D3418E"/>
    <w:rsid w:val="00D341B7"/>
    <w:rsid w:val="00D3585A"/>
    <w:rsid w:val="00D35C0E"/>
    <w:rsid w:val="00D35DCA"/>
    <w:rsid w:val="00D35EF3"/>
    <w:rsid w:val="00D373B3"/>
    <w:rsid w:val="00D3747D"/>
    <w:rsid w:val="00D37AFE"/>
    <w:rsid w:val="00D407FD"/>
    <w:rsid w:val="00D40B84"/>
    <w:rsid w:val="00D41825"/>
    <w:rsid w:val="00D4347D"/>
    <w:rsid w:val="00D440A5"/>
    <w:rsid w:val="00D44259"/>
    <w:rsid w:val="00D44708"/>
    <w:rsid w:val="00D45452"/>
    <w:rsid w:val="00D46357"/>
    <w:rsid w:val="00D465D4"/>
    <w:rsid w:val="00D46645"/>
    <w:rsid w:val="00D46AA2"/>
    <w:rsid w:val="00D46BF2"/>
    <w:rsid w:val="00D47302"/>
    <w:rsid w:val="00D4774F"/>
    <w:rsid w:val="00D47B58"/>
    <w:rsid w:val="00D503C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F24"/>
    <w:rsid w:val="00D742F8"/>
    <w:rsid w:val="00D750E2"/>
    <w:rsid w:val="00D7522A"/>
    <w:rsid w:val="00D752DA"/>
    <w:rsid w:val="00D7542E"/>
    <w:rsid w:val="00D756DE"/>
    <w:rsid w:val="00D757C6"/>
    <w:rsid w:val="00D75819"/>
    <w:rsid w:val="00D76203"/>
    <w:rsid w:val="00D77753"/>
    <w:rsid w:val="00D77C24"/>
    <w:rsid w:val="00D8065C"/>
    <w:rsid w:val="00D80A4D"/>
    <w:rsid w:val="00D80A5E"/>
    <w:rsid w:val="00D813B3"/>
    <w:rsid w:val="00D835A5"/>
    <w:rsid w:val="00D849BA"/>
    <w:rsid w:val="00D84A54"/>
    <w:rsid w:val="00D84B00"/>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8CB"/>
    <w:rsid w:val="00D92AAA"/>
    <w:rsid w:val="00D942FB"/>
    <w:rsid w:val="00D951C9"/>
    <w:rsid w:val="00D959B0"/>
    <w:rsid w:val="00D95E86"/>
    <w:rsid w:val="00DA00D1"/>
    <w:rsid w:val="00DA2268"/>
    <w:rsid w:val="00DA268E"/>
    <w:rsid w:val="00DA2CE9"/>
    <w:rsid w:val="00DA3A3F"/>
    <w:rsid w:val="00DA4325"/>
    <w:rsid w:val="00DA569A"/>
    <w:rsid w:val="00DA5774"/>
    <w:rsid w:val="00DA582A"/>
    <w:rsid w:val="00DA5F99"/>
    <w:rsid w:val="00DA6376"/>
    <w:rsid w:val="00DA6C85"/>
    <w:rsid w:val="00DA77D0"/>
    <w:rsid w:val="00DB0CFE"/>
    <w:rsid w:val="00DB1137"/>
    <w:rsid w:val="00DB1C82"/>
    <w:rsid w:val="00DB3147"/>
    <w:rsid w:val="00DB38CA"/>
    <w:rsid w:val="00DB4441"/>
    <w:rsid w:val="00DB485F"/>
    <w:rsid w:val="00DB4AA0"/>
    <w:rsid w:val="00DB4C7B"/>
    <w:rsid w:val="00DB4FE1"/>
    <w:rsid w:val="00DB51DE"/>
    <w:rsid w:val="00DB5803"/>
    <w:rsid w:val="00DB6507"/>
    <w:rsid w:val="00DB74BA"/>
    <w:rsid w:val="00DB7CC5"/>
    <w:rsid w:val="00DB7D5E"/>
    <w:rsid w:val="00DB7FDF"/>
    <w:rsid w:val="00DC21B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491"/>
    <w:rsid w:val="00DD6D79"/>
    <w:rsid w:val="00DD756A"/>
    <w:rsid w:val="00DE0CD4"/>
    <w:rsid w:val="00DE1B82"/>
    <w:rsid w:val="00DE305B"/>
    <w:rsid w:val="00DE3AD1"/>
    <w:rsid w:val="00DE3E84"/>
    <w:rsid w:val="00DE48EA"/>
    <w:rsid w:val="00DE57C3"/>
    <w:rsid w:val="00DE5813"/>
    <w:rsid w:val="00DE5C3F"/>
    <w:rsid w:val="00DE6058"/>
    <w:rsid w:val="00DE63F2"/>
    <w:rsid w:val="00DE6686"/>
    <w:rsid w:val="00DE6AD6"/>
    <w:rsid w:val="00DE6C4D"/>
    <w:rsid w:val="00DE78A5"/>
    <w:rsid w:val="00DF07CC"/>
    <w:rsid w:val="00DF0900"/>
    <w:rsid w:val="00DF2624"/>
    <w:rsid w:val="00DF380A"/>
    <w:rsid w:val="00DF3FDF"/>
    <w:rsid w:val="00DF55FF"/>
    <w:rsid w:val="00DF5617"/>
    <w:rsid w:val="00DF6237"/>
    <w:rsid w:val="00DF6388"/>
    <w:rsid w:val="00DF6C2C"/>
    <w:rsid w:val="00DF6FE3"/>
    <w:rsid w:val="00DF74BD"/>
    <w:rsid w:val="00DF7A0A"/>
    <w:rsid w:val="00DF7C05"/>
    <w:rsid w:val="00DF7E52"/>
    <w:rsid w:val="00E006FD"/>
    <w:rsid w:val="00E00A33"/>
    <w:rsid w:val="00E00D26"/>
    <w:rsid w:val="00E01870"/>
    <w:rsid w:val="00E04402"/>
    <w:rsid w:val="00E044EF"/>
    <w:rsid w:val="00E04AB1"/>
    <w:rsid w:val="00E04C7F"/>
    <w:rsid w:val="00E04CEB"/>
    <w:rsid w:val="00E04ED1"/>
    <w:rsid w:val="00E0580C"/>
    <w:rsid w:val="00E05B7D"/>
    <w:rsid w:val="00E06D09"/>
    <w:rsid w:val="00E0703E"/>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33C0"/>
    <w:rsid w:val="00E24625"/>
    <w:rsid w:val="00E24745"/>
    <w:rsid w:val="00E24AF6"/>
    <w:rsid w:val="00E253A7"/>
    <w:rsid w:val="00E25B7A"/>
    <w:rsid w:val="00E26BD8"/>
    <w:rsid w:val="00E26C2A"/>
    <w:rsid w:val="00E26CED"/>
    <w:rsid w:val="00E2795B"/>
    <w:rsid w:val="00E302E4"/>
    <w:rsid w:val="00E30621"/>
    <w:rsid w:val="00E336F5"/>
    <w:rsid w:val="00E339A5"/>
    <w:rsid w:val="00E34EEE"/>
    <w:rsid w:val="00E357D0"/>
    <w:rsid w:val="00E362DC"/>
    <w:rsid w:val="00E36EED"/>
    <w:rsid w:val="00E3740F"/>
    <w:rsid w:val="00E415B2"/>
    <w:rsid w:val="00E4263A"/>
    <w:rsid w:val="00E43247"/>
    <w:rsid w:val="00E43AE5"/>
    <w:rsid w:val="00E43C21"/>
    <w:rsid w:val="00E4438B"/>
    <w:rsid w:val="00E45562"/>
    <w:rsid w:val="00E45DA9"/>
    <w:rsid w:val="00E467AA"/>
    <w:rsid w:val="00E4731C"/>
    <w:rsid w:val="00E478F8"/>
    <w:rsid w:val="00E5079A"/>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04E6"/>
    <w:rsid w:val="00E61979"/>
    <w:rsid w:val="00E619DC"/>
    <w:rsid w:val="00E61D2D"/>
    <w:rsid w:val="00E62B70"/>
    <w:rsid w:val="00E62F16"/>
    <w:rsid w:val="00E640A0"/>
    <w:rsid w:val="00E642E1"/>
    <w:rsid w:val="00E64CEE"/>
    <w:rsid w:val="00E65144"/>
    <w:rsid w:val="00E6588B"/>
    <w:rsid w:val="00E66026"/>
    <w:rsid w:val="00E662BE"/>
    <w:rsid w:val="00E6751E"/>
    <w:rsid w:val="00E67F18"/>
    <w:rsid w:val="00E705BA"/>
    <w:rsid w:val="00E70958"/>
    <w:rsid w:val="00E713EC"/>
    <w:rsid w:val="00E71FBE"/>
    <w:rsid w:val="00E73039"/>
    <w:rsid w:val="00E73C9F"/>
    <w:rsid w:val="00E7435F"/>
    <w:rsid w:val="00E7441F"/>
    <w:rsid w:val="00E74C2A"/>
    <w:rsid w:val="00E75302"/>
    <w:rsid w:val="00E75787"/>
    <w:rsid w:val="00E758DC"/>
    <w:rsid w:val="00E75BF5"/>
    <w:rsid w:val="00E76582"/>
    <w:rsid w:val="00E76934"/>
    <w:rsid w:val="00E77873"/>
    <w:rsid w:val="00E77E03"/>
    <w:rsid w:val="00E81612"/>
    <w:rsid w:val="00E821EB"/>
    <w:rsid w:val="00E82EF5"/>
    <w:rsid w:val="00E84A59"/>
    <w:rsid w:val="00E85904"/>
    <w:rsid w:val="00E87384"/>
    <w:rsid w:val="00E87C2D"/>
    <w:rsid w:val="00E909DE"/>
    <w:rsid w:val="00E90A34"/>
    <w:rsid w:val="00E91935"/>
    <w:rsid w:val="00E92228"/>
    <w:rsid w:val="00E93D84"/>
    <w:rsid w:val="00E9411F"/>
    <w:rsid w:val="00E9696C"/>
    <w:rsid w:val="00E96DE7"/>
    <w:rsid w:val="00E9734F"/>
    <w:rsid w:val="00EA0315"/>
    <w:rsid w:val="00EA1962"/>
    <w:rsid w:val="00EA1A61"/>
    <w:rsid w:val="00EA1DFD"/>
    <w:rsid w:val="00EA2140"/>
    <w:rsid w:val="00EA2E81"/>
    <w:rsid w:val="00EA3989"/>
    <w:rsid w:val="00EA3AD1"/>
    <w:rsid w:val="00EA3B75"/>
    <w:rsid w:val="00EA484C"/>
    <w:rsid w:val="00EA4AEC"/>
    <w:rsid w:val="00EA4D65"/>
    <w:rsid w:val="00EA52B0"/>
    <w:rsid w:val="00EB0577"/>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5C4"/>
    <w:rsid w:val="00EC0D0D"/>
    <w:rsid w:val="00EC0EF4"/>
    <w:rsid w:val="00EC23F9"/>
    <w:rsid w:val="00EC365A"/>
    <w:rsid w:val="00EC47BF"/>
    <w:rsid w:val="00EC4CC4"/>
    <w:rsid w:val="00EC4D25"/>
    <w:rsid w:val="00EC62AA"/>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E1382"/>
    <w:rsid w:val="00EE14E7"/>
    <w:rsid w:val="00EE1DD8"/>
    <w:rsid w:val="00EE2118"/>
    <w:rsid w:val="00EE2227"/>
    <w:rsid w:val="00EE2879"/>
    <w:rsid w:val="00EE2F8E"/>
    <w:rsid w:val="00EE357B"/>
    <w:rsid w:val="00EE4CC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C56"/>
    <w:rsid w:val="00EF3D8F"/>
    <w:rsid w:val="00EF4045"/>
    <w:rsid w:val="00EF448F"/>
    <w:rsid w:val="00EF4702"/>
    <w:rsid w:val="00EF54A8"/>
    <w:rsid w:val="00EF59C7"/>
    <w:rsid w:val="00EF6970"/>
    <w:rsid w:val="00F003F6"/>
    <w:rsid w:val="00F00A79"/>
    <w:rsid w:val="00F016B5"/>
    <w:rsid w:val="00F01B59"/>
    <w:rsid w:val="00F01FA5"/>
    <w:rsid w:val="00F03693"/>
    <w:rsid w:val="00F03873"/>
    <w:rsid w:val="00F03D7B"/>
    <w:rsid w:val="00F052FB"/>
    <w:rsid w:val="00F05851"/>
    <w:rsid w:val="00F059FB"/>
    <w:rsid w:val="00F07146"/>
    <w:rsid w:val="00F079F5"/>
    <w:rsid w:val="00F07A20"/>
    <w:rsid w:val="00F07A80"/>
    <w:rsid w:val="00F07B02"/>
    <w:rsid w:val="00F07B68"/>
    <w:rsid w:val="00F10B4B"/>
    <w:rsid w:val="00F10E41"/>
    <w:rsid w:val="00F10E9E"/>
    <w:rsid w:val="00F121FB"/>
    <w:rsid w:val="00F1245D"/>
    <w:rsid w:val="00F128BD"/>
    <w:rsid w:val="00F132F8"/>
    <w:rsid w:val="00F13A50"/>
    <w:rsid w:val="00F146FB"/>
    <w:rsid w:val="00F14875"/>
    <w:rsid w:val="00F174C0"/>
    <w:rsid w:val="00F17E33"/>
    <w:rsid w:val="00F17E44"/>
    <w:rsid w:val="00F20079"/>
    <w:rsid w:val="00F2096D"/>
    <w:rsid w:val="00F21643"/>
    <w:rsid w:val="00F21B4A"/>
    <w:rsid w:val="00F21FEA"/>
    <w:rsid w:val="00F2242E"/>
    <w:rsid w:val="00F227DF"/>
    <w:rsid w:val="00F23425"/>
    <w:rsid w:val="00F24670"/>
    <w:rsid w:val="00F24906"/>
    <w:rsid w:val="00F24FEE"/>
    <w:rsid w:val="00F253E9"/>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B20"/>
    <w:rsid w:val="00F412E2"/>
    <w:rsid w:val="00F41471"/>
    <w:rsid w:val="00F41E49"/>
    <w:rsid w:val="00F422A0"/>
    <w:rsid w:val="00F427C0"/>
    <w:rsid w:val="00F42FD6"/>
    <w:rsid w:val="00F431E7"/>
    <w:rsid w:val="00F43C6F"/>
    <w:rsid w:val="00F441E4"/>
    <w:rsid w:val="00F445FA"/>
    <w:rsid w:val="00F449B2"/>
    <w:rsid w:val="00F44DAE"/>
    <w:rsid w:val="00F46A2E"/>
    <w:rsid w:val="00F46CC8"/>
    <w:rsid w:val="00F4721A"/>
    <w:rsid w:val="00F47E59"/>
    <w:rsid w:val="00F53734"/>
    <w:rsid w:val="00F53AA3"/>
    <w:rsid w:val="00F5402D"/>
    <w:rsid w:val="00F5520F"/>
    <w:rsid w:val="00F5614D"/>
    <w:rsid w:val="00F56F06"/>
    <w:rsid w:val="00F56FF8"/>
    <w:rsid w:val="00F57F09"/>
    <w:rsid w:val="00F6056F"/>
    <w:rsid w:val="00F60876"/>
    <w:rsid w:val="00F60DB7"/>
    <w:rsid w:val="00F60F61"/>
    <w:rsid w:val="00F61FDE"/>
    <w:rsid w:val="00F641CF"/>
    <w:rsid w:val="00F64A74"/>
    <w:rsid w:val="00F64E27"/>
    <w:rsid w:val="00F6698F"/>
    <w:rsid w:val="00F66B90"/>
    <w:rsid w:val="00F66EEF"/>
    <w:rsid w:val="00F66FE1"/>
    <w:rsid w:val="00F70509"/>
    <w:rsid w:val="00F70530"/>
    <w:rsid w:val="00F71D21"/>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662C"/>
    <w:rsid w:val="00F866EC"/>
    <w:rsid w:val="00F86CC6"/>
    <w:rsid w:val="00F86DEB"/>
    <w:rsid w:val="00F87D61"/>
    <w:rsid w:val="00F90205"/>
    <w:rsid w:val="00F9046E"/>
    <w:rsid w:val="00F9110C"/>
    <w:rsid w:val="00F91140"/>
    <w:rsid w:val="00F92818"/>
    <w:rsid w:val="00F928A6"/>
    <w:rsid w:val="00F92C14"/>
    <w:rsid w:val="00F92C56"/>
    <w:rsid w:val="00F952EB"/>
    <w:rsid w:val="00F95DDD"/>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6055"/>
    <w:rsid w:val="00FB66D1"/>
    <w:rsid w:val="00FB6A30"/>
    <w:rsid w:val="00FB6A7E"/>
    <w:rsid w:val="00FB7885"/>
    <w:rsid w:val="00FB78A5"/>
    <w:rsid w:val="00FB7AA6"/>
    <w:rsid w:val="00FB7AEB"/>
    <w:rsid w:val="00FB7F00"/>
    <w:rsid w:val="00FC08D0"/>
    <w:rsid w:val="00FC0B30"/>
    <w:rsid w:val="00FC107B"/>
    <w:rsid w:val="00FC20D0"/>
    <w:rsid w:val="00FC253D"/>
    <w:rsid w:val="00FC29E1"/>
    <w:rsid w:val="00FC333B"/>
    <w:rsid w:val="00FC35C7"/>
    <w:rsid w:val="00FC4B54"/>
    <w:rsid w:val="00FC4C6C"/>
    <w:rsid w:val="00FC4CA8"/>
    <w:rsid w:val="00FC5F85"/>
    <w:rsid w:val="00FC68D2"/>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44C"/>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345"/>
    <w:rsid w:val="00FF2E42"/>
    <w:rsid w:val="00FF3A2F"/>
    <w:rsid w:val="00FF42A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545C3B59"/>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3112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image" Target="media/image7.png"/><Relationship Id="rId21" Type="http://schemas.openxmlformats.org/officeDocument/2006/relationships/image" Target="media/image4.png"/><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yperlink" Target="http://www.mapadotacji.gov.pl" TargetMode="External"/><Relationship Id="rId33" Type="http://schemas.openxmlformats.org/officeDocument/2006/relationships/hyperlink" Target="http://www.sl.gofin.pl/ustawa-z-dnia-29091994-r-o-rachunkowosci,i1n5pnz03,1.html"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png"/><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od@wup.pl" TargetMode="External"/><Relationship Id="rId23" Type="http://schemas.openxmlformats.org/officeDocument/2006/relationships/image" Target="media/image5.png"/><Relationship Id="rId28" Type="http://schemas.openxmlformats.org/officeDocument/2006/relationships/image" Target="media/image9.png"/><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2.png"/><Relationship Id="rId31" Type="http://schemas.openxmlformats.org/officeDocument/2006/relationships/hyperlink" Target="https://funduszeue.wzp.pl/poradniki_lista/zasady-komunikacji/" TargetMode="External"/><Relationship Id="rId4" Type="http://schemas.openxmlformats.org/officeDocument/2006/relationships/settings" Target="settings.xml"/><Relationship Id="rId9" Type="http://schemas.openxmlformats.org/officeDocument/2006/relationships/hyperlink" Target="mailto:marszalek@wzp.pl" TargetMode="External"/><Relationship Id="rId14" Type="http://schemas.openxmlformats.org/officeDocument/2006/relationships/header" Target="header3.xml"/><Relationship Id="rId22" Type="http://schemas.openxmlformats.org/officeDocument/2006/relationships/hyperlink" Target="http://www.mapadotacji.gov.pl" TargetMode="External"/><Relationship Id="rId27" Type="http://schemas.openxmlformats.org/officeDocument/2006/relationships/image" Target="media/image8.png"/><Relationship Id="rId30" Type="http://schemas.openxmlformats.org/officeDocument/2006/relationships/hyperlink" Target="https://www.funduszeeuropejskie.gov.pl/strony/o-funduszach/fundusze-2021-2027/prawo-i-dokumenty/zasady-komunikacji-fe/" TargetMode="External"/><Relationship Id="rId35" Type="http://schemas.openxmlformats.org/officeDocument/2006/relationships/header" Target="header9.xm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884BF-C8D6-4F5C-B152-7A22F4662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22611</Words>
  <Characters>135666</Characters>
  <Application>Microsoft Office Word</Application>
  <DocSecurity>0</DocSecurity>
  <Lines>1130</Lines>
  <Paragraphs>315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157962</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Pietnicka Marta</cp:lastModifiedBy>
  <cp:revision>3</cp:revision>
  <cp:lastPrinted>2023-07-07T13:00:00Z</cp:lastPrinted>
  <dcterms:created xsi:type="dcterms:W3CDTF">2024-11-05T09:49:00Z</dcterms:created>
  <dcterms:modified xsi:type="dcterms:W3CDTF">2024-11-05T09:50:00Z</dcterms:modified>
</cp:coreProperties>
</file>